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8D8" w:rsidRDefault="001018D8" w:rsidP="001018D8">
      <w:pPr>
        <w:pStyle w:val="Nadpis4"/>
        <w:jc w:val="center"/>
        <w:rPr>
          <w:rFonts w:ascii="France CE" w:hAnsi="France CE"/>
          <w:sz w:val="72"/>
          <w:szCs w:val="72"/>
        </w:rPr>
      </w:pPr>
      <w:r w:rsidRPr="00524273">
        <w:rPr>
          <w:rFonts w:ascii="France CE" w:hAnsi="France CE"/>
          <w:sz w:val="72"/>
          <w:szCs w:val="72"/>
        </w:rPr>
        <w:t>B - SOUHRNNÁ TECHNICKÁ</w:t>
      </w:r>
      <w:r w:rsidRPr="00524273">
        <w:rPr>
          <w:rFonts w:ascii="France CE" w:hAnsi="France CE" w:cs="France"/>
          <w:sz w:val="72"/>
          <w:szCs w:val="72"/>
        </w:rPr>
        <w:t xml:space="preserve"> </w:t>
      </w:r>
      <w:r w:rsidRPr="00524273">
        <w:rPr>
          <w:rFonts w:ascii="France CE" w:hAnsi="France CE"/>
          <w:sz w:val="72"/>
          <w:szCs w:val="72"/>
        </w:rPr>
        <w:t>ZPRÁVA</w:t>
      </w:r>
    </w:p>
    <w:p w:rsidR="005C3961" w:rsidRDefault="005C3961" w:rsidP="00026D2D">
      <w:pPr>
        <w:pStyle w:val="Zhlav"/>
        <w:tabs>
          <w:tab w:val="clear" w:pos="4536"/>
          <w:tab w:val="clear" w:pos="9072"/>
          <w:tab w:val="left" w:pos="2694"/>
        </w:tabs>
        <w:rPr>
          <w:rFonts w:ascii="France CE" w:hAnsi="France CE"/>
          <w:sz w:val="16"/>
          <w:szCs w:val="16"/>
        </w:rPr>
      </w:pPr>
    </w:p>
    <w:p w:rsidR="00026D2D" w:rsidRPr="007D148D" w:rsidRDefault="001018D8" w:rsidP="00026D2D">
      <w:pPr>
        <w:pStyle w:val="Zhlav"/>
        <w:tabs>
          <w:tab w:val="clear" w:pos="4536"/>
          <w:tab w:val="clear" w:pos="9072"/>
          <w:tab w:val="left" w:pos="2694"/>
        </w:tabs>
        <w:rPr>
          <w:rFonts w:ascii="France CE" w:hAnsi="France CE"/>
          <w:sz w:val="16"/>
          <w:szCs w:val="16"/>
        </w:rPr>
      </w:pPr>
      <w:r w:rsidRPr="00524273">
        <w:rPr>
          <w:rFonts w:ascii="France CE" w:hAnsi="France CE"/>
          <w:sz w:val="16"/>
          <w:szCs w:val="16"/>
        </w:rPr>
        <w:tab/>
      </w:r>
      <w:r w:rsidRPr="00524273">
        <w:rPr>
          <w:rFonts w:ascii="France CE" w:hAnsi="France CE"/>
          <w:sz w:val="16"/>
          <w:szCs w:val="16"/>
        </w:rPr>
        <w:tab/>
      </w:r>
      <w:r w:rsidRPr="00524273">
        <w:rPr>
          <w:rFonts w:ascii="France CE" w:hAnsi="France CE"/>
          <w:sz w:val="16"/>
          <w:szCs w:val="16"/>
        </w:rPr>
        <w:tab/>
      </w: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6"/>
        <w:gridCol w:w="7823"/>
      </w:tblGrid>
      <w:tr w:rsidR="00026D2D" w:rsidRPr="00814BBC" w:rsidTr="000325CB">
        <w:trPr>
          <w:trHeight w:val="212"/>
        </w:trPr>
        <w:tc>
          <w:tcPr>
            <w:tcW w:w="1418" w:type="dxa"/>
          </w:tcPr>
          <w:p w:rsidR="00026D2D" w:rsidRPr="00814BBC" w:rsidRDefault="00026D2D" w:rsidP="000325CB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KRAJ</w:t>
            </w:r>
          </w:p>
        </w:tc>
        <w:tc>
          <w:tcPr>
            <w:tcW w:w="7938" w:type="dxa"/>
          </w:tcPr>
          <w:p w:rsidR="00026D2D" w:rsidRPr="00814BBC" w:rsidRDefault="00026D2D" w:rsidP="000325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MORAVSKOSLEZSKÝ</w:t>
            </w:r>
          </w:p>
        </w:tc>
      </w:tr>
      <w:tr w:rsidR="00026D2D" w:rsidRPr="00814BBC" w:rsidTr="000325CB">
        <w:trPr>
          <w:trHeight w:val="212"/>
        </w:trPr>
        <w:tc>
          <w:tcPr>
            <w:tcW w:w="1418" w:type="dxa"/>
          </w:tcPr>
          <w:p w:rsidR="00026D2D" w:rsidRPr="00814BBC" w:rsidRDefault="00026D2D" w:rsidP="000325CB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MÍSTO</w:t>
            </w:r>
          </w:p>
        </w:tc>
        <w:tc>
          <w:tcPr>
            <w:tcW w:w="7938" w:type="dxa"/>
          </w:tcPr>
          <w:p w:rsidR="00026D2D" w:rsidRPr="00057FF0" w:rsidRDefault="00026D2D" w:rsidP="000325CB">
            <w:pPr>
              <w:rPr>
                <w:sz w:val="20"/>
                <w:szCs w:val="20"/>
              </w:rPr>
            </w:pPr>
            <w:r w:rsidRPr="00057FF0">
              <w:rPr>
                <w:sz w:val="20"/>
                <w:szCs w:val="20"/>
              </w:rPr>
              <w:t>KRNOV – HORNÍ P</w:t>
            </w:r>
            <w:r w:rsidRPr="00057FF0">
              <w:rPr>
                <w:rFonts w:ascii="Cambria" w:hAnsi="Cambria" w:cs="Cambria"/>
                <w:sz w:val="20"/>
                <w:szCs w:val="20"/>
              </w:rPr>
              <w:t>Ř</w:t>
            </w:r>
            <w:r w:rsidRPr="00057FF0">
              <w:rPr>
                <w:sz w:val="20"/>
                <w:szCs w:val="20"/>
              </w:rPr>
              <w:t>EDMĚSTÍ</w:t>
            </w:r>
          </w:p>
        </w:tc>
      </w:tr>
      <w:tr w:rsidR="00026D2D" w:rsidRPr="00814BBC" w:rsidTr="000325CB">
        <w:trPr>
          <w:trHeight w:val="220"/>
        </w:trPr>
        <w:tc>
          <w:tcPr>
            <w:tcW w:w="1418" w:type="dxa"/>
          </w:tcPr>
          <w:p w:rsidR="00026D2D" w:rsidRPr="00814BBC" w:rsidRDefault="00026D2D" w:rsidP="000325CB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OBJEKT</w:t>
            </w:r>
          </w:p>
        </w:tc>
        <w:tc>
          <w:tcPr>
            <w:tcW w:w="7938" w:type="dxa"/>
          </w:tcPr>
          <w:p w:rsidR="00026D2D" w:rsidRPr="00FA2D2E" w:rsidRDefault="00026D2D" w:rsidP="000325CB">
            <w:pPr>
              <w:rPr>
                <w:sz w:val="20"/>
                <w:szCs w:val="20"/>
              </w:rPr>
            </w:pPr>
            <w:r w:rsidRPr="00FA2D2E">
              <w:rPr>
                <w:sz w:val="20"/>
                <w:szCs w:val="20"/>
              </w:rPr>
              <w:t xml:space="preserve">SDRUŽENÉ ZDRAVOTNICKÉ ZAŘÍZENÍ KRNOV, </w:t>
            </w:r>
            <w:proofErr w:type="gramStart"/>
            <w:r w:rsidRPr="00FA2D2E">
              <w:rPr>
                <w:sz w:val="20"/>
                <w:szCs w:val="20"/>
              </w:rPr>
              <w:t>ul. I.P.</w:t>
            </w:r>
            <w:proofErr w:type="gramEnd"/>
            <w:r w:rsidRPr="00FA2D2E">
              <w:rPr>
                <w:sz w:val="20"/>
                <w:szCs w:val="20"/>
              </w:rPr>
              <w:t xml:space="preserve">PAVLOVA </w:t>
            </w:r>
            <w:r w:rsidRPr="00FA2D2E">
              <w:rPr>
                <w:rFonts w:ascii="Cambria" w:hAnsi="Cambria" w:cs="Cambria"/>
                <w:sz w:val="20"/>
                <w:szCs w:val="20"/>
              </w:rPr>
              <w:t>č</w:t>
            </w:r>
            <w:r w:rsidRPr="00FA2D2E">
              <w:rPr>
                <w:sz w:val="20"/>
                <w:szCs w:val="20"/>
              </w:rPr>
              <w:t>.p.551</w:t>
            </w:r>
          </w:p>
        </w:tc>
      </w:tr>
      <w:tr w:rsidR="00026D2D" w:rsidRPr="00814BBC" w:rsidTr="000325CB">
        <w:trPr>
          <w:trHeight w:val="212"/>
        </w:trPr>
        <w:tc>
          <w:tcPr>
            <w:tcW w:w="1418" w:type="dxa"/>
          </w:tcPr>
          <w:p w:rsidR="00026D2D" w:rsidRPr="00814BBC" w:rsidRDefault="00026D2D" w:rsidP="000325CB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AKCE</w:t>
            </w:r>
          </w:p>
        </w:tc>
        <w:tc>
          <w:tcPr>
            <w:tcW w:w="7938" w:type="dxa"/>
          </w:tcPr>
          <w:p w:rsidR="00026D2D" w:rsidRPr="00EB5662" w:rsidRDefault="002C62AF" w:rsidP="000325C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OPRAVA </w:t>
            </w:r>
            <w:r w:rsidR="00026D2D" w:rsidRPr="00EB5662">
              <w:rPr>
                <w:b/>
                <w:sz w:val="20"/>
                <w:szCs w:val="20"/>
              </w:rPr>
              <w:t>ST</w:t>
            </w:r>
            <w:r w:rsidR="00026D2D" w:rsidRPr="00EB5662">
              <w:rPr>
                <w:rFonts w:cs="Cambria"/>
                <w:b/>
                <w:sz w:val="20"/>
                <w:szCs w:val="20"/>
              </w:rPr>
              <w:t>Ř</w:t>
            </w:r>
            <w:r w:rsidR="00026D2D" w:rsidRPr="00EB5662">
              <w:rPr>
                <w:b/>
                <w:sz w:val="20"/>
                <w:szCs w:val="20"/>
              </w:rPr>
              <w:t>ECH NEMOCNICE V KRNOV</w:t>
            </w:r>
            <w:r w:rsidR="00026D2D" w:rsidRPr="00EB5662">
              <w:rPr>
                <w:rFonts w:cs="Cambria"/>
                <w:b/>
                <w:sz w:val="20"/>
                <w:szCs w:val="20"/>
              </w:rPr>
              <w:t>Ě</w:t>
            </w:r>
          </w:p>
        </w:tc>
      </w:tr>
      <w:tr w:rsidR="00026D2D" w:rsidRPr="00814BBC" w:rsidTr="000325CB">
        <w:trPr>
          <w:trHeight w:val="203"/>
        </w:trPr>
        <w:tc>
          <w:tcPr>
            <w:tcW w:w="1418" w:type="dxa"/>
          </w:tcPr>
          <w:p w:rsidR="00026D2D" w:rsidRPr="00814BBC" w:rsidRDefault="00026D2D" w:rsidP="000325CB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MAJITEL</w:t>
            </w:r>
          </w:p>
        </w:tc>
        <w:tc>
          <w:tcPr>
            <w:tcW w:w="7938" w:type="dxa"/>
          </w:tcPr>
          <w:p w:rsidR="00026D2D" w:rsidRPr="002E4633" w:rsidRDefault="00026D2D" w:rsidP="000325CB">
            <w:pPr>
              <w:rPr>
                <w:rFonts w:cs="Arial"/>
                <w:sz w:val="20"/>
                <w:szCs w:val="20"/>
              </w:rPr>
            </w:pPr>
            <w:r w:rsidRPr="000E26B3">
              <w:rPr>
                <w:rFonts w:cs="Arial"/>
                <w:sz w:val="20"/>
                <w:szCs w:val="20"/>
              </w:rPr>
              <w:t>M</w:t>
            </w:r>
            <w:r>
              <w:rPr>
                <w:rFonts w:cs="Arial"/>
                <w:sz w:val="20"/>
                <w:szCs w:val="20"/>
              </w:rPr>
              <w:t xml:space="preserve">ĚSTO KRNOV, HLAVNÍ NÁMĚSTÍ 96/1, POD BEZRUČOVÝM VRCHEM, </w:t>
            </w:r>
            <w:r w:rsidRPr="000E26B3">
              <w:rPr>
                <w:rFonts w:cs="Arial"/>
                <w:sz w:val="20"/>
                <w:szCs w:val="20"/>
              </w:rPr>
              <w:t>79401</w:t>
            </w:r>
            <w:r>
              <w:rPr>
                <w:rFonts w:cs="Arial"/>
                <w:sz w:val="20"/>
                <w:szCs w:val="20"/>
              </w:rPr>
              <w:t xml:space="preserve"> KRNOV</w:t>
            </w:r>
          </w:p>
        </w:tc>
      </w:tr>
      <w:tr w:rsidR="00026D2D" w:rsidRPr="00814BBC" w:rsidTr="000325CB">
        <w:trPr>
          <w:trHeight w:val="207"/>
        </w:trPr>
        <w:tc>
          <w:tcPr>
            <w:tcW w:w="1418" w:type="dxa"/>
          </w:tcPr>
          <w:p w:rsidR="00026D2D" w:rsidRPr="00814BBC" w:rsidRDefault="00026D2D" w:rsidP="000325CB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STAVEBNÍK</w:t>
            </w:r>
          </w:p>
        </w:tc>
        <w:tc>
          <w:tcPr>
            <w:tcW w:w="7938" w:type="dxa"/>
          </w:tcPr>
          <w:p w:rsidR="00026D2D" w:rsidRPr="00082AA4" w:rsidRDefault="00026D2D" w:rsidP="000325CB">
            <w:pPr>
              <w:rPr>
                <w:rFonts w:cs="Arial"/>
                <w:sz w:val="20"/>
                <w:szCs w:val="20"/>
              </w:rPr>
            </w:pPr>
            <w:r w:rsidRPr="000E26B3">
              <w:rPr>
                <w:rFonts w:cs="Arial"/>
                <w:sz w:val="20"/>
                <w:szCs w:val="20"/>
              </w:rPr>
              <w:t>M</w:t>
            </w:r>
            <w:r>
              <w:rPr>
                <w:rFonts w:cs="Arial"/>
                <w:sz w:val="20"/>
                <w:szCs w:val="20"/>
              </w:rPr>
              <w:t xml:space="preserve">ĚSTO KRNOV, HLAVNÍ NÁMĚSTÍ 96/1, POD BEZRUČOVÝM VRCHEM, </w:t>
            </w:r>
            <w:r w:rsidRPr="000E26B3">
              <w:rPr>
                <w:rFonts w:cs="Arial"/>
                <w:sz w:val="20"/>
                <w:szCs w:val="20"/>
              </w:rPr>
              <w:t>79401</w:t>
            </w:r>
            <w:r>
              <w:rPr>
                <w:rFonts w:cs="Arial"/>
                <w:sz w:val="20"/>
                <w:szCs w:val="20"/>
              </w:rPr>
              <w:t xml:space="preserve"> KRNOV</w:t>
            </w:r>
          </w:p>
        </w:tc>
      </w:tr>
      <w:tr w:rsidR="00026D2D" w:rsidRPr="00814BBC" w:rsidTr="000325CB">
        <w:trPr>
          <w:trHeight w:val="207"/>
        </w:trPr>
        <w:tc>
          <w:tcPr>
            <w:tcW w:w="1418" w:type="dxa"/>
          </w:tcPr>
          <w:p w:rsidR="00026D2D" w:rsidRPr="00814BBC" w:rsidRDefault="00026D2D" w:rsidP="000325CB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UŽIVATEL</w:t>
            </w:r>
          </w:p>
        </w:tc>
        <w:tc>
          <w:tcPr>
            <w:tcW w:w="7938" w:type="dxa"/>
          </w:tcPr>
          <w:p w:rsidR="00026D2D" w:rsidRPr="0019408C" w:rsidRDefault="00026D2D" w:rsidP="000325CB">
            <w:pPr>
              <w:rPr>
                <w:sz w:val="20"/>
                <w:szCs w:val="20"/>
              </w:rPr>
            </w:pPr>
            <w:r w:rsidRPr="0019408C">
              <w:rPr>
                <w:sz w:val="20"/>
                <w:szCs w:val="20"/>
              </w:rPr>
              <w:t>SDRUŽENÉ ZDRAVOTNICKÉ ZA</w:t>
            </w:r>
            <w:r w:rsidRPr="0019408C">
              <w:rPr>
                <w:rFonts w:ascii="Cambria" w:hAnsi="Cambria" w:cs="Cambria"/>
                <w:sz w:val="20"/>
                <w:szCs w:val="20"/>
              </w:rPr>
              <w:t>Ř</w:t>
            </w:r>
            <w:r w:rsidRPr="0019408C">
              <w:rPr>
                <w:rFonts w:cs="France"/>
                <w:sz w:val="20"/>
                <w:szCs w:val="20"/>
              </w:rPr>
              <w:t>Í</w:t>
            </w:r>
            <w:r w:rsidRPr="0019408C">
              <w:rPr>
                <w:sz w:val="20"/>
                <w:szCs w:val="20"/>
              </w:rPr>
              <w:t>ZEN</w:t>
            </w:r>
            <w:r w:rsidRPr="0019408C">
              <w:rPr>
                <w:rFonts w:cs="France"/>
                <w:sz w:val="20"/>
                <w:szCs w:val="20"/>
              </w:rPr>
              <w:t>Í</w:t>
            </w:r>
            <w:r w:rsidRPr="0019408C">
              <w:rPr>
                <w:sz w:val="20"/>
                <w:szCs w:val="20"/>
              </w:rPr>
              <w:t xml:space="preserve"> KRNOV, p</w:t>
            </w:r>
            <w:r w:rsidRPr="0019408C">
              <w:rPr>
                <w:rFonts w:ascii="Cambria" w:hAnsi="Cambria" w:cs="Cambria"/>
                <w:sz w:val="20"/>
                <w:szCs w:val="20"/>
              </w:rPr>
              <w:t>ř</w:t>
            </w:r>
            <w:r w:rsidRPr="0019408C">
              <w:rPr>
                <w:rFonts w:cs="France"/>
                <w:sz w:val="20"/>
                <w:szCs w:val="20"/>
              </w:rPr>
              <w:t>í</w:t>
            </w:r>
            <w:r w:rsidRPr="0019408C">
              <w:rPr>
                <w:sz w:val="20"/>
                <w:szCs w:val="20"/>
              </w:rPr>
              <w:t>sp</w:t>
            </w:r>
            <w:r w:rsidRPr="0019408C">
              <w:rPr>
                <w:rFonts w:ascii="Cambria" w:hAnsi="Cambria" w:cs="Cambria"/>
                <w:sz w:val="20"/>
                <w:szCs w:val="20"/>
              </w:rPr>
              <w:t>ě</w:t>
            </w:r>
            <w:r w:rsidRPr="0019408C">
              <w:rPr>
                <w:sz w:val="20"/>
                <w:szCs w:val="20"/>
              </w:rPr>
              <w:t>vkov</w:t>
            </w:r>
            <w:r w:rsidRPr="0019408C">
              <w:rPr>
                <w:rFonts w:cs="France"/>
                <w:sz w:val="20"/>
                <w:szCs w:val="20"/>
              </w:rPr>
              <w:t>á</w:t>
            </w:r>
            <w:r w:rsidRPr="0019408C">
              <w:rPr>
                <w:sz w:val="20"/>
                <w:szCs w:val="20"/>
              </w:rPr>
              <w:t xml:space="preserve"> organizace,</w:t>
            </w:r>
          </w:p>
          <w:p w:rsidR="00026D2D" w:rsidRPr="00814BBC" w:rsidRDefault="00026D2D" w:rsidP="000325CB">
            <w:pPr>
              <w:rPr>
                <w:sz w:val="20"/>
                <w:szCs w:val="20"/>
              </w:rPr>
            </w:pPr>
            <w:proofErr w:type="gramStart"/>
            <w:r w:rsidRPr="0019408C">
              <w:rPr>
                <w:sz w:val="20"/>
                <w:szCs w:val="20"/>
              </w:rPr>
              <w:t>I.P.</w:t>
            </w:r>
            <w:proofErr w:type="gramEnd"/>
            <w:r w:rsidRPr="0019408C">
              <w:rPr>
                <w:sz w:val="20"/>
                <w:szCs w:val="20"/>
              </w:rPr>
              <w:t xml:space="preserve">PAVLOVA 552/9, </w:t>
            </w:r>
            <w:r w:rsidRPr="0019408C">
              <w:rPr>
                <w:rFonts w:cs="Arial"/>
                <w:sz w:val="20"/>
                <w:szCs w:val="20"/>
              </w:rPr>
              <w:t>POD BEZRU</w:t>
            </w:r>
            <w:r w:rsidRPr="0019408C">
              <w:rPr>
                <w:rFonts w:ascii="Cambria" w:hAnsi="Cambria" w:cs="Cambria"/>
                <w:sz w:val="20"/>
                <w:szCs w:val="20"/>
              </w:rPr>
              <w:t>Č</w:t>
            </w:r>
            <w:r w:rsidRPr="0019408C">
              <w:rPr>
                <w:rFonts w:cs="Arial"/>
                <w:sz w:val="20"/>
                <w:szCs w:val="20"/>
              </w:rPr>
              <w:t>OV</w:t>
            </w:r>
            <w:r w:rsidRPr="0019408C">
              <w:rPr>
                <w:rFonts w:cs="France"/>
                <w:sz w:val="20"/>
                <w:szCs w:val="20"/>
              </w:rPr>
              <w:t>Ý</w:t>
            </w:r>
            <w:r w:rsidRPr="0019408C">
              <w:rPr>
                <w:rFonts w:cs="Arial"/>
                <w:sz w:val="20"/>
                <w:szCs w:val="20"/>
              </w:rPr>
              <w:t>M VRCHEM</w:t>
            </w:r>
            <w:r w:rsidRPr="0019408C">
              <w:rPr>
                <w:sz w:val="20"/>
                <w:szCs w:val="20"/>
              </w:rPr>
              <w:t xml:space="preserve">, </w:t>
            </w:r>
            <w:r w:rsidRPr="0019408C">
              <w:rPr>
                <w:rFonts w:cs="Arial"/>
                <w:sz w:val="20"/>
                <w:szCs w:val="20"/>
              </w:rPr>
              <w:t>79401 KRNOV</w:t>
            </w:r>
          </w:p>
        </w:tc>
      </w:tr>
      <w:tr w:rsidR="00026D2D" w:rsidRPr="00814BBC" w:rsidTr="000325CB">
        <w:trPr>
          <w:trHeight w:val="207"/>
        </w:trPr>
        <w:tc>
          <w:tcPr>
            <w:tcW w:w="1418" w:type="dxa"/>
          </w:tcPr>
          <w:p w:rsidR="00026D2D" w:rsidRPr="00814BBC" w:rsidRDefault="00026D2D" w:rsidP="000325CB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STUPE</w:t>
            </w:r>
            <w:r w:rsidRPr="00814BBC">
              <w:rPr>
                <w:rFonts w:cs="Cambria"/>
                <w:sz w:val="20"/>
                <w:szCs w:val="20"/>
              </w:rPr>
              <w:t>Ň</w:t>
            </w:r>
          </w:p>
        </w:tc>
        <w:tc>
          <w:tcPr>
            <w:tcW w:w="7938" w:type="dxa"/>
          </w:tcPr>
          <w:p w:rsidR="00026D2D" w:rsidRPr="000B2965" w:rsidRDefault="00026D2D" w:rsidP="000325CB">
            <w:pPr>
              <w:rPr>
                <w:sz w:val="20"/>
                <w:szCs w:val="20"/>
              </w:rPr>
            </w:pPr>
            <w:r w:rsidRPr="000B2965">
              <w:rPr>
                <w:sz w:val="20"/>
                <w:szCs w:val="20"/>
              </w:rPr>
              <w:t>PROJEKTOVÁ DOKUMENTACE PRO VYDÁNÍ STAVEBNÍHO POVOLENÍ A DOKUMENTACE PRO ZADÁNÍ STAVBY</w:t>
            </w:r>
          </w:p>
        </w:tc>
      </w:tr>
      <w:tr w:rsidR="00026D2D" w:rsidRPr="00814BBC" w:rsidTr="000325CB">
        <w:trPr>
          <w:trHeight w:val="210"/>
        </w:trPr>
        <w:tc>
          <w:tcPr>
            <w:tcW w:w="1418" w:type="dxa"/>
          </w:tcPr>
          <w:p w:rsidR="00026D2D" w:rsidRPr="00814BBC" w:rsidRDefault="00026D2D" w:rsidP="000325CB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PROJEKTANT</w:t>
            </w:r>
          </w:p>
        </w:tc>
        <w:tc>
          <w:tcPr>
            <w:tcW w:w="7938" w:type="dxa"/>
          </w:tcPr>
          <w:p w:rsidR="00026D2D" w:rsidRPr="00814BBC" w:rsidRDefault="00026D2D" w:rsidP="000325CB">
            <w:pPr>
              <w:rPr>
                <w:sz w:val="20"/>
                <w:szCs w:val="20"/>
              </w:rPr>
            </w:pPr>
            <w:r w:rsidRPr="00EC7380">
              <w:rPr>
                <w:sz w:val="20"/>
                <w:szCs w:val="20"/>
              </w:rPr>
              <w:t>ING. JI</w:t>
            </w:r>
            <w:r w:rsidRPr="00EC7380">
              <w:rPr>
                <w:rFonts w:cs="Cambria"/>
                <w:sz w:val="20"/>
                <w:szCs w:val="20"/>
              </w:rPr>
              <w:t>Ř</w:t>
            </w:r>
            <w:r w:rsidRPr="00EC7380">
              <w:rPr>
                <w:rFonts w:cs="France"/>
                <w:sz w:val="20"/>
                <w:szCs w:val="20"/>
              </w:rPr>
              <w:t>Í TOME</w:t>
            </w:r>
            <w:r w:rsidRPr="00EC7380">
              <w:rPr>
                <w:rFonts w:cs="Cambria"/>
                <w:sz w:val="20"/>
                <w:szCs w:val="20"/>
              </w:rPr>
              <w:t>Č</w:t>
            </w:r>
            <w:r w:rsidRPr="00EC7380">
              <w:rPr>
                <w:rFonts w:cs="France"/>
                <w:sz w:val="20"/>
                <w:szCs w:val="20"/>
              </w:rPr>
              <w:t>EK  -  ATELIER A, 8. KV</w:t>
            </w:r>
            <w:r w:rsidRPr="00EC7380">
              <w:rPr>
                <w:rFonts w:cs="Cambria"/>
                <w:sz w:val="20"/>
                <w:szCs w:val="20"/>
              </w:rPr>
              <w:t>Ě</w:t>
            </w:r>
            <w:r w:rsidRPr="00EC7380">
              <w:rPr>
                <w:rFonts w:cs="France"/>
                <w:sz w:val="20"/>
                <w:szCs w:val="20"/>
              </w:rPr>
              <w:t>TNA 16, 772 00 OLOMOUC</w:t>
            </w:r>
          </w:p>
        </w:tc>
      </w:tr>
      <w:tr w:rsidR="00026D2D" w:rsidRPr="00814BBC" w:rsidTr="000325CB">
        <w:trPr>
          <w:trHeight w:val="203"/>
        </w:trPr>
        <w:tc>
          <w:tcPr>
            <w:tcW w:w="1418" w:type="dxa"/>
          </w:tcPr>
          <w:p w:rsidR="00026D2D" w:rsidRPr="00814BBC" w:rsidRDefault="00026D2D" w:rsidP="000325CB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AUTORIZACE</w:t>
            </w:r>
          </w:p>
        </w:tc>
        <w:tc>
          <w:tcPr>
            <w:tcW w:w="7938" w:type="dxa"/>
          </w:tcPr>
          <w:p w:rsidR="00026D2D" w:rsidRPr="00814BBC" w:rsidRDefault="00026D2D" w:rsidP="000325CB">
            <w:pPr>
              <w:rPr>
                <w:sz w:val="20"/>
                <w:szCs w:val="20"/>
              </w:rPr>
            </w:pPr>
            <w:r w:rsidRPr="00814BBC">
              <w:rPr>
                <w:sz w:val="20"/>
                <w:szCs w:val="20"/>
              </w:rPr>
              <w:t>ING. JI</w:t>
            </w:r>
            <w:r w:rsidRPr="00814BBC">
              <w:rPr>
                <w:rFonts w:cs="Cambria"/>
                <w:sz w:val="20"/>
                <w:szCs w:val="20"/>
              </w:rPr>
              <w:t>Ř</w:t>
            </w:r>
            <w:r w:rsidRPr="00814BBC">
              <w:rPr>
                <w:rFonts w:cs="France"/>
                <w:sz w:val="20"/>
                <w:szCs w:val="20"/>
              </w:rPr>
              <w:t>Í TOME</w:t>
            </w:r>
            <w:r w:rsidRPr="00814BBC">
              <w:rPr>
                <w:rFonts w:cs="Cambria"/>
                <w:sz w:val="20"/>
                <w:szCs w:val="20"/>
              </w:rPr>
              <w:t>Č</w:t>
            </w:r>
            <w:r w:rsidRPr="00814BBC">
              <w:rPr>
                <w:rFonts w:cs="France"/>
                <w:sz w:val="20"/>
                <w:szCs w:val="20"/>
              </w:rPr>
              <w:t>EK, osv</w:t>
            </w:r>
            <w:r w:rsidRPr="00814BBC">
              <w:rPr>
                <w:rFonts w:cs="Cambria"/>
                <w:sz w:val="20"/>
                <w:szCs w:val="20"/>
              </w:rPr>
              <w:t>ě</w:t>
            </w:r>
            <w:r w:rsidRPr="00814BBC">
              <w:rPr>
                <w:rFonts w:cs="France"/>
                <w:sz w:val="20"/>
                <w:szCs w:val="20"/>
              </w:rPr>
              <w:t>d</w:t>
            </w:r>
            <w:r w:rsidRPr="00814BBC">
              <w:rPr>
                <w:rFonts w:cs="Cambria"/>
                <w:sz w:val="20"/>
                <w:szCs w:val="20"/>
              </w:rPr>
              <w:t>č</w:t>
            </w:r>
            <w:r w:rsidRPr="00814BBC">
              <w:rPr>
                <w:rFonts w:cs="France"/>
                <w:sz w:val="20"/>
                <w:szCs w:val="20"/>
              </w:rPr>
              <w:t xml:space="preserve">ení o autorizaci </w:t>
            </w:r>
            <w:r w:rsidRPr="00814BBC">
              <w:rPr>
                <w:rFonts w:cs="Cambria"/>
                <w:sz w:val="20"/>
                <w:szCs w:val="20"/>
              </w:rPr>
              <w:t>č</w:t>
            </w:r>
            <w:r w:rsidRPr="00814BBC">
              <w:rPr>
                <w:rFonts w:cs="France"/>
                <w:sz w:val="20"/>
                <w:szCs w:val="20"/>
              </w:rPr>
              <w:t>. 3375 v oboru pozemní stavby</w:t>
            </w:r>
          </w:p>
        </w:tc>
      </w:tr>
    </w:tbl>
    <w:p w:rsidR="005C3961" w:rsidRDefault="005C3961" w:rsidP="00026D2D">
      <w:pPr>
        <w:pStyle w:val="Zhlav"/>
        <w:tabs>
          <w:tab w:val="clear" w:pos="4536"/>
          <w:tab w:val="clear" w:pos="9072"/>
          <w:tab w:val="left" w:pos="2694"/>
        </w:tabs>
        <w:rPr>
          <w:sz w:val="18"/>
          <w:szCs w:val="18"/>
        </w:rPr>
      </w:pPr>
    </w:p>
    <w:p w:rsidR="001018D8" w:rsidRPr="005F1021" w:rsidRDefault="001018D8" w:rsidP="00026D2D">
      <w:pPr>
        <w:pStyle w:val="Zhlav"/>
        <w:tabs>
          <w:tab w:val="clear" w:pos="4536"/>
          <w:tab w:val="clear" w:pos="9072"/>
          <w:tab w:val="left" w:pos="2694"/>
        </w:tabs>
        <w:rPr>
          <w:rFonts w:ascii="France CE" w:hAnsi="France CE"/>
          <w:b/>
          <w:sz w:val="20"/>
          <w:szCs w:val="20"/>
        </w:rPr>
      </w:pPr>
      <w:proofErr w:type="gramStart"/>
      <w:r w:rsidRPr="005F1021">
        <w:rPr>
          <w:rFonts w:ascii="France CE" w:hAnsi="France CE"/>
          <w:b/>
          <w:sz w:val="20"/>
          <w:szCs w:val="20"/>
        </w:rPr>
        <w:t>B.1)   POPIS</w:t>
      </w:r>
      <w:proofErr w:type="gramEnd"/>
      <w:r w:rsidRPr="005F1021">
        <w:rPr>
          <w:rFonts w:ascii="France CE" w:hAnsi="France CE"/>
          <w:b/>
          <w:sz w:val="20"/>
          <w:szCs w:val="20"/>
        </w:rPr>
        <w:t xml:space="preserve"> ÚZEMÍ STAVBY</w:t>
      </w:r>
    </w:p>
    <w:p w:rsidR="001018D8" w:rsidRPr="005F1021" w:rsidRDefault="001018D8" w:rsidP="001018D8">
      <w:pPr>
        <w:tabs>
          <w:tab w:val="left" w:pos="567"/>
        </w:tabs>
        <w:spacing w:before="120"/>
        <w:ind w:right="105"/>
        <w:jc w:val="both"/>
        <w:rPr>
          <w:b/>
          <w:sz w:val="20"/>
          <w:szCs w:val="20"/>
        </w:rPr>
      </w:pPr>
      <w:r w:rsidRPr="005F1021">
        <w:rPr>
          <w:b/>
          <w:sz w:val="20"/>
          <w:szCs w:val="20"/>
        </w:rPr>
        <w:t>a) charakteristika stavebního pozemku, zastav</w:t>
      </w:r>
      <w:r w:rsidRPr="005F1021">
        <w:rPr>
          <w:rFonts w:ascii="Cambria" w:hAnsi="Cambria" w:cs="Cambria"/>
          <w:b/>
          <w:sz w:val="20"/>
          <w:szCs w:val="20"/>
        </w:rPr>
        <w:t>ě</w:t>
      </w:r>
      <w:r w:rsidRPr="005F1021">
        <w:rPr>
          <w:b/>
          <w:sz w:val="20"/>
          <w:szCs w:val="20"/>
        </w:rPr>
        <w:t>n</w:t>
      </w:r>
      <w:r w:rsidRPr="005F1021">
        <w:rPr>
          <w:rFonts w:cs="France"/>
          <w:b/>
          <w:sz w:val="20"/>
          <w:szCs w:val="20"/>
        </w:rPr>
        <w:t>é</w:t>
      </w:r>
      <w:r w:rsidRPr="005F1021">
        <w:rPr>
          <w:b/>
          <w:sz w:val="20"/>
          <w:szCs w:val="20"/>
        </w:rPr>
        <w:t xml:space="preserve"> nezastavěné</w:t>
      </w:r>
    </w:p>
    <w:p w:rsidR="001018D8" w:rsidRPr="00EA3848" w:rsidRDefault="001018D8" w:rsidP="001018D8">
      <w:pPr>
        <w:pStyle w:val="TEXT1"/>
        <w:ind w:left="0" w:firstLine="0"/>
        <w:rPr>
          <w:rFonts w:ascii="France" w:hAnsi="France" w:cs="Segoe UI"/>
          <w:sz w:val="20"/>
          <w:shd w:val="clear" w:color="auto" w:fill="FEFEFE"/>
        </w:rPr>
      </w:pPr>
      <w:r w:rsidRPr="00EA3848">
        <w:rPr>
          <w:rFonts w:ascii="France" w:hAnsi="France" w:cs="Segoe UI"/>
          <w:sz w:val="20"/>
          <w:shd w:val="clear" w:color="auto" w:fill="FEFEFE"/>
        </w:rPr>
        <w:t xml:space="preserve">Stavební práce </w:t>
      </w:r>
      <w:r w:rsidR="00FD0B7D" w:rsidRPr="00EA3848">
        <w:rPr>
          <w:rFonts w:ascii="France" w:hAnsi="France" w:cs="Segoe UI"/>
          <w:sz w:val="20"/>
          <w:shd w:val="clear" w:color="auto" w:fill="FEFEFE"/>
        </w:rPr>
        <w:t>spojené s</w:t>
      </w:r>
      <w:r w:rsidR="006D1F92" w:rsidRPr="00EA3848">
        <w:rPr>
          <w:rFonts w:ascii="France" w:hAnsi="France" w:cs="Segoe UI"/>
          <w:sz w:val="20"/>
          <w:shd w:val="clear" w:color="auto" w:fill="FEFEFE"/>
        </w:rPr>
        <w:t> opravou st</w:t>
      </w:r>
      <w:r w:rsidR="006D1F92" w:rsidRPr="00EA3848">
        <w:rPr>
          <w:rFonts w:ascii="France" w:hAnsi="France"/>
          <w:sz w:val="20"/>
          <w:shd w:val="clear" w:color="auto" w:fill="FEFEFE"/>
        </w:rPr>
        <w:t>řešní konstrukce</w:t>
      </w:r>
      <w:r w:rsidR="00FD0B7D" w:rsidRPr="00EA3848">
        <w:rPr>
          <w:rFonts w:ascii="France" w:hAnsi="France" w:cs="Segoe UI"/>
          <w:sz w:val="20"/>
          <w:shd w:val="clear" w:color="auto" w:fill="FEFEFE"/>
        </w:rPr>
        <w:t xml:space="preserve"> </w:t>
      </w:r>
      <w:r w:rsidRPr="00EA3848">
        <w:rPr>
          <w:rFonts w:ascii="France" w:hAnsi="France" w:cs="Segoe UI"/>
          <w:sz w:val="20"/>
          <w:shd w:val="clear" w:color="auto" w:fill="FEFEFE"/>
        </w:rPr>
        <w:t xml:space="preserve">jsou navrženy na </w:t>
      </w:r>
      <w:r w:rsidR="00DD3D67" w:rsidRPr="00EA3848">
        <w:rPr>
          <w:rFonts w:ascii="France" w:hAnsi="France" w:cs="Segoe UI"/>
          <w:sz w:val="20"/>
          <w:shd w:val="clear" w:color="auto" w:fill="FEFEFE"/>
        </w:rPr>
        <w:t xml:space="preserve">objektu </w:t>
      </w:r>
      <w:r w:rsidR="00DD3D67" w:rsidRPr="00EA3848">
        <w:rPr>
          <w:rFonts w:ascii="France" w:hAnsi="France" w:cs="Cambria"/>
          <w:sz w:val="20"/>
          <w:shd w:val="clear" w:color="auto" w:fill="FEFEFE"/>
        </w:rPr>
        <w:t>č</w:t>
      </w:r>
      <w:r w:rsidR="00DD3D67" w:rsidRPr="00EA3848">
        <w:rPr>
          <w:rFonts w:ascii="France" w:hAnsi="France" w:cs="Segoe UI"/>
          <w:sz w:val="20"/>
          <w:shd w:val="clear" w:color="auto" w:fill="FEFEFE"/>
        </w:rPr>
        <w:t xml:space="preserve">.p.551, situovaném na parcele </w:t>
      </w:r>
      <w:proofErr w:type="spellStart"/>
      <w:proofErr w:type="gramStart"/>
      <w:r w:rsidR="00DD3D67" w:rsidRPr="00EA3848">
        <w:rPr>
          <w:rFonts w:ascii="France" w:hAnsi="France" w:cs="Segoe UI"/>
          <w:sz w:val="20"/>
          <w:shd w:val="clear" w:color="auto" w:fill="FEFEFE"/>
        </w:rPr>
        <w:t>p.</w:t>
      </w:r>
      <w:r w:rsidR="00DD3D67" w:rsidRPr="00EA3848">
        <w:rPr>
          <w:rFonts w:ascii="France" w:hAnsi="France" w:cs="Cambria"/>
          <w:sz w:val="20"/>
          <w:shd w:val="clear" w:color="auto" w:fill="FEFEFE"/>
        </w:rPr>
        <w:t>č</w:t>
      </w:r>
      <w:proofErr w:type="spellEnd"/>
      <w:r w:rsidR="00DD3D67" w:rsidRPr="00EA3848">
        <w:rPr>
          <w:rFonts w:ascii="France" w:hAnsi="France" w:cs="Segoe UI"/>
          <w:sz w:val="20"/>
          <w:shd w:val="clear" w:color="auto" w:fill="FEFEFE"/>
        </w:rPr>
        <w:t>.</w:t>
      </w:r>
      <w:proofErr w:type="gramEnd"/>
      <w:r w:rsidR="00DD3D67" w:rsidRPr="00EA3848">
        <w:rPr>
          <w:rFonts w:ascii="France" w:hAnsi="France" w:cs="Segoe UI"/>
          <w:sz w:val="20"/>
          <w:shd w:val="clear" w:color="auto" w:fill="FEFEFE"/>
        </w:rPr>
        <w:t xml:space="preserve"> st. 1854</w:t>
      </w:r>
      <w:r w:rsidRPr="00EA3848">
        <w:rPr>
          <w:rFonts w:ascii="France" w:hAnsi="France" w:cs="France"/>
          <w:sz w:val="20"/>
          <w:shd w:val="clear" w:color="auto" w:fill="FEFEFE"/>
        </w:rPr>
        <w:t xml:space="preserve">, </w:t>
      </w:r>
      <w:r w:rsidR="00DD3D67" w:rsidRPr="00EA3848">
        <w:rPr>
          <w:rFonts w:ascii="France" w:hAnsi="France" w:cs="Segoe UI"/>
          <w:sz w:val="20"/>
          <w:shd w:val="clear" w:color="auto" w:fill="FEFEFE"/>
        </w:rPr>
        <w:t xml:space="preserve">v areálu </w:t>
      </w:r>
      <w:r w:rsidR="0068750B" w:rsidRPr="00EA3848">
        <w:rPr>
          <w:rFonts w:ascii="France" w:hAnsi="France" w:cs="Segoe UI"/>
          <w:sz w:val="20"/>
          <w:shd w:val="clear" w:color="auto" w:fill="FEFEFE"/>
        </w:rPr>
        <w:t>Sdruženého zdravotnického za</w:t>
      </w:r>
      <w:r w:rsidR="0068750B" w:rsidRPr="00EA3848">
        <w:rPr>
          <w:rFonts w:ascii="France" w:hAnsi="France" w:cs="Cambria"/>
          <w:sz w:val="20"/>
          <w:shd w:val="clear" w:color="auto" w:fill="FEFEFE"/>
        </w:rPr>
        <w:t>ř</w:t>
      </w:r>
      <w:r w:rsidR="0068750B" w:rsidRPr="00EA3848">
        <w:rPr>
          <w:rFonts w:ascii="France" w:hAnsi="France" w:cs="France"/>
          <w:sz w:val="20"/>
          <w:shd w:val="clear" w:color="auto" w:fill="FEFEFE"/>
        </w:rPr>
        <w:t>í</w:t>
      </w:r>
      <w:r w:rsidR="0068750B" w:rsidRPr="00EA3848">
        <w:rPr>
          <w:rFonts w:ascii="France" w:hAnsi="France" w:cs="Segoe UI"/>
          <w:sz w:val="20"/>
          <w:shd w:val="clear" w:color="auto" w:fill="FEFEFE"/>
        </w:rPr>
        <w:t>zen</w:t>
      </w:r>
      <w:r w:rsidR="0068750B" w:rsidRPr="00EA3848">
        <w:rPr>
          <w:rFonts w:ascii="France" w:hAnsi="France" w:cs="France"/>
          <w:sz w:val="20"/>
          <w:shd w:val="clear" w:color="auto" w:fill="FEFEFE"/>
        </w:rPr>
        <w:t>í</w:t>
      </w:r>
      <w:r w:rsidR="0068750B" w:rsidRPr="00EA3848">
        <w:rPr>
          <w:rFonts w:ascii="France" w:hAnsi="France" w:cs="Segoe UI"/>
          <w:sz w:val="20"/>
          <w:shd w:val="clear" w:color="auto" w:fill="FEFEFE"/>
        </w:rPr>
        <w:t xml:space="preserve"> Krnov</w:t>
      </w:r>
      <w:r w:rsidR="00DE6B66" w:rsidRPr="00EA3848">
        <w:rPr>
          <w:rFonts w:ascii="France" w:hAnsi="France" w:cs="Segoe UI"/>
          <w:sz w:val="20"/>
          <w:shd w:val="clear" w:color="auto" w:fill="FEFEFE"/>
        </w:rPr>
        <w:t>.</w:t>
      </w:r>
    </w:p>
    <w:p w:rsidR="00971AE8" w:rsidRDefault="001018D8" w:rsidP="001018D8">
      <w:pPr>
        <w:pStyle w:val="TEXT1"/>
        <w:ind w:left="0" w:firstLine="0"/>
        <w:rPr>
          <w:rFonts w:ascii="France" w:hAnsi="France" w:cs="Segoe UI"/>
          <w:sz w:val="20"/>
          <w:shd w:val="clear" w:color="auto" w:fill="FEFEFE"/>
        </w:rPr>
      </w:pPr>
      <w:r w:rsidRPr="009C7240">
        <w:rPr>
          <w:rFonts w:ascii="France" w:hAnsi="France" w:cs="Segoe UI"/>
          <w:sz w:val="20"/>
          <w:shd w:val="clear" w:color="auto" w:fill="FEFEFE"/>
        </w:rPr>
        <w:t xml:space="preserve">Pozemek </w:t>
      </w:r>
      <w:proofErr w:type="spellStart"/>
      <w:proofErr w:type="gramStart"/>
      <w:r w:rsidRPr="009C7240">
        <w:rPr>
          <w:rFonts w:ascii="France" w:hAnsi="France" w:cs="Segoe UI"/>
          <w:sz w:val="20"/>
          <w:shd w:val="clear" w:color="auto" w:fill="FEFEFE"/>
        </w:rPr>
        <w:t>p.</w:t>
      </w:r>
      <w:r w:rsidRPr="009C7240">
        <w:rPr>
          <w:rFonts w:ascii="Cambria" w:hAnsi="Cambria" w:cs="Cambria"/>
          <w:sz w:val="20"/>
          <w:shd w:val="clear" w:color="auto" w:fill="FEFEFE"/>
        </w:rPr>
        <w:t>č</w:t>
      </w:r>
      <w:proofErr w:type="spellEnd"/>
      <w:r w:rsidRPr="009C7240">
        <w:rPr>
          <w:rFonts w:ascii="France" w:hAnsi="France" w:cs="Segoe UI"/>
          <w:sz w:val="20"/>
          <w:shd w:val="clear" w:color="auto" w:fill="FEFEFE"/>
        </w:rPr>
        <w:t>.</w:t>
      </w:r>
      <w:proofErr w:type="gramEnd"/>
      <w:r w:rsidRPr="009C7240">
        <w:rPr>
          <w:rFonts w:ascii="France" w:hAnsi="France" w:cs="Segoe UI"/>
          <w:sz w:val="20"/>
          <w:shd w:val="clear" w:color="auto" w:fill="FEFEFE"/>
        </w:rPr>
        <w:t xml:space="preserve"> </w:t>
      </w:r>
      <w:r w:rsidR="00FD0B7D" w:rsidRPr="009C7240">
        <w:rPr>
          <w:rFonts w:ascii="France" w:hAnsi="France" w:cs="Segoe UI"/>
          <w:sz w:val="20"/>
          <w:shd w:val="clear" w:color="auto" w:fill="FEFEFE"/>
        </w:rPr>
        <w:t xml:space="preserve">1854 </w:t>
      </w:r>
      <w:r w:rsidRPr="009C7240">
        <w:rPr>
          <w:rFonts w:ascii="France" w:hAnsi="France" w:cs="Segoe UI"/>
          <w:sz w:val="20"/>
          <w:shd w:val="clear" w:color="auto" w:fill="FEFEFE"/>
        </w:rPr>
        <w:t xml:space="preserve"> -  je </w:t>
      </w:r>
      <w:r w:rsidR="00B81A18" w:rsidRPr="009C7240">
        <w:rPr>
          <w:rFonts w:ascii="France" w:hAnsi="France" w:cs="Segoe UI"/>
          <w:sz w:val="20"/>
          <w:shd w:val="clear" w:color="auto" w:fill="FEFEFE"/>
        </w:rPr>
        <w:t xml:space="preserve">rovinný, </w:t>
      </w:r>
      <w:r w:rsidR="00D06C07" w:rsidRPr="009C7240">
        <w:rPr>
          <w:rFonts w:ascii="France" w:hAnsi="France" w:cs="Segoe UI"/>
          <w:sz w:val="20"/>
          <w:shd w:val="clear" w:color="auto" w:fill="FEFEFE"/>
        </w:rPr>
        <w:t xml:space="preserve">v celé ploše </w:t>
      </w:r>
      <w:r w:rsidR="00B81A18" w:rsidRPr="009C7240">
        <w:rPr>
          <w:rFonts w:ascii="France" w:hAnsi="France" w:cs="Segoe UI"/>
          <w:sz w:val="20"/>
          <w:shd w:val="clear" w:color="auto" w:fill="FEFEFE"/>
        </w:rPr>
        <w:t>zastav</w:t>
      </w:r>
      <w:r w:rsidR="00B81A18" w:rsidRPr="009C7240">
        <w:rPr>
          <w:rFonts w:ascii="Cambria" w:hAnsi="Cambria" w:cs="Cambria"/>
          <w:sz w:val="20"/>
          <w:shd w:val="clear" w:color="auto" w:fill="FEFEFE"/>
        </w:rPr>
        <w:t>ě</w:t>
      </w:r>
      <w:r w:rsidR="00B81A18" w:rsidRPr="009C7240">
        <w:rPr>
          <w:rFonts w:ascii="France" w:hAnsi="France" w:cs="Segoe UI"/>
          <w:sz w:val="20"/>
          <w:shd w:val="clear" w:color="auto" w:fill="FEFEFE"/>
        </w:rPr>
        <w:t xml:space="preserve">n objektem </w:t>
      </w:r>
      <w:r w:rsidR="00B81A18" w:rsidRPr="009C7240">
        <w:rPr>
          <w:rFonts w:ascii="Cambria" w:hAnsi="Cambria" w:cs="Cambria"/>
          <w:sz w:val="20"/>
          <w:shd w:val="clear" w:color="auto" w:fill="FEFEFE"/>
        </w:rPr>
        <w:t>č</w:t>
      </w:r>
      <w:r w:rsidR="00B81A18" w:rsidRPr="009C7240">
        <w:rPr>
          <w:rFonts w:ascii="France" w:hAnsi="France" w:cs="Segoe UI"/>
          <w:sz w:val="20"/>
          <w:shd w:val="clear" w:color="auto" w:fill="FEFEFE"/>
        </w:rPr>
        <w:t>.p. 551</w:t>
      </w:r>
      <w:r w:rsidR="005A42DC" w:rsidRPr="009C7240">
        <w:rPr>
          <w:rFonts w:ascii="France" w:hAnsi="France" w:cs="Segoe UI"/>
          <w:sz w:val="20"/>
          <w:shd w:val="clear" w:color="auto" w:fill="FEFEFE"/>
        </w:rPr>
        <w:t xml:space="preserve">, </w:t>
      </w:r>
      <w:r w:rsidR="00F67F9E" w:rsidRPr="009C7240">
        <w:rPr>
          <w:rFonts w:ascii="France" w:hAnsi="France" w:cs="Segoe UI"/>
          <w:sz w:val="20"/>
          <w:shd w:val="clear" w:color="auto" w:fill="FEFEFE"/>
        </w:rPr>
        <w:t>situovaný v </w:t>
      </w:r>
      <w:r w:rsidR="004027B2" w:rsidRPr="009C7240">
        <w:rPr>
          <w:rFonts w:ascii="France" w:hAnsi="France" w:cs="Segoe UI"/>
          <w:sz w:val="20"/>
          <w:shd w:val="clear" w:color="auto" w:fill="FEFEFE"/>
        </w:rPr>
        <w:t>jihovýchod</w:t>
      </w:r>
      <w:r w:rsidR="00F67F9E" w:rsidRPr="009C7240">
        <w:rPr>
          <w:rFonts w:ascii="France" w:hAnsi="France" w:cs="Segoe UI"/>
          <w:sz w:val="20"/>
          <w:shd w:val="clear" w:color="auto" w:fill="FEFEFE"/>
        </w:rPr>
        <w:t xml:space="preserve">ní </w:t>
      </w:r>
      <w:r w:rsidR="00F67F9E" w:rsidRPr="009C7240">
        <w:rPr>
          <w:rFonts w:ascii="Cambria" w:hAnsi="Cambria" w:cs="Cambria"/>
          <w:sz w:val="20"/>
          <w:shd w:val="clear" w:color="auto" w:fill="FEFEFE"/>
        </w:rPr>
        <w:t>č</w:t>
      </w:r>
      <w:r w:rsidR="00F67F9E" w:rsidRPr="009C7240">
        <w:rPr>
          <w:rFonts w:ascii="France" w:hAnsi="France" w:cs="Segoe UI"/>
          <w:sz w:val="20"/>
          <w:shd w:val="clear" w:color="auto" w:fill="FEFEFE"/>
        </w:rPr>
        <w:t>ásti are</w:t>
      </w:r>
      <w:r w:rsidR="00F67F9E" w:rsidRPr="009C7240">
        <w:rPr>
          <w:rFonts w:ascii="France" w:hAnsi="France" w:cs="France"/>
          <w:sz w:val="20"/>
          <w:shd w:val="clear" w:color="auto" w:fill="FEFEFE"/>
        </w:rPr>
        <w:t>á</w:t>
      </w:r>
      <w:r w:rsidR="00F67F9E" w:rsidRPr="009C7240">
        <w:rPr>
          <w:rFonts w:ascii="France" w:hAnsi="France" w:cs="Segoe UI"/>
          <w:sz w:val="20"/>
          <w:shd w:val="clear" w:color="auto" w:fill="FEFEFE"/>
        </w:rPr>
        <w:t xml:space="preserve">lu </w:t>
      </w:r>
      <w:r w:rsidR="00CF38D1" w:rsidRPr="00EA3848">
        <w:rPr>
          <w:rFonts w:ascii="France" w:hAnsi="France" w:cs="Segoe UI"/>
          <w:sz w:val="20"/>
          <w:shd w:val="clear" w:color="auto" w:fill="FEFEFE"/>
        </w:rPr>
        <w:t>Sdruženého zdravotnického za</w:t>
      </w:r>
      <w:r w:rsidR="00CF38D1" w:rsidRPr="00EA3848">
        <w:rPr>
          <w:rFonts w:ascii="France" w:hAnsi="France" w:cs="Cambria"/>
          <w:sz w:val="20"/>
          <w:shd w:val="clear" w:color="auto" w:fill="FEFEFE"/>
        </w:rPr>
        <w:t>ř</w:t>
      </w:r>
      <w:r w:rsidR="00CF38D1" w:rsidRPr="00EA3848">
        <w:rPr>
          <w:rFonts w:ascii="France" w:hAnsi="France" w:cs="France"/>
          <w:sz w:val="20"/>
          <w:shd w:val="clear" w:color="auto" w:fill="FEFEFE"/>
        </w:rPr>
        <w:t>í</w:t>
      </w:r>
      <w:r w:rsidR="00CF38D1" w:rsidRPr="00EA3848">
        <w:rPr>
          <w:rFonts w:ascii="France" w:hAnsi="France" w:cs="Segoe UI"/>
          <w:sz w:val="20"/>
          <w:shd w:val="clear" w:color="auto" w:fill="FEFEFE"/>
        </w:rPr>
        <w:t>zen</w:t>
      </w:r>
      <w:r w:rsidR="00CF38D1" w:rsidRPr="00EA3848">
        <w:rPr>
          <w:rFonts w:ascii="France" w:hAnsi="France" w:cs="France"/>
          <w:sz w:val="20"/>
          <w:shd w:val="clear" w:color="auto" w:fill="FEFEFE"/>
        </w:rPr>
        <w:t>í</w:t>
      </w:r>
      <w:r w:rsidR="00CF38D1" w:rsidRPr="00EA3848">
        <w:rPr>
          <w:rFonts w:ascii="France" w:hAnsi="France" w:cs="Segoe UI"/>
          <w:sz w:val="20"/>
          <w:shd w:val="clear" w:color="auto" w:fill="FEFEFE"/>
        </w:rPr>
        <w:t xml:space="preserve"> Krnov</w:t>
      </w:r>
      <w:r w:rsidR="00F67F9E" w:rsidRPr="009C7240">
        <w:rPr>
          <w:rFonts w:ascii="France" w:hAnsi="France" w:cs="Segoe UI"/>
          <w:sz w:val="20"/>
          <w:shd w:val="clear" w:color="auto" w:fill="FEFEFE"/>
        </w:rPr>
        <w:t>. Okoln</w:t>
      </w:r>
      <w:r w:rsidR="00F67F9E" w:rsidRPr="009C7240">
        <w:rPr>
          <w:rFonts w:ascii="France" w:hAnsi="France" w:cs="France"/>
          <w:sz w:val="20"/>
          <w:shd w:val="clear" w:color="auto" w:fill="FEFEFE"/>
        </w:rPr>
        <w:t>í</w:t>
      </w:r>
      <w:r w:rsidR="00F67F9E" w:rsidRPr="009C7240">
        <w:rPr>
          <w:rFonts w:ascii="France" w:hAnsi="France" w:cs="Segoe UI"/>
          <w:sz w:val="20"/>
          <w:shd w:val="clear" w:color="auto" w:fill="FEFEFE"/>
        </w:rPr>
        <w:t xml:space="preserve"> navazuj</w:t>
      </w:r>
      <w:r w:rsidR="00F67F9E" w:rsidRPr="009C7240">
        <w:rPr>
          <w:rFonts w:ascii="France" w:hAnsi="France" w:cs="France"/>
          <w:sz w:val="20"/>
          <w:shd w:val="clear" w:color="auto" w:fill="FEFEFE"/>
        </w:rPr>
        <w:t>í</w:t>
      </w:r>
      <w:r w:rsidR="00F67F9E" w:rsidRPr="009C7240">
        <w:rPr>
          <w:rFonts w:ascii="France" w:hAnsi="France" w:cs="Segoe UI"/>
          <w:sz w:val="20"/>
          <w:shd w:val="clear" w:color="auto" w:fill="FEFEFE"/>
        </w:rPr>
        <w:t>cí pozemky zastav</w:t>
      </w:r>
      <w:r w:rsidR="00F67F9E" w:rsidRPr="009C7240">
        <w:rPr>
          <w:rFonts w:ascii="Cambria" w:hAnsi="Cambria" w:cs="Cambria"/>
          <w:sz w:val="20"/>
          <w:shd w:val="clear" w:color="auto" w:fill="FEFEFE"/>
        </w:rPr>
        <w:t>ě</w:t>
      </w:r>
      <w:r w:rsidR="00F67F9E" w:rsidRPr="009C7240">
        <w:rPr>
          <w:rFonts w:ascii="France" w:hAnsi="France" w:cs="Segoe UI"/>
          <w:sz w:val="20"/>
          <w:shd w:val="clear" w:color="auto" w:fill="FEFEFE"/>
        </w:rPr>
        <w:t xml:space="preserve">ny </w:t>
      </w:r>
      <w:r w:rsidR="00585F0E" w:rsidRPr="009C7240">
        <w:rPr>
          <w:rFonts w:ascii="France" w:hAnsi="France" w:cs="Segoe UI"/>
          <w:sz w:val="20"/>
          <w:shd w:val="clear" w:color="auto" w:fill="FEFEFE"/>
        </w:rPr>
        <w:t>z </w:t>
      </w:r>
      <w:r w:rsidR="00585F0E" w:rsidRPr="009C7240">
        <w:rPr>
          <w:rFonts w:ascii="Cambria" w:hAnsi="Cambria" w:cs="Cambria"/>
          <w:sz w:val="20"/>
          <w:shd w:val="clear" w:color="auto" w:fill="FEFEFE"/>
        </w:rPr>
        <w:t>č</w:t>
      </w:r>
      <w:r w:rsidR="00010507">
        <w:rPr>
          <w:rFonts w:ascii="France" w:hAnsi="France" w:cs="Segoe UI"/>
          <w:sz w:val="20"/>
          <w:shd w:val="clear" w:color="auto" w:fill="FEFEFE"/>
        </w:rPr>
        <w:t>á</w:t>
      </w:r>
      <w:r w:rsidR="00585F0E" w:rsidRPr="009C7240">
        <w:rPr>
          <w:rFonts w:ascii="France" w:hAnsi="France" w:cs="Segoe UI"/>
          <w:sz w:val="20"/>
          <w:shd w:val="clear" w:color="auto" w:fill="FEFEFE"/>
        </w:rPr>
        <w:t xml:space="preserve">sti </w:t>
      </w:r>
      <w:r w:rsidR="00010507">
        <w:rPr>
          <w:rFonts w:ascii="France" w:hAnsi="France" w:cs="Segoe UI"/>
          <w:sz w:val="20"/>
          <w:shd w:val="clear" w:color="auto" w:fill="FEFEFE"/>
        </w:rPr>
        <w:t>navazujícími nižšími</w:t>
      </w:r>
      <w:r w:rsidR="00585F0E" w:rsidRPr="009C7240">
        <w:rPr>
          <w:rFonts w:ascii="France" w:hAnsi="France" w:cs="Segoe UI"/>
          <w:sz w:val="20"/>
          <w:shd w:val="clear" w:color="auto" w:fill="FEFEFE"/>
        </w:rPr>
        <w:t xml:space="preserve"> </w:t>
      </w:r>
      <w:r w:rsidR="00010507">
        <w:rPr>
          <w:rFonts w:ascii="France" w:hAnsi="France" w:cs="Segoe UI"/>
          <w:sz w:val="20"/>
          <w:shd w:val="clear" w:color="auto" w:fill="FEFEFE"/>
        </w:rPr>
        <w:t>přístavbami, z</w:t>
      </w:r>
      <w:r w:rsidR="00F67F9E" w:rsidRPr="009C7240">
        <w:rPr>
          <w:rFonts w:ascii="France" w:hAnsi="France" w:cs="Segoe UI"/>
          <w:sz w:val="20"/>
          <w:shd w:val="clear" w:color="auto" w:fill="FEFEFE"/>
        </w:rPr>
        <w:t>pevn</w:t>
      </w:r>
      <w:r w:rsidR="00F67F9E" w:rsidRPr="009C7240">
        <w:rPr>
          <w:rFonts w:ascii="Cambria" w:hAnsi="Cambria" w:cs="Cambria"/>
          <w:sz w:val="20"/>
          <w:shd w:val="clear" w:color="auto" w:fill="FEFEFE"/>
        </w:rPr>
        <w:t>ě</w:t>
      </w:r>
      <w:r w:rsidR="00F67F9E" w:rsidRPr="009C7240">
        <w:rPr>
          <w:rFonts w:ascii="France" w:hAnsi="France" w:cs="Segoe UI"/>
          <w:sz w:val="20"/>
          <w:shd w:val="clear" w:color="auto" w:fill="FEFEFE"/>
        </w:rPr>
        <w:t>nými obslužnými komunikacemi zajiš</w:t>
      </w:r>
      <w:r w:rsidR="00F67F9E" w:rsidRPr="009C7240">
        <w:rPr>
          <w:rFonts w:ascii="Cambria" w:hAnsi="Cambria" w:cs="Cambria"/>
          <w:sz w:val="20"/>
          <w:shd w:val="clear" w:color="auto" w:fill="FEFEFE"/>
        </w:rPr>
        <w:t>ť</w:t>
      </w:r>
      <w:r w:rsidR="00F67F9E" w:rsidRPr="009C7240">
        <w:rPr>
          <w:rFonts w:ascii="France" w:hAnsi="France" w:cs="Segoe UI"/>
          <w:sz w:val="20"/>
          <w:shd w:val="clear" w:color="auto" w:fill="FEFEFE"/>
        </w:rPr>
        <w:t>uj</w:t>
      </w:r>
      <w:r w:rsidR="00F67F9E" w:rsidRPr="009C7240">
        <w:rPr>
          <w:rFonts w:ascii="France" w:hAnsi="France" w:cs="France"/>
          <w:sz w:val="20"/>
          <w:shd w:val="clear" w:color="auto" w:fill="FEFEFE"/>
        </w:rPr>
        <w:t>í</w:t>
      </w:r>
      <w:r w:rsidR="00F67F9E" w:rsidRPr="009C7240">
        <w:rPr>
          <w:rFonts w:ascii="France" w:hAnsi="France" w:cs="Segoe UI"/>
          <w:sz w:val="20"/>
          <w:shd w:val="clear" w:color="auto" w:fill="FEFEFE"/>
        </w:rPr>
        <w:t>c</w:t>
      </w:r>
      <w:r w:rsidR="00F67F9E" w:rsidRPr="009C7240">
        <w:rPr>
          <w:rFonts w:ascii="France" w:hAnsi="France" w:cs="France"/>
          <w:sz w:val="20"/>
          <w:shd w:val="clear" w:color="auto" w:fill="FEFEFE"/>
        </w:rPr>
        <w:t>í</w:t>
      </w:r>
      <w:r w:rsidR="00F67F9E" w:rsidRPr="009C7240">
        <w:rPr>
          <w:rFonts w:ascii="France" w:hAnsi="France" w:cs="Segoe UI"/>
          <w:sz w:val="20"/>
          <w:shd w:val="clear" w:color="auto" w:fill="FEFEFE"/>
        </w:rPr>
        <w:t xml:space="preserve"> p</w:t>
      </w:r>
      <w:r w:rsidR="00F67F9E" w:rsidRPr="009C7240">
        <w:rPr>
          <w:rFonts w:ascii="Cambria" w:hAnsi="Cambria" w:cs="Cambria"/>
          <w:sz w:val="20"/>
          <w:shd w:val="clear" w:color="auto" w:fill="FEFEFE"/>
        </w:rPr>
        <w:t>ř</w:t>
      </w:r>
      <w:r w:rsidR="00F67F9E" w:rsidRPr="009C7240">
        <w:rPr>
          <w:rFonts w:ascii="France" w:hAnsi="France" w:cs="France"/>
          <w:sz w:val="20"/>
          <w:shd w:val="clear" w:color="auto" w:fill="FEFEFE"/>
        </w:rPr>
        <w:t>í</w:t>
      </w:r>
      <w:r w:rsidR="00F67F9E" w:rsidRPr="009C7240">
        <w:rPr>
          <w:rFonts w:ascii="France" w:hAnsi="France" w:cs="Segoe UI"/>
          <w:sz w:val="20"/>
          <w:shd w:val="clear" w:color="auto" w:fill="FEFEFE"/>
        </w:rPr>
        <w:t xml:space="preserve">stup do objektu a travnatou plochou. </w:t>
      </w:r>
    </w:p>
    <w:p w:rsidR="00B81A18" w:rsidRPr="009C7240" w:rsidRDefault="00435E11" w:rsidP="001018D8">
      <w:pPr>
        <w:pStyle w:val="TEXT1"/>
        <w:ind w:left="0" w:firstLine="0"/>
        <w:rPr>
          <w:rFonts w:ascii="France" w:hAnsi="France" w:cs="Segoe UI"/>
          <w:sz w:val="20"/>
          <w:shd w:val="clear" w:color="auto" w:fill="FEFEFE"/>
        </w:rPr>
      </w:pPr>
      <w:r w:rsidRPr="009C7240">
        <w:rPr>
          <w:rFonts w:ascii="France" w:hAnsi="France" w:cs="Segoe UI"/>
          <w:sz w:val="20"/>
          <w:shd w:val="clear" w:color="auto" w:fill="FEFEFE"/>
        </w:rPr>
        <w:t xml:space="preserve">Pozemek </w:t>
      </w:r>
      <w:proofErr w:type="spellStart"/>
      <w:proofErr w:type="gramStart"/>
      <w:r w:rsidRPr="009C7240">
        <w:rPr>
          <w:rFonts w:ascii="France" w:hAnsi="France" w:cs="Segoe UI"/>
          <w:sz w:val="20"/>
          <w:shd w:val="clear" w:color="auto" w:fill="FEFEFE"/>
        </w:rPr>
        <w:t>p.</w:t>
      </w:r>
      <w:r w:rsidRPr="009C7240">
        <w:rPr>
          <w:rFonts w:ascii="Cambria" w:hAnsi="Cambria" w:cs="Cambria"/>
          <w:sz w:val="20"/>
          <w:shd w:val="clear" w:color="auto" w:fill="FEFEFE"/>
        </w:rPr>
        <w:t>č</w:t>
      </w:r>
      <w:proofErr w:type="spellEnd"/>
      <w:r w:rsidRPr="009C7240">
        <w:rPr>
          <w:rFonts w:ascii="France" w:hAnsi="France" w:cs="Segoe UI"/>
          <w:sz w:val="20"/>
          <w:shd w:val="clear" w:color="auto" w:fill="FEFEFE"/>
        </w:rPr>
        <w:t>.</w:t>
      </w:r>
      <w:proofErr w:type="gramEnd"/>
      <w:r w:rsidRPr="009C7240">
        <w:rPr>
          <w:rFonts w:ascii="France" w:hAnsi="France" w:cs="Segoe UI"/>
          <w:sz w:val="20"/>
          <w:shd w:val="clear" w:color="auto" w:fill="FEFEFE"/>
        </w:rPr>
        <w:t xml:space="preserve"> 1854 je situován v uzav</w:t>
      </w:r>
      <w:r w:rsidRPr="009C7240">
        <w:rPr>
          <w:rFonts w:ascii="Cambria" w:hAnsi="Cambria" w:cs="Cambria"/>
          <w:sz w:val="20"/>
          <w:shd w:val="clear" w:color="auto" w:fill="FEFEFE"/>
        </w:rPr>
        <w:t>ř</w:t>
      </w:r>
      <w:r w:rsidRPr="009C7240">
        <w:rPr>
          <w:rFonts w:ascii="France" w:hAnsi="France" w:cs="Segoe UI"/>
          <w:sz w:val="20"/>
          <w:shd w:val="clear" w:color="auto" w:fill="FEFEFE"/>
        </w:rPr>
        <w:t>en</w:t>
      </w:r>
      <w:r w:rsidRPr="009C7240">
        <w:rPr>
          <w:rFonts w:ascii="France" w:hAnsi="France" w:cs="France"/>
          <w:sz w:val="20"/>
          <w:shd w:val="clear" w:color="auto" w:fill="FEFEFE"/>
        </w:rPr>
        <w:t>é</w:t>
      </w:r>
      <w:r w:rsidRPr="009C7240">
        <w:rPr>
          <w:rFonts w:ascii="France" w:hAnsi="France" w:cs="Segoe UI"/>
          <w:sz w:val="20"/>
          <w:shd w:val="clear" w:color="auto" w:fill="FEFEFE"/>
        </w:rPr>
        <w:t>m oploceném areálu Sdruženého zdravotnického za</w:t>
      </w:r>
      <w:r w:rsidRPr="009C7240">
        <w:rPr>
          <w:rFonts w:ascii="Cambria" w:hAnsi="Cambria" w:cs="Cambria"/>
          <w:sz w:val="20"/>
          <w:shd w:val="clear" w:color="auto" w:fill="FEFEFE"/>
        </w:rPr>
        <w:t>ř</w:t>
      </w:r>
      <w:r w:rsidRPr="009C7240">
        <w:rPr>
          <w:rFonts w:ascii="France" w:hAnsi="France" w:cs="France"/>
          <w:sz w:val="20"/>
          <w:shd w:val="clear" w:color="auto" w:fill="FEFEFE"/>
        </w:rPr>
        <w:t>í</w:t>
      </w:r>
      <w:r w:rsidRPr="009C7240">
        <w:rPr>
          <w:rFonts w:ascii="France" w:hAnsi="France" w:cs="Segoe UI"/>
          <w:sz w:val="20"/>
          <w:shd w:val="clear" w:color="auto" w:fill="FEFEFE"/>
        </w:rPr>
        <w:t>zen</w:t>
      </w:r>
      <w:r w:rsidRPr="009C7240">
        <w:rPr>
          <w:rFonts w:ascii="France" w:hAnsi="France" w:cs="France"/>
          <w:sz w:val="20"/>
          <w:shd w:val="clear" w:color="auto" w:fill="FEFEFE"/>
        </w:rPr>
        <w:t>í</w:t>
      </w:r>
      <w:r w:rsidRPr="009C7240">
        <w:rPr>
          <w:rFonts w:ascii="France" w:hAnsi="France" w:cs="Segoe UI"/>
          <w:sz w:val="20"/>
          <w:shd w:val="clear" w:color="auto" w:fill="FEFEFE"/>
        </w:rPr>
        <w:t xml:space="preserve"> Krnov, p</w:t>
      </w:r>
      <w:r w:rsidRPr="009C7240">
        <w:rPr>
          <w:rFonts w:ascii="Cambria" w:hAnsi="Cambria" w:cs="Cambria"/>
          <w:sz w:val="20"/>
          <w:shd w:val="clear" w:color="auto" w:fill="FEFEFE"/>
        </w:rPr>
        <w:t>ř</w:t>
      </w:r>
      <w:r w:rsidRPr="009C7240">
        <w:rPr>
          <w:rFonts w:ascii="France" w:hAnsi="France" w:cs="France"/>
          <w:sz w:val="20"/>
          <w:shd w:val="clear" w:color="auto" w:fill="FEFEFE"/>
        </w:rPr>
        <w:t>í</w:t>
      </w:r>
      <w:r w:rsidRPr="009C7240">
        <w:rPr>
          <w:rFonts w:ascii="France" w:hAnsi="France" w:cs="Segoe UI"/>
          <w:sz w:val="20"/>
          <w:shd w:val="clear" w:color="auto" w:fill="FEFEFE"/>
        </w:rPr>
        <w:t>stupn</w:t>
      </w:r>
      <w:r w:rsidR="00971AE8">
        <w:rPr>
          <w:rFonts w:ascii="France" w:hAnsi="France" w:cs="France"/>
          <w:sz w:val="20"/>
          <w:shd w:val="clear" w:color="auto" w:fill="FEFEFE"/>
        </w:rPr>
        <w:t>ý</w:t>
      </w:r>
      <w:r w:rsidRPr="009C7240">
        <w:rPr>
          <w:rFonts w:ascii="France" w:hAnsi="France" w:cs="Segoe UI"/>
          <w:sz w:val="20"/>
          <w:shd w:val="clear" w:color="auto" w:fill="FEFEFE"/>
        </w:rPr>
        <w:t xml:space="preserve"> p</w:t>
      </w:r>
      <w:r w:rsidRPr="009C7240">
        <w:rPr>
          <w:rFonts w:ascii="Cambria" w:hAnsi="Cambria" w:cs="Cambria"/>
          <w:sz w:val="20"/>
          <w:shd w:val="clear" w:color="auto" w:fill="FEFEFE"/>
        </w:rPr>
        <w:t>ř</w:t>
      </w:r>
      <w:r w:rsidRPr="009C7240">
        <w:rPr>
          <w:rFonts w:ascii="France" w:hAnsi="France" w:cs="Segoe UI"/>
          <w:sz w:val="20"/>
          <w:shd w:val="clear" w:color="auto" w:fill="FEFEFE"/>
        </w:rPr>
        <w:t>es hlavn</w:t>
      </w:r>
      <w:r w:rsidRPr="009C7240">
        <w:rPr>
          <w:rFonts w:ascii="France" w:hAnsi="France" w:cs="France"/>
          <w:sz w:val="20"/>
          <w:shd w:val="clear" w:color="auto" w:fill="FEFEFE"/>
        </w:rPr>
        <w:t>í</w:t>
      </w:r>
      <w:r w:rsidRPr="009C7240">
        <w:rPr>
          <w:rFonts w:ascii="France" w:hAnsi="France" w:cs="Segoe UI"/>
          <w:sz w:val="20"/>
          <w:shd w:val="clear" w:color="auto" w:fill="FEFEFE"/>
        </w:rPr>
        <w:t xml:space="preserve"> </w:t>
      </w:r>
      <w:r w:rsidR="00971AE8">
        <w:rPr>
          <w:rFonts w:ascii="France" w:hAnsi="France" w:cs="Segoe UI"/>
          <w:sz w:val="20"/>
          <w:shd w:val="clear" w:color="auto" w:fill="FEFEFE"/>
        </w:rPr>
        <w:t xml:space="preserve">vstupní </w:t>
      </w:r>
      <w:r w:rsidRPr="009C7240">
        <w:rPr>
          <w:rFonts w:ascii="France" w:hAnsi="France" w:cs="Segoe UI"/>
          <w:sz w:val="20"/>
          <w:shd w:val="clear" w:color="auto" w:fill="FEFEFE"/>
        </w:rPr>
        <w:t>br</w:t>
      </w:r>
      <w:r w:rsidRPr="009C7240">
        <w:rPr>
          <w:rFonts w:ascii="France" w:hAnsi="France" w:cs="France"/>
          <w:sz w:val="20"/>
          <w:shd w:val="clear" w:color="auto" w:fill="FEFEFE"/>
        </w:rPr>
        <w:t>á</w:t>
      </w:r>
      <w:r w:rsidRPr="009C7240">
        <w:rPr>
          <w:rFonts w:ascii="France" w:hAnsi="France" w:cs="Segoe UI"/>
          <w:sz w:val="20"/>
          <w:shd w:val="clear" w:color="auto" w:fill="FEFEFE"/>
        </w:rPr>
        <w:t xml:space="preserve">nu. Samotný </w:t>
      </w:r>
      <w:r w:rsidR="005F1249">
        <w:rPr>
          <w:rFonts w:ascii="France" w:hAnsi="France" w:cs="Segoe UI"/>
          <w:sz w:val="20"/>
          <w:shd w:val="clear" w:color="auto" w:fill="FEFEFE"/>
        </w:rPr>
        <w:t>p</w:t>
      </w:r>
      <w:r w:rsidR="00766DAF" w:rsidRPr="009C7240">
        <w:rPr>
          <w:rFonts w:ascii="Cambria" w:hAnsi="Cambria" w:cs="Cambria"/>
          <w:sz w:val="20"/>
          <w:shd w:val="clear" w:color="auto" w:fill="FEFEFE"/>
        </w:rPr>
        <w:t>ř</w:t>
      </w:r>
      <w:r w:rsidR="00766DAF" w:rsidRPr="009C7240">
        <w:rPr>
          <w:rFonts w:ascii="France" w:hAnsi="France" w:cs="France"/>
          <w:sz w:val="20"/>
          <w:shd w:val="clear" w:color="auto" w:fill="FEFEFE"/>
        </w:rPr>
        <w:t>í</w:t>
      </w:r>
      <w:r w:rsidR="00766DAF" w:rsidRPr="009C7240">
        <w:rPr>
          <w:rFonts w:ascii="France" w:hAnsi="France" w:cs="Segoe UI"/>
          <w:sz w:val="20"/>
          <w:shd w:val="clear" w:color="auto" w:fill="FEFEFE"/>
        </w:rPr>
        <w:t xml:space="preserve">stup k pozemku </w:t>
      </w:r>
      <w:r w:rsidR="005F1249">
        <w:rPr>
          <w:rFonts w:ascii="France" w:hAnsi="France" w:cs="Segoe UI"/>
          <w:sz w:val="20"/>
          <w:shd w:val="clear" w:color="auto" w:fill="FEFEFE"/>
        </w:rPr>
        <w:t xml:space="preserve">v areálu </w:t>
      </w:r>
      <w:r w:rsidR="003C05EB" w:rsidRPr="009C7240">
        <w:rPr>
          <w:rFonts w:ascii="France" w:hAnsi="France" w:cs="Segoe UI"/>
          <w:sz w:val="20"/>
          <w:shd w:val="clear" w:color="auto" w:fill="FEFEFE"/>
        </w:rPr>
        <w:t>Sdruženého zdravotnického za</w:t>
      </w:r>
      <w:r w:rsidR="003C05EB" w:rsidRPr="009C7240">
        <w:rPr>
          <w:rFonts w:ascii="Cambria" w:hAnsi="Cambria" w:cs="Cambria"/>
          <w:sz w:val="20"/>
          <w:shd w:val="clear" w:color="auto" w:fill="FEFEFE"/>
        </w:rPr>
        <w:t>ř</w:t>
      </w:r>
      <w:r w:rsidR="003C05EB" w:rsidRPr="009C7240">
        <w:rPr>
          <w:rFonts w:ascii="France" w:hAnsi="France" w:cs="France"/>
          <w:sz w:val="20"/>
          <w:shd w:val="clear" w:color="auto" w:fill="FEFEFE"/>
        </w:rPr>
        <w:t>í</w:t>
      </w:r>
      <w:r w:rsidR="003C05EB" w:rsidRPr="009C7240">
        <w:rPr>
          <w:rFonts w:ascii="France" w:hAnsi="France" w:cs="Segoe UI"/>
          <w:sz w:val="20"/>
          <w:shd w:val="clear" w:color="auto" w:fill="FEFEFE"/>
        </w:rPr>
        <w:t>zen</w:t>
      </w:r>
      <w:r w:rsidR="003C05EB" w:rsidRPr="009C7240">
        <w:rPr>
          <w:rFonts w:ascii="France" w:hAnsi="France" w:cs="France"/>
          <w:sz w:val="20"/>
          <w:shd w:val="clear" w:color="auto" w:fill="FEFEFE"/>
        </w:rPr>
        <w:t>í</w:t>
      </w:r>
      <w:r w:rsidR="005F1249">
        <w:rPr>
          <w:rFonts w:ascii="France" w:hAnsi="France" w:cs="Segoe UI"/>
          <w:sz w:val="20"/>
          <w:shd w:val="clear" w:color="auto" w:fill="FEFEFE"/>
        </w:rPr>
        <w:t xml:space="preserve"> Krnov </w:t>
      </w:r>
      <w:r w:rsidR="00766DAF" w:rsidRPr="009C7240">
        <w:rPr>
          <w:rFonts w:ascii="France" w:hAnsi="France" w:cs="Segoe UI"/>
          <w:sz w:val="20"/>
          <w:shd w:val="clear" w:color="auto" w:fill="FEFEFE"/>
        </w:rPr>
        <w:t>je zajišt</w:t>
      </w:r>
      <w:r w:rsidR="00766DAF" w:rsidRPr="009C7240">
        <w:rPr>
          <w:rFonts w:ascii="Cambria" w:hAnsi="Cambria" w:cs="Cambria"/>
          <w:sz w:val="20"/>
          <w:shd w:val="clear" w:color="auto" w:fill="FEFEFE"/>
        </w:rPr>
        <w:t>ě</w:t>
      </w:r>
      <w:r w:rsidR="00766DAF" w:rsidRPr="009C7240">
        <w:rPr>
          <w:rFonts w:ascii="France" w:hAnsi="France" w:cs="Segoe UI"/>
          <w:sz w:val="20"/>
          <w:shd w:val="clear" w:color="auto" w:fill="FEFEFE"/>
        </w:rPr>
        <w:t>n ze všech stran pomocí vnit</w:t>
      </w:r>
      <w:r w:rsidR="00766DAF" w:rsidRPr="009C7240">
        <w:rPr>
          <w:rFonts w:ascii="Cambria" w:hAnsi="Cambria" w:cs="Cambria"/>
          <w:sz w:val="20"/>
          <w:shd w:val="clear" w:color="auto" w:fill="FEFEFE"/>
        </w:rPr>
        <w:t>ř</w:t>
      </w:r>
      <w:r w:rsidR="00766DAF" w:rsidRPr="009C7240">
        <w:rPr>
          <w:rFonts w:ascii="France" w:hAnsi="France" w:cs="Segoe UI"/>
          <w:sz w:val="20"/>
          <w:shd w:val="clear" w:color="auto" w:fill="FEFEFE"/>
        </w:rPr>
        <w:t>n</w:t>
      </w:r>
      <w:r w:rsidR="00766DAF" w:rsidRPr="009C7240">
        <w:rPr>
          <w:rFonts w:ascii="France" w:hAnsi="France" w:cs="France"/>
          <w:sz w:val="20"/>
          <w:shd w:val="clear" w:color="auto" w:fill="FEFEFE"/>
        </w:rPr>
        <w:t>í</w:t>
      </w:r>
      <w:r w:rsidR="00766DAF" w:rsidRPr="009C7240">
        <w:rPr>
          <w:rFonts w:ascii="France" w:hAnsi="France" w:cs="Segoe UI"/>
          <w:sz w:val="20"/>
          <w:shd w:val="clear" w:color="auto" w:fill="FEFEFE"/>
        </w:rPr>
        <w:t>ch zpevn</w:t>
      </w:r>
      <w:r w:rsidR="00766DAF" w:rsidRPr="009C7240">
        <w:rPr>
          <w:rFonts w:ascii="Cambria" w:hAnsi="Cambria" w:cs="Cambria"/>
          <w:sz w:val="20"/>
          <w:shd w:val="clear" w:color="auto" w:fill="FEFEFE"/>
        </w:rPr>
        <w:t>ě</w:t>
      </w:r>
      <w:r w:rsidR="00766DAF" w:rsidRPr="009C7240">
        <w:rPr>
          <w:rFonts w:ascii="France" w:hAnsi="France" w:cs="Segoe UI"/>
          <w:sz w:val="20"/>
          <w:shd w:val="clear" w:color="auto" w:fill="FEFEFE"/>
        </w:rPr>
        <w:t>n</w:t>
      </w:r>
      <w:r w:rsidR="00766DAF" w:rsidRPr="009C7240">
        <w:rPr>
          <w:rFonts w:ascii="France" w:hAnsi="France" w:cs="France"/>
          <w:sz w:val="20"/>
          <w:shd w:val="clear" w:color="auto" w:fill="FEFEFE"/>
        </w:rPr>
        <w:t>ý</w:t>
      </w:r>
      <w:r w:rsidR="00766DAF" w:rsidRPr="009C7240">
        <w:rPr>
          <w:rFonts w:ascii="France" w:hAnsi="France" w:cs="Segoe UI"/>
          <w:sz w:val="20"/>
          <w:shd w:val="clear" w:color="auto" w:fill="FEFEFE"/>
        </w:rPr>
        <w:t>ch komunikac</w:t>
      </w:r>
      <w:r w:rsidR="00766DAF" w:rsidRPr="009C7240">
        <w:rPr>
          <w:rFonts w:ascii="France" w:hAnsi="France" w:cs="France"/>
          <w:sz w:val="20"/>
          <w:shd w:val="clear" w:color="auto" w:fill="FEFEFE"/>
        </w:rPr>
        <w:t>í</w:t>
      </w:r>
      <w:r w:rsidR="00766DAF" w:rsidRPr="009C7240">
        <w:rPr>
          <w:rFonts w:ascii="France" w:hAnsi="France" w:cs="Segoe UI"/>
          <w:sz w:val="20"/>
          <w:shd w:val="clear" w:color="auto" w:fill="FEFEFE"/>
        </w:rPr>
        <w:t>ch.</w:t>
      </w:r>
    </w:p>
    <w:p w:rsidR="001018D8" w:rsidRPr="009C7240" w:rsidRDefault="00766DAF" w:rsidP="001018D8">
      <w:pPr>
        <w:pStyle w:val="TEXT1"/>
        <w:ind w:left="0" w:firstLine="0"/>
        <w:rPr>
          <w:rFonts w:ascii="France" w:hAnsi="France" w:cs="Segoe UI"/>
          <w:sz w:val="20"/>
          <w:shd w:val="clear" w:color="auto" w:fill="FEFEFE"/>
        </w:rPr>
      </w:pPr>
      <w:r w:rsidRPr="009C7240">
        <w:rPr>
          <w:rFonts w:ascii="France" w:hAnsi="France" w:cs="Segoe UI"/>
          <w:sz w:val="20"/>
          <w:shd w:val="clear" w:color="auto" w:fill="FEFEFE"/>
        </w:rPr>
        <w:t xml:space="preserve">Majitelem pozemku </w:t>
      </w:r>
      <w:proofErr w:type="spellStart"/>
      <w:proofErr w:type="gramStart"/>
      <w:r w:rsidRPr="009C7240">
        <w:rPr>
          <w:rFonts w:ascii="France" w:hAnsi="France" w:cs="Segoe UI"/>
          <w:sz w:val="20"/>
          <w:shd w:val="clear" w:color="auto" w:fill="FEFEFE"/>
        </w:rPr>
        <w:t>p.</w:t>
      </w:r>
      <w:r w:rsidRPr="009C7240">
        <w:rPr>
          <w:rFonts w:ascii="Cambria" w:hAnsi="Cambria" w:cs="Cambria"/>
          <w:sz w:val="20"/>
          <w:shd w:val="clear" w:color="auto" w:fill="FEFEFE"/>
        </w:rPr>
        <w:t>č</w:t>
      </w:r>
      <w:proofErr w:type="spellEnd"/>
      <w:r w:rsidRPr="009C7240">
        <w:rPr>
          <w:rFonts w:ascii="France" w:hAnsi="France" w:cs="Segoe UI"/>
          <w:sz w:val="20"/>
          <w:shd w:val="clear" w:color="auto" w:fill="FEFEFE"/>
        </w:rPr>
        <w:t>.</w:t>
      </w:r>
      <w:proofErr w:type="gramEnd"/>
      <w:r w:rsidRPr="009C7240">
        <w:rPr>
          <w:rFonts w:ascii="France" w:hAnsi="France" w:cs="Segoe UI"/>
          <w:sz w:val="20"/>
          <w:shd w:val="clear" w:color="auto" w:fill="FEFEFE"/>
        </w:rPr>
        <w:t xml:space="preserve"> st. 1854</w:t>
      </w:r>
      <w:r w:rsidR="00ED05F9" w:rsidRPr="009C7240">
        <w:rPr>
          <w:rFonts w:ascii="France" w:hAnsi="France" w:cs="Segoe UI"/>
          <w:sz w:val="20"/>
          <w:shd w:val="clear" w:color="auto" w:fill="FEFEFE"/>
        </w:rPr>
        <w:t xml:space="preserve"> a objektu </w:t>
      </w:r>
      <w:r w:rsidR="00ED05F9" w:rsidRPr="009C7240">
        <w:rPr>
          <w:rFonts w:ascii="Cambria" w:hAnsi="Cambria" w:cs="Cambria"/>
          <w:sz w:val="20"/>
          <w:shd w:val="clear" w:color="auto" w:fill="FEFEFE"/>
        </w:rPr>
        <w:t>č</w:t>
      </w:r>
      <w:r w:rsidR="00ED05F9" w:rsidRPr="009C7240">
        <w:rPr>
          <w:rFonts w:ascii="France" w:hAnsi="France" w:cs="Segoe UI"/>
          <w:sz w:val="20"/>
          <w:shd w:val="clear" w:color="auto" w:fill="FEFEFE"/>
        </w:rPr>
        <w:t>.p. 551 je M</w:t>
      </w:r>
      <w:r w:rsidR="00ED05F9" w:rsidRPr="009C7240">
        <w:rPr>
          <w:rFonts w:ascii="Cambria" w:hAnsi="Cambria" w:cs="Cambria"/>
          <w:sz w:val="20"/>
          <w:shd w:val="clear" w:color="auto" w:fill="FEFEFE"/>
        </w:rPr>
        <w:t>ě</w:t>
      </w:r>
      <w:r w:rsidR="00ED05F9" w:rsidRPr="009C7240">
        <w:rPr>
          <w:rFonts w:ascii="France" w:hAnsi="France" w:cs="Segoe UI"/>
          <w:sz w:val="20"/>
          <w:shd w:val="clear" w:color="auto" w:fill="FEFEFE"/>
        </w:rPr>
        <w:t>sto Krnov, Hlavní nám</w:t>
      </w:r>
      <w:r w:rsidR="00ED05F9" w:rsidRPr="009C7240">
        <w:rPr>
          <w:rFonts w:ascii="Cambria" w:hAnsi="Cambria" w:cs="Cambria"/>
          <w:sz w:val="20"/>
          <w:shd w:val="clear" w:color="auto" w:fill="FEFEFE"/>
        </w:rPr>
        <w:t>ě</w:t>
      </w:r>
      <w:r w:rsidR="00ED05F9" w:rsidRPr="009C7240">
        <w:rPr>
          <w:rFonts w:ascii="France" w:hAnsi="France" w:cs="Segoe UI"/>
          <w:sz w:val="20"/>
          <w:shd w:val="clear" w:color="auto" w:fill="FEFEFE"/>
        </w:rPr>
        <w:t>st</w:t>
      </w:r>
      <w:r w:rsidR="00ED05F9" w:rsidRPr="009C7240">
        <w:rPr>
          <w:rFonts w:ascii="France" w:hAnsi="France" w:cs="France"/>
          <w:sz w:val="20"/>
          <w:shd w:val="clear" w:color="auto" w:fill="FEFEFE"/>
        </w:rPr>
        <w:t>í</w:t>
      </w:r>
      <w:r w:rsidR="00ED05F9" w:rsidRPr="009C7240">
        <w:rPr>
          <w:rFonts w:ascii="France" w:hAnsi="France" w:cs="Segoe UI"/>
          <w:sz w:val="20"/>
          <w:shd w:val="clear" w:color="auto" w:fill="FEFEFE"/>
        </w:rPr>
        <w:t xml:space="preserve"> 96/1, Pod Bezru</w:t>
      </w:r>
      <w:r w:rsidR="00ED05F9" w:rsidRPr="009C7240">
        <w:rPr>
          <w:rFonts w:ascii="Cambria" w:hAnsi="Cambria" w:cs="Cambria"/>
          <w:sz w:val="20"/>
          <w:shd w:val="clear" w:color="auto" w:fill="FEFEFE"/>
        </w:rPr>
        <w:t>č</w:t>
      </w:r>
      <w:r w:rsidR="00ED05F9" w:rsidRPr="009C7240">
        <w:rPr>
          <w:rFonts w:ascii="France" w:hAnsi="France" w:cs="Segoe UI"/>
          <w:sz w:val="20"/>
          <w:shd w:val="clear" w:color="auto" w:fill="FEFEFE"/>
        </w:rPr>
        <w:t>ov</w:t>
      </w:r>
      <w:r w:rsidR="00ED05F9" w:rsidRPr="009C7240">
        <w:rPr>
          <w:rFonts w:ascii="France" w:hAnsi="France" w:cs="France"/>
          <w:sz w:val="20"/>
          <w:shd w:val="clear" w:color="auto" w:fill="FEFEFE"/>
        </w:rPr>
        <w:t>ý</w:t>
      </w:r>
      <w:r w:rsidR="00ED05F9" w:rsidRPr="009C7240">
        <w:rPr>
          <w:rFonts w:ascii="France" w:hAnsi="France" w:cs="Segoe UI"/>
          <w:sz w:val="20"/>
          <w:shd w:val="clear" w:color="auto" w:fill="FEFEFE"/>
        </w:rPr>
        <w:t xml:space="preserve">m vrchem, </w:t>
      </w:r>
      <w:r w:rsidR="00ED05F9" w:rsidRPr="009C7240">
        <w:rPr>
          <w:rFonts w:ascii="France" w:hAnsi="France" w:cs="France"/>
          <w:sz w:val="20"/>
          <w:shd w:val="clear" w:color="auto" w:fill="FEFEFE"/>
        </w:rPr>
        <w:t>79401 Krnov</w:t>
      </w:r>
      <w:r w:rsidR="007125FB">
        <w:rPr>
          <w:rFonts w:ascii="France" w:hAnsi="France" w:cs="France"/>
          <w:sz w:val="20"/>
          <w:shd w:val="clear" w:color="auto" w:fill="FEFEFE"/>
        </w:rPr>
        <w:t>.</w:t>
      </w:r>
    </w:p>
    <w:p w:rsidR="001018D8" w:rsidRPr="005F1021" w:rsidRDefault="001018D8" w:rsidP="001018D8">
      <w:pPr>
        <w:tabs>
          <w:tab w:val="left" w:pos="567"/>
        </w:tabs>
        <w:spacing w:before="120"/>
        <w:ind w:right="105"/>
        <w:jc w:val="both"/>
        <w:rPr>
          <w:rFonts w:ascii="France CE" w:hAnsi="France CE"/>
          <w:b/>
          <w:sz w:val="20"/>
          <w:szCs w:val="20"/>
        </w:rPr>
      </w:pPr>
      <w:r w:rsidRPr="005F1021">
        <w:rPr>
          <w:rFonts w:ascii="France CE" w:hAnsi="France CE"/>
          <w:b/>
          <w:sz w:val="20"/>
          <w:szCs w:val="20"/>
        </w:rPr>
        <w:t xml:space="preserve">b) </w:t>
      </w:r>
      <w:r w:rsidRPr="005F1021">
        <w:rPr>
          <w:b/>
          <w:sz w:val="20"/>
          <w:szCs w:val="20"/>
        </w:rPr>
        <w:t>Údaje o souladu s územním rozhodnutím nebo regula</w:t>
      </w:r>
      <w:r w:rsidRPr="005F1021">
        <w:rPr>
          <w:rFonts w:ascii="Cambria" w:hAnsi="Cambria" w:cs="Cambria"/>
          <w:b/>
          <w:sz w:val="20"/>
          <w:szCs w:val="20"/>
        </w:rPr>
        <w:t>č</w:t>
      </w:r>
      <w:r w:rsidRPr="005F1021">
        <w:rPr>
          <w:b/>
          <w:sz w:val="20"/>
          <w:szCs w:val="20"/>
        </w:rPr>
        <w:t>n</w:t>
      </w:r>
      <w:r w:rsidRPr="005F1021">
        <w:rPr>
          <w:rFonts w:cs="France"/>
          <w:b/>
          <w:sz w:val="20"/>
          <w:szCs w:val="20"/>
        </w:rPr>
        <w:t>í</w:t>
      </w:r>
      <w:r w:rsidRPr="005F1021">
        <w:rPr>
          <w:b/>
          <w:sz w:val="20"/>
          <w:szCs w:val="20"/>
        </w:rPr>
        <w:t>m pl</w:t>
      </w:r>
      <w:r w:rsidRPr="005F1021">
        <w:rPr>
          <w:rFonts w:cs="France"/>
          <w:b/>
          <w:sz w:val="20"/>
          <w:szCs w:val="20"/>
        </w:rPr>
        <w:t>á</w:t>
      </w:r>
      <w:r w:rsidRPr="005F1021">
        <w:rPr>
          <w:b/>
          <w:sz w:val="20"/>
          <w:szCs w:val="20"/>
        </w:rPr>
        <w:t>nem</w:t>
      </w:r>
    </w:p>
    <w:p w:rsidR="001018D8" w:rsidRPr="00760C51" w:rsidRDefault="001018D8" w:rsidP="00760C51">
      <w:pPr>
        <w:tabs>
          <w:tab w:val="left" w:pos="567"/>
        </w:tabs>
        <w:spacing w:before="120"/>
        <w:ind w:right="105"/>
        <w:jc w:val="both"/>
        <w:rPr>
          <w:color w:val="000000" w:themeColor="text1"/>
          <w:sz w:val="20"/>
          <w:szCs w:val="20"/>
        </w:rPr>
      </w:pPr>
      <w:r w:rsidRPr="001E0AE1">
        <w:rPr>
          <w:color w:val="000000" w:themeColor="text1"/>
          <w:sz w:val="20"/>
          <w:szCs w:val="20"/>
        </w:rPr>
        <w:t>Navržené stavební úpravy jsou v souladu s územním plánem m</w:t>
      </w:r>
      <w:r w:rsidRPr="001E0AE1">
        <w:rPr>
          <w:rFonts w:ascii="Cambria" w:hAnsi="Cambria" w:cs="Cambria"/>
          <w:color w:val="000000" w:themeColor="text1"/>
          <w:sz w:val="20"/>
          <w:szCs w:val="20"/>
        </w:rPr>
        <w:t>ě</w:t>
      </w:r>
      <w:r w:rsidRPr="001E0AE1">
        <w:rPr>
          <w:color w:val="000000" w:themeColor="text1"/>
          <w:sz w:val="20"/>
          <w:szCs w:val="20"/>
        </w:rPr>
        <w:t xml:space="preserve">sta </w:t>
      </w:r>
      <w:r w:rsidR="007A0EE8">
        <w:rPr>
          <w:color w:val="000000" w:themeColor="text1"/>
          <w:sz w:val="20"/>
          <w:szCs w:val="20"/>
        </w:rPr>
        <w:t>Krnov</w:t>
      </w:r>
      <w:r w:rsidRPr="001E0AE1">
        <w:rPr>
          <w:color w:val="000000" w:themeColor="text1"/>
          <w:sz w:val="20"/>
          <w:szCs w:val="20"/>
        </w:rPr>
        <w:t>.</w:t>
      </w:r>
    </w:p>
    <w:p w:rsidR="001018D8" w:rsidRPr="005F1021" w:rsidRDefault="001018D8" w:rsidP="001018D8">
      <w:pPr>
        <w:tabs>
          <w:tab w:val="left" w:pos="567"/>
        </w:tabs>
        <w:spacing w:before="120"/>
        <w:ind w:right="105"/>
        <w:jc w:val="both"/>
        <w:rPr>
          <w:b/>
          <w:sz w:val="20"/>
          <w:szCs w:val="20"/>
        </w:rPr>
      </w:pPr>
      <w:r w:rsidRPr="005F1021">
        <w:rPr>
          <w:rFonts w:ascii="France CE" w:hAnsi="France CE"/>
          <w:b/>
          <w:sz w:val="20"/>
          <w:szCs w:val="20"/>
        </w:rPr>
        <w:t xml:space="preserve">c) </w:t>
      </w:r>
      <w:r w:rsidRPr="005F1021">
        <w:rPr>
          <w:b/>
          <w:sz w:val="20"/>
          <w:szCs w:val="20"/>
        </w:rPr>
        <w:t>Údaje o souladu s územn</w:t>
      </w:r>
      <w:r w:rsidRPr="005F1021">
        <w:rPr>
          <w:rFonts w:ascii="Cambria" w:hAnsi="Cambria" w:cs="Cambria"/>
          <w:b/>
          <w:sz w:val="20"/>
          <w:szCs w:val="20"/>
        </w:rPr>
        <w:t>ě</w:t>
      </w:r>
      <w:r w:rsidRPr="005F1021">
        <w:rPr>
          <w:b/>
          <w:sz w:val="20"/>
          <w:szCs w:val="20"/>
        </w:rPr>
        <w:t xml:space="preserve"> plánovací dokumentací, v p</w:t>
      </w:r>
      <w:r w:rsidRPr="005F1021">
        <w:rPr>
          <w:rFonts w:ascii="Cambria" w:hAnsi="Cambria" w:cs="Cambria"/>
          <w:b/>
          <w:sz w:val="20"/>
          <w:szCs w:val="20"/>
        </w:rPr>
        <w:t>ř</w:t>
      </w:r>
      <w:r w:rsidRPr="005F1021">
        <w:rPr>
          <w:rFonts w:cs="France"/>
          <w:b/>
          <w:sz w:val="20"/>
          <w:szCs w:val="20"/>
        </w:rPr>
        <w:t>í</w:t>
      </w:r>
      <w:r w:rsidRPr="005F1021">
        <w:rPr>
          <w:b/>
          <w:sz w:val="20"/>
          <w:szCs w:val="20"/>
        </w:rPr>
        <w:t>pad</w:t>
      </w:r>
      <w:r w:rsidRPr="005F1021">
        <w:rPr>
          <w:rFonts w:ascii="Cambria" w:hAnsi="Cambria" w:cs="Cambria"/>
          <w:b/>
          <w:sz w:val="20"/>
          <w:szCs w:val="20"/>
        </w:rPr>
        <w:t>ě</w:t>
      </w:r>
      <w:r w:rsidRPr="005F1021">
        <w:rPr>
          <w:b/>
          <w:sz w:val="20"/>
          <w:szCs w:val="20"/>
        </w:rPr>
        <w:t xml:space="preserve"> stavebních úprav podmi</w:t>
      </w:r>
      <w:r w:rsidRPr="005F1021">
        <w:rPr>
          <w:rFonts w:ascii="Cambria" w:hAnsi="Cambria" w:cs="Cambria"/>
          <w:b/>
          <w:sz w:val="20"/>
          <w:szCs w:val="20"/>
        </w:rPr>
        <w:t>ň</w:t>
      </w:r>
      <w:r w:rsidRPr="005F1021">
        <w:rPr>
          <w:b/>
          <w:sz w:val="20"/>
          <w:szCs w:val="20"/>
        </w:rPr>
        <w:t>uj</w:t>
      </w:r>
      <w:r w:rsidRPr="005F1021">
        <w:rPr>
          <w:rFonts w:cs="France"/>
          <w:b/>
          <w:sz w:val="20"/>
          <w:szCs w:val="20"/>
        </w:rPr>
        <w:t>í</w:t>
      </w:r>
      <w:r w:rsidRPr="005F1021">
        <w:rPr>
          <w:b/>
          <w:sz w:val="20"/>
          <w:szCs w:val="20"/>
        </w:rPr>
        <w:t>c</w:t>
      </w:r>
      <w:r w:rsidRPr="005F1021">
        <w:rPr>
          <w:rFonts w:cs="France"/>
          <w:b/>
          <w:sz w:val="20"/>
          <w:szCs w:val="20"/>
        </w:rPr>
        <w:t>í</w:t>
      </w:r>
      <w:r w:rsidRPr="005F1021">
        <w:rPr>
          <w:b/>
          <w:sz w:val="20"/>
          <w:szCs w:val="20"/>
        </w:rPr>
        <w:t>ch zm</w:t>
      </w:r>
      <w:r w:rsidRPr="005F1021">
        <w:rPr>
          <w:rFonts w:ascii="Cambria" w:hAnsi="Cambria" w:cs="Cambria"/>
          <w:b/>
          <w:sz w:val="20"/>
          <w:szCs w:val="20"/>
        </w:rPr>
        <w:t>ě</w:t>
      </w:r>
      <w:r>
        <w:rPr>
          <w:b/>
          <w:sz w:val="20"/>
          <w:szCs w:val="20"/>
        </w:rPr>
        <w:t>nu v užívání stavby</w:t>
      </w:r>
    </w:p>
    <w:p w:rsidR="001018D8" w:rsidRPr="00215AC8" w:rsidRDefault="001018D8" w:rsidP="001018D8">
      <w:pPr>
        <w:tabs>
          <w:tab w:val="left" w:pos="567"/>
        </w:tabs>
        <w:spacing w:before="120"/>
        <w:ind w:right="105"/>
        <w:jc w:val="both"/>
        <w:rPr>
          <w:color w:val="000000" w:themeColor="text1"/>
          <w:sz w:val="4"/>
          <w:szCs w:val="4"/>
        </w:rPr>
      </w:pPr>
      <w:r w:rsidRPr="009A1DF4">
        <w:rPr>
          <w:color w:val="000000" w:themeColor="text1"/>
          <w:sz w:val="20"/>
          <w:szCs w:val="20"/>
        </w:rPr>
        <w:t>Zám</w:t>
      </w:r>
      <w:r w:rsidRPr="009A1DF4">
        <w:rPr>
          <w:rFonts w:cs="Cambria"/>
          <w:color w:val="000000" w:themeColor="text1"/>
          <w:sz w:val="20"/>
          <w:szCs w:val="20"/>
        </w:rPr>
        <w:t>ě</w:t>
      </w:r>
      <w:r w:rsidRPr="009A1DF4">
        <w:rPr>
          <w:color w:val="000000" w:themeColor="text1"/>
          <w:sz w:val="20"/>
          <w:szCs w:val="20"/>
        </w:rPr>
        <w:t>r p</w:t>
      </w:r>
      <w:r w:rsidRPr="009A1DF4">
        <w:rPr>
          <w:rFonts w:cs="Cambria"/>
          <w:color w:val="000000" w:themeColor="text1"/>
          <w:sz w:val="20"/>
          <w:szCs w:val="20"/>
        </w:rPr>
        <w:t>ř</w:t>
      </w:r>
      <w:r w:rsidRPr="009A1DF4">
        <w:rPr>
          <w:color w:val="000000" w:themeColor="text1"/>
          <w:sz w:val="20"/>
          <w:szCs w:val="20"/>
        </w:rPr>
        <w:t>ipravovan</w:t>
      </w:r>
      <w:r w:rsidRPr="009A1DF4">
        <w:rPr>
          <w:rFonts w:cs="France"/>
          <w:color w:val="000000" w:themeColor="text1"/>
          <w:sz w:val="20"/>
          <w:szCs w:val="20"/>
        </w:rPr>
        <w:t>é</w:t>
      </w:r>
      <w:r w:rsidRPr="009A1DF4">
        <w:rPr>
          <w:color w:val="000000" w:themeColor="text1"/>
          <w:sz w:val="20"/>
          <w:szCs w:val="20"/>
        </w:rPr>
        <w:t xml:space="preserve"> akce je v</w:t>
      </w:r>
      <w:r w:rsidRPr="009A1DF4">
        <w:rPr>
          <w:rFonts w:cs="France"/>
          <w:color w:val="000000" w:themeColor="text1"/>
          <w:sz w:val="20"/>
          <w:szCs w:val="20"/>
        </w:rPr>
        <w:t> </w:t>
      </w:r>
      <w:r w:rsidRPr="009A1DF4">
        <w:rPr>
          <w:color w:val="000000" w:themeColor="text1"/>
          <w:sz w:val="20"/>
          <w:szCs w:val="20"/>
        </w:rPr>
        <w:t>souladu se schv</w:t>
      </w:r>
      <w:r w:rsidRPr="009A1DF4">
        <w:rPr>
          <w:rFonts w:cs="France"/>
          <w:color w:val="000000" w:themeColor="text1"/>
          <w:sz w:val="20"/>
          <w:szCs w:val="20"/>
        </w:rPr>
        <w:t>á</w:t>
      </w:r>
      <w:r w:rsidRPr="009A1DF4">
        <w:rPr>
          <w:color w:val="000000" w:themeColor="text1"/>
          <w:sz w:val="20"/>
          <w:szCs w:val="20"/>
        </w:rPr>
        <w:t xml:space="preserve">lenou </w:t>
      </w:r>
      <w:r w:rsidRPr="009A1DF4">
        <w:rPr>
          <w:rFonts w:cs="France"/>
          <w:color w:val="000000" w:themeColor="text1"/>
          <w:sz w:val="20"/>
          <w:szCs w:val="20"/>
        </w:rPr>
        <w:t>ú</w:t>
      </w:r>
      <w:r w:rsidRPr="009A1DF4">
        <w:rPr>
          <w:color w:val="000000" w:themeColor="text1"/>
          <w:sz w:val="20"/>
          <w:szCs w:val="20"/>
        </w:rPr>
        <w:t>zemn</w:t>
      </w:r>
      <w:r w:rsidRPr="009A1DF4">
        <w:rPr>
          <w:rFonts w:cs="Cambria"/>
          <w:color w:val="000000" w:themeColor="text1"/>
          <w:sz w:val="20"/>
          <w:szCs w:val="20"/>
        </w:rPr>
        <w:t>ě</w:t>
      </w:r>
      <w:r w:rsidRPr="009A1DF4">
        <w:rPr>
          <w:color w:val="000000" w:themeColor="text1"/>
          <w:sz w:val="20"/>
          <w:szCs w:val="20"/>
        </w:rPr>
        <w:t xml:space="preserve"> pl</w:t>
      </w:r>
      <w:r w:rsidRPr="009A1DF4">
        <w:rPr>
          <w:rFonts w:cs="France"/>
          <w:color w:val="000000" w:themeColor="text1"/>
          <w:sz w:val="20"/>
          <w:szCs w:val="20"/>
        </w:rPr>
        <w:t>á</w:t>
      </w:r>
      <w:r w:rsidRPr="009A1DF4">
        <w:rPr>
          <w:color w:val="000000" w:themeColor="text1"/>
          <w:sz w:val="20"/>
          <w:szCs w:val="20"/>
        </w:rPr>
        <w:t>novac</w:t>
      </w:r>
      <w:r w:rsidRPr="009A1DF4">
        <w:rPr>
          <w:rFonts w:cs="France"/>
          <w:color w:val="000000" w:themeColor="text1"/>
          <w:sz w:val="20"/>
          <w:szCs w:val="20"/>
        </w:rPr>
        <w:t>í</w:t>
      </w:r>
      <w:r w:rsidRPr="009A1DF4">
        <w:rPr>
          <w:color w:val="000000" w:themeColor="text1"/>
          <w:sz w:val="20"/>
          <w:szCs w:val="20"/>
        </w:rPr>
        <w:t xml:space="preserve"> dokumentac</w:t>
      </w:r>
      <w:r w:rsidRPr="009A1DF4">
        <w:rPr>
          <w:rFonts w:cs="France"/>
          <w:color w:val="000000" w:themeColor="text1"/>
          <w:sz w:val="20"/>
          <w:szCs w:val="20"/>
        </w:rPr>
        <w:t>í</w:t>
      </w:r>
      <w:r w:rsidRPr="009A1DF4">
        <w:rPr>
          <w:color w:val="000000" w:themeColor="text1"/>
          <w:sz w:val="20"/>
          <w:szCs w:val="20"/>
        </w:rPr>
        <w:t xml:space="preserve"> </w:t>
      </w:r>
      <w:r w:rsidR="00D45C4B">
        <w:rPr>
          <w:color w:val="000000" w:themeColor="text1"/>
          <w:sz w:val="20"/>
          <w:szCs w:val="20"/>
        </w:rPr>
        <w:t>města Krnov</w:t>
      </w:r>
      <w:r w:rsidRPr="009A1DF4">
        <w:rPr>
          <w:color w:val="000000" w:themeColor="text1"/>
          <w:sz w:val="20"/>
          <w:szCs w:val="20"/>
        </w:rPr>
        <w:t xml:space="preserve">. </w:t>
      </w:r>
    </w:p>
    <w:p w:rsidR="001018D8" w:rsidRPr="00225AA5" w:rsidRDefault="001018D8" w:rsidP="001018D8">
      <w:pPr>
        <w:tabs>
          <w:tab w:val="left" w:pos="567"/>
        </w:tabs>
        <w:spacing w:before="120"/>
        <w:ind w:right="105"/>
        <w:jc w:val="both"/>
        <w:rPr>
          <w:b/>
          <w:sz w:val="20"/>
          <w:szCs w:val="20"/>
        </w:rPr>
      </w:pPr>
      <w:r w:rsidRPr="00225AA5">
        <w:rPr>
          <w:rFonts w:ascii="France CE" w:hAnsi="France CE"/>
          <w:b/>
          <w:sz w:val="20"/>
          <w:szCs w:val="20"/>
        </w:rPr>
        <w:t xml:space="preserve">d) </w:t>
      </w:r>
      <w:r w:rsidRPr="00225AA5">
        <w:rPr>
          <w:b/>
          <w:sz w:val="20"/>
          <w:szCs w:val="20"/>
        </w:rPr>
        <w:t>Informace o vydaných rozhodnutích o povolení výjimky z obecných požadavk</w:t>
      </w:r>
      <w:r w:rsidRPr="00225AA5">
        <w:rPr>
          <w:rFonts w:ascii="Cambria" w:hAnsi="Cambria" w:cs="Cambria"/>
          <w:b/>
          <w:sz w:val="20"/>
          <w:szCs w:val="20"/>
        </w:rPr>
        <w:t>ů</w:t>
      </w:r>
      <w:r w:rsidRPr="00225AA5">
        <w:rPr>
          <w:b/>
          <w:sz w:val="20"/>
          <w:szCs w:val="20"/>
        </w:rPr>
        <w:t xml:space="preserve"> na vyu</w:t>
      </w:r>
      <w:r w:rsidRPr="00225AA5">
        <w:rPr>
          <w:rFonts w:cs="France"/>
          <w:b/>
          <w:sz w:val="20"/>
          <w:szCs w:val="20"/>
        </w:rPr>
        <w:t>ž</w:t>
      </w:r>
      <w:r w:rsidRPr="00225AA5">
        <w:rPr>
          <w:b/>
          <w:sz w:val="20"/>
          <w:szCs w:val="20"/>
        </w:rPr>
        <w:t>it</w:t>
      </w:r>
      <w:r w:rsidRPr="00225AA5">
        <w:rPr>
          <w:rFonts w:cs="France"/>
          <w:b/>
          <w:sz w:val="20"/>
          <w:szCs w:val="20"/>
        </w:rPr>
        <w:t>í</w:t>
      </w:r>
      <w:r w:rsidRPr="00225AA5">
        <w:rPr>
          <w:b/>
          <w:sz w:val="20"/>
          <w:szCs w:val="20"/>
        </w:rPr>
        <w:t xml:space="preserve"> </w:t>
      </w:r>
      <w:r w:rsidRPr="00225AA5">
        <w:rPr>
          <w:rFonts w:cs="France"/>
          <w:b/>
          <w:sz w:val="20"/>
          <w:szCs w:val="20"/>
        </w:rPr>
        <w:t>ú</w:t>
      </w:r>
      <w:r>
        <w:rPr>
          <w:b/>
          <w:sz w:val="20"/>
          <w:szCs w:val="20"/>
        </w:rPr>
        <w:t>zemí</w:t>
      </w:r>
    </w:p>
    <w:p w:rsidR="001018D8" w:rsidRPr="002C3247" w:rsidRDefault="001018D8" w:rsidP="001018D8">
      <w:pPr>
        <w:pStyle w:val="TEXT1"/>
        <w:ind w:left="0" w:firstLine="0"/>
        <w:rPr>
          <w:rFonts w:ascii="France CE" w:hAnsi="France CE" w:cs="France"/>
          <w:color w:val="000000" w:themeColor="text1"/>
          <w:sz w:val="20"/>
        </w:rPr>
      </w:pPr>
      <w:r w:rsidRPr="007853A9">
        <w:rPr>
          <w:rFonts w:ascii="France CE" w:hAnsi="France CE" w:cs="France"/>
          <w:color w:val="000000" w:themeColor="text1"/>
          <w:sz w:val="20"/>
        </w:rPr>
        <w:t>Při zpracování projektové dokumentace nebyly vzneseny požadavky na výjimky a úlevová řešení.</w:t>
      </w:r>
    </w:p>
    <w:p w:rsidR="001018D8" w:rsidRPr="00CF0A69" w:rsidRDefault="001018D8" w:rsidP="001018D8">
      <w:pPr>
        <w:tabs>
          <w:tab w:val="left" w:pos="567"/>
        </w:tabs>
        <w:spacing w:before="120"/>
        <w:ind w:right="105"/>
        <w:jc w:val="both"/>
        <w:rPr>
          <w:b/>
          <w:sz w:val="20"/>
          <w:szCs w:val="20"/>
        </w:rPr>
      </w:pPr>
      <w:r w:rsidRPr="00CF0A69">
        <w:rPr>
          <w:rFonts w:ascii="France CE" w:hAnsi="France CE"/>
          <w:b/>
          <w:sz w:val="20"/>
          <w:szCs w:val="20"/>
        </w:rPr>
        <w:t xml:space="preserve">e) </w:t>
      </w:r>
      <w:r w:rsidRPr="00CF0A69">
        <w:rPr>
          <w:b/>
          <w:sz w:val="20"/>
          <w:szCs w:val="20"/>
        </w:rPr>
        <w:t xml:space="preserve">Informace o tom, zda a v jakých </w:t>
      </w:r>
      <w:r w:rsidRPr="00CF0A69">
        <w:rPr>
          <w:rFonts w:ascii="Cambria" w:hAnsi="Cambria" w:cs="Cambria"/>
          <w:b/>
          <w:sz w:val="20"/>
          <w:szCs w:val="20"/>
        </w:rPr>
        <w:t>č</w:t>
      </w:r>
      <w:r w:rsidRPr="00CF0A69">
        <w:rPr>
          <w:b/>
          <w:sz w:val="20"/>
          <w:szCs w:val="20"/>
        </w:rPr>
        <w:t>ástech dokumentace jsou zohledn</w:t>
      </w:r>
      <w:r w:rsidRPr="00CF0A69">
        <w:rPr>
          <w:rFonts w:ascii="Cambria" w:hAnsi="Cambria" w:cs="Cambria"/>
          <w:b/>
          <w:sz w:val="20"/>
          <w:szCs w:val="20"/>
        </w:rPr>
        <w:t>ě</w:t>
      </w:r>
      <w:r w:rsidRPr="00CF0A69">
        <w:rPr>
          <w:b/>
          <w:sz w:val="20"/>
          <w:szCs w:val="20"/>
        </w:rPr>
        <w:t>ny podm</w:t>
      </w:r>
      <w:r w:rsidRPr="00CF0A69">
        <w:rPr>
          <w:rFonts w:cs="France"/>
          <w:b/>
          <w:sz w:val="20"/>
          <w:szCs w:val="20"/>
        </w:rPr>
        <w:t>í</w:t>
      </w:r>
      <w:r w:rsidRPr="00CF0A69">
        <w:rPr>
          <w:b/>
          <w:sz w:val="20"/>
          <w:szCs w:val="20"/>
        </w:rPr>
        <w:t>nky z</w:t>
      </w:r>
      <w:r w:rsidRPr="00CF0A69">
        <w:rPr>
          <w:rFonts w:cs="France"/>
          <w:b/>
          <w:sz w:val="20"/>
          <w:szCs w:val="20"/>
        </w:rPr>
        <w:t>á</w:t>
      </w:r>
      <w:r w:rsidRPr="00CF0A69">
        <w:rPr>
          <w:b/>
          <w:sz w:val="20"/>
          <w:szCs w:val="20"/>
        </w:rPr>
        <w:t>vazn</w:t>
      </w:r>
      <w:r w:rsidRPr="00CF0A69">
        <w:rPr>
          <w:rFonts w:cs="France"/>
          <w:b/>
          <w:sz w:val="20"/>
          <w:szCs w:val="20"/>
        </w:rPr>
        <w:t>ý</w:t>
      </w:r>
      <w:r w:rsidRPr="00CF0A69">
        <w:rPr>
          <w:b/>
          <w:sz w:val="20"/>
          <w:szCs w:val="20"/>
        </w:rPr>
        <w:t>ch stanovisek dot</w:t>
      </w:r>
      <w:r w:rsidRPr="00CF0A69">
        <w:rPr>
          <w:rFonts w:ascii="Cambria" w:hAnsi="Cambria" w:cs="Cambria"/>
          <w:b/>
          <w:sz w:val="20"/>
          <w:szCs w:val="20"/>
        </w:rPr>
        <w:t>č</w:t>
      </w:r>
      <w:r w:rsidRPr="00CF0A69">
        <w:rPr>
          <w:b/>
          <w:sz w:val="20"/>
          <w:szCs w:val="20"/>
        </w:rPr>
        <w:t>ených orgán</w:t>
      </w:r>
      <w:r w:rsidRPr="00CF0A69">
        <w:rPr>
          <w:rFonts w:ascii="Cambria" w:hAnsi="Cambria" w:cs="Cambria"/>
          <w:b/>
          <w:sz w:val="20"/>
          <w:szCs w:val="20"/>
        </w:rPr>
        <w:t>ů</w:t>
      </w:r>
    </w:p>
    <w:p w:rsidR="001018D8" w:rsidRPr="009B7834" w:rsidRDefault="002C3247" w:rsidP="001018D8">
      <w:pPr>
        <w:tabs>
          <w:tab w:val="left" w:pos="567"/>
        </w:tabs>
        <w:spacing w:before="120"/>
        <w:ind w:right="105"/>
        <w:jc w:val="both"/>
        <w:rPr>
          <w:rFonts w:cs="France"/>
          <w:sz w:val="20"/>
          <w:szCs w:val="20"/>
        </w:rPr>
      </w:pPr>
      <w:r w:rsidRPr="009B7834">
        <w:rPr>
          <w:rFonts w:cs="France"/>
          <w:sz w:val="20"/>
          <w:szCs w:val="20"/>
        </w:rPr>
        <w:t>Nebyla vydána žádná stanoviska dot</w:t>
      </w:r>
      <w:r w:rsidRPr="009B7834">
        <w:rPr>
          <w:rFonts w:ascii="Cambria" w:hAnsi="Cambria" w:cs="Cambria"/>
          <w:sz w:val="20"/>
          <w:szCs w:val="20"/>
        </w:rPr>
        <w:t>č</w:t>
      </w:r>
      <w:r w:rsidRPr="009B7834">
        <w:rPr>
          <w:rFonts w:cs="France"/>
          <w:sz w:val="20"/>
          <w:szCs w:val="20"/>
        </w:rPr>
        <w:t>ených orgán</w:t>
      </w:r>
      <w:r w:rsidRPr="009B7834">
        <w:rPr>
          <w:rFonts w:cs="Cambria"/>
          <w:sz w:val="20"/>
          <w:szCs w:val="20"/>
        </w:rPr>
        <w:t>ů</w:t>
      </w:r>
      <w:r w:rsidR="001018D8" w:rsidRPr="009B7834">
        <w:rPr>
          <w:rFonts w:cs="France"/>
          <w:sz w:val="20"/>
          <w:szCs w:val="20"/>
        </w:rPr>
        <w:t>.</w:t>
      </w:r>
    </w:p>
    <w:p w:rsidR="001018D8" w:rsidRPr="00225AA5" w:rsidRDefault="001018D8" w:rsidP="001018D8">
      <w:pPr>
        <w:tabs>
          <w:tab w:val="left" w:pos="567"/>
        </w:tabs>
        <w:spacing w:before="120"/>
        <w:ind w:right="105"/>
        <w:jc w:val="both"/>
        <w:rPr>
          <w:b/>
          <w:sz w:val="20"/>
          <w:szCs w:val="20"/>
        </w:rPr>
      </w:pPr>
      <w:r w:rsidRPr="00225AA5">
        <w:rPr>
          <w:rFonts w:ascii="France CE" w:hAnsi="France CE"/>
          <w:b/>
          <w:sz w:val="20"/>
          <w:szCs w:val="20"/>
        </w:rPr>
        <w:t xml:space="preserve">f) </w:t>
      </w:r>
      <w:r w:rsidRPr="00225AA5">
        <w:rPr>
          <w:b/>
          <w:sz w:val="20"/>
          <w:szCs w:val="20"/>
        </w:rPr>
        <w:t>Vý</w:t>
      </w:r>
      <w:r w:rsidRPr="00225AA5">
        <w:rPr>
          <w:rFonts w:ascii="Cambria" w:hAnsi="Cambria" w:cs="Cambria"/>
          <w:b/>
          <w:sz w:val="20"/>
          <w:szCs w:val="20"/>
        </w:rPr>
        <w:t>č</w:t>
      </w:r>
      <w:r w:rsidRPr="00225AA5">
        <w:rPr>
          <w:b/>
          <w:sz w:val="20"/>
          <w:szCs w:val="20"/>
        </w:rPr>
        <w:t>et a záv</w:t>
      </w:r>
      <w:r w:rsidRPr="00225AA5">
        <w:rPr>
          <w:rFonts w:ascii="Cambria" w:hAnsi="Cambria" w:cs="Cambria"/>
          <w:b/>
          <w:sz w:val="20"/>
          <w:szCs w:val="20"/>
        </w:rPr>
        <w:t>ě</w:t>
      </w:r>
      <w:r w:rsidRPr="00225AA5">
        <w:rPr>
          <w:b/>
          <w:sz w:val="20"/>
          <w:szCs w:val="20"/>
        </w:rPr>
        <w:t>ry provedených pr</w:t>
      </w:r>
      <w:r w:rsidRPr="00225AA5">
        <w:rPr>
          <w:rFonts w:ascii="Cambria" w:hAnsi="Cambria" w:cs="Cambria"/>
          <w:b/>
          <w:sz w:val="20"/>
          <w:szCs w:val="20"/>
        </w:rPr>
        <w:t>ů</w:t>
      </w:r>
      <w:r w:rsidRPr="00225AA5">
        <w:rPr>
          <w:b/>
          <w:sz w:val="20"/>
          <w:szCs w:val="20"/>
        </w:rPr>
        <w:t>zkum</w:t>
      </w:r>
      <w:r w:rsidRPr="00225AA5">
        <w:rPr>
          <w:rFonts w:ascii="Cambria" w:hAnsi="Cambria" w:cs="Cambria"/>
          <w:b/>
          <w:sz w:val="20"/>
          <w:szCs w:val="20"/>
        </w:rPr>
        <w:t>ů</w:t>
      </w:r>
      <w:r w:rsidRPr="00225AA5">
        <w:rPr>
          <w:b/>
          <w:sz w:val="20"/>
          <w:szCs w:val="20"/>
        </w:rPr>
        <w:t xml:space="preserve"> a rozbor</w:t>
      </w:r>
      <w:r w:rsidRPr="00225AA5">
        <w:rPr>
          <w:rFonts w:ascii="Cambria" w:hAnsi="Cambria" w:cs="Cambria"/>
          <w:b/>
          <w:sz w:val="20"/>
          <w:szCs w:val="20"/>
        </w:rPr>
        <w:t>ů</w:t>
      </w:r>
      <w:r w:rsidRPr="00225AA5">
        <w:rPr>
          <w:b/>
          <w:sz w:val="20"/>
          <w:szCs w:val="20"/>
        </w:rPr>
        <w:t xml:space="preserve"> – geologický pr</w:t>
      </w:r>
      <w:r w:rsidRPr="00225AA5">
        <w:rPr>
          <w:rFonts w:ascii="Cambria" w:hAnsi="Cambria" w:cs="Cambria"/>
          <w:b/>
          <w:sz w:val="20"/>
          <w:szCs w:val="20"/>
        </w:rPr>
        <w:t>ů</w:t>
      </w:r>
      <w:r w:rsidRPr="00225AA5">
        <w:rPr>
          <w:b/>
          <w:sz w:val="20"/>
          <w:szCs w:val="20"/>
        </w:rPr>
        <w:t>zkum, hydrogeologick</w:t>
      </w:r>
      <w:r w:rsidRPr="00225AA5">
        <w:rPr>
          <w:rFonts w:cs="France"/>
          <w:b/>
          <w:sz w:val="20"/>
          <w:szCs w:val="20"/>
        </w:rPr>
        <w:t>ý</w:t>
      </w:r>
      <w:r w:rsidRPr="00225AA5">
        <w:rPr>
          <w:b/>
          <w:sz w:val="20"/>
          <w:szCs w:val="20"/>
        </w:rPr>
        <w:t xml:space="preserve"> pr</w:t>
      </w:r>
      <w:r w:rsidRPr="00225AA5">
        <w:rPr>
          <w:rFonts w:ascii="Cambria" w:hAnsi="Cambria" w:cs="Cambria"/>
          <w:b/>
          <w:sz w:val="20"/>
          <w:szCs w:val="20"/>
        </w:rPr>
        <w:t>ů</w:t>
      </w:r>
      <w:r w:rsidRPr="00225AA5">
        <w:rPr>
          <w:b/>
          <w:sz w:val="20"/>
          <w:szCs w:val="20"/>
        </w:rPr>
        <w:t>zkum, stavebn</w:t>
      </w:r>
      <w:r w:rsidRPr="00225AA5">
        <w:rPr>
          <w:rFonts w:ascii="Cambria" w:hAnsi="Cambria" w:cs="Cambria"/>
          <w:b/>
          <w:sz w:val="20"/>
          <w:szCs w:val="20"/>
        </w:rPr>
        <w:t>ě</w:t>
      </w:r>
      <w:r w:rsidRPr="00225AA5">
        <w:rPr>
          <w:b/>
          <w:sz w:val="20"/>
          <w:szCs w:val="20"/>
        </w:rPr>
        <w:t xml:space="preserve"> historick</w:t>
      </w:r>
      <w:r w:rsidRPr="00225AA5">
        <w:rPr>
          <w:rFonts w:cs="France"/>
          <w:b/>
          <w:sz w:val="20"/>
          <w:szCs w:val="20"/>
        </w:rPr>
        <w:t>ý</w:t>
      </w:r>
      <w:r w:rsidRPr="00225AA5">
        <w:rPr>
          <w:b/>
          <w:sz w:val="20"/>
          <w:szCs w:val="20"/>
        </w:rPr>
        <w:t xml:space="preserve"> pr</w:t>
      </w:r>
      <w:r w:rsidRPr="00225AA5">
        <w:rPr>
          <w:rFonts w:ascii="Cambria" w:hAnsi="Cambria" w:cs="Cambria"/>
          <w:b/>
          <w:sz w:val="20"/>
          <w:szCs w:val="20"/>
        </w:rPr>
        <w:t>ů</w:t>
      </w:r>
      <w:r w:rsidRPr="00225AA5">
        <w:rPr>
          <w:b/>
          <w:sz w:val="20"/>
          <w:szCs w:val="20"/>
        </w:rPr>
        <w:t>zkum apod.</w:t>
      </w:r>
    </w:p>
    <w:p w:rsidR="006809DB" w:rsidRPr="005C3961" w:rsidRDefault="009B7834" w:rsidP="001018D8">
      <w:pPr>
        <w:tabs>
          <w:tab w:val="left" w:pos="567"/>
        </w:tabs>
        <w:spacing w:before="120"/>
        <w:ind w:right="105"/>
        <w:jc w:val="both"/>
        <w:rPr>
          <w:rFonts w:cs="France"/>
          <w:sz w:val="20"/>
          <w:szCs w:val="20"/>
        </w:rPr>
      </w:pPr>
      <w:r w:rsidRPr="009B7834">
        <w:rPr>
          <w:rFonts w:cs="France"/>
          <w:sz w:val="20"/>
          <w:szCs w:val="20"/>
        </w:rPr>
        <w:t>Geologický a hydrogeologický pr</w:t>
      </w:r>
      <w:r w:rsidRPr="009B7834">
        <w:rPr>
          <w:rFonts w:cs="Cambria"/>
          <w:sz w:val="20"/>
          <w:szCs w:val="20"/>
        </w:rPr>
        <w:t>ů</w:t>
      </w:r>
      <w:r w:rsidRPr="009B7834">
        <w:rPr>
          <w:rFonts w:cs="France"/>
          <w:sz w:val="20"/>
          <w:szCs w:val="20"/>
        </w:rPr>
        <w:t>zkum nebyl provád</w:t>
      </w:r>
      <w:r w:rsidRPr="009B7834">
        <w:rPr>
          <w:rFonts w:cs="Cambria"/>
          <w:sz w:val="20"/>
          <w:szCs w:val="20"/>
        </w:rPr>
        <w:t>ě</w:t>
      </w:r>
      <w:r w:rsidRPr="009B7834">
        <w:rPr>
          <w:rFonts w:cs="France"/>
          <w:sz w:val="20"/>
          <w:szCs w:val="20"/>
        </w:rPr>
        <w:t>n</w:t>
      </w:r>
      <w:r w:rsidR="001018D8" w:rsidRPr="009B7834">
        <w:rPr>
          <w:rFonts w:cs="France"/>
          <w:sz w:val="20"/>
          <w:szCs w:val="20"/>
        </w:rPr>
        <w:t>.</w:t>
      </w:r>
    </w:p>
    <w:p w:rsidR="001018D8" w:rsidRPr="008562D1" w:rsidRDefault="001018D8" w:rsidP="001018D8">
      <w:pPr>
        <w:tabs>
          <w:tab w:val="left" w:pos="567"/>
        </w:tabs>
        <w:spacing w:before="120"/>
        <w:ind w:right="105"/>
        <w:jc w:val="both"/>
        <w:rPr>
          <w:b/>
          <w:sz w:val="20"/>
          <w:szCs w:val="20"/>
        </w:rPr>
      </w:pPr>
      <w:r w:rsidRPr="00225AA5">
        <w:rPr>
          <w:rFonts w:ascii="France CE" w:hAnsi="France CE"/>
          <w:b/>
          <w:sz w:val="20"/>
          <w:szCs w:val="20"/>
        </w:rPr>
        <w:lastRenderedPageBreak/>
        <w:t xml:space="preserve">g) </w:t>
      </w:r>
      <w:r w:rsidRPr="008562D1">
        <w:rPr>
          <w:b/>
          <w:sz w:val="20"/>
          <w:szCs w:val="20"/>
        </w:rPr>
        <w:t>Ochrana území podle jiných právních předpis</w:t>
      </w:r>
      <w:r w:rsidRPr="008562D1">
        <w:rPr>
          <w:rFonts w:ascii="Cambria" w:hAnsi="Cambria" w:cs="Cambria"/>
          <w:b/>
          <w:sz w:val="20"/>
          <w:szCs w:val="20"/>
        </w:rPr>
        <w:t>ů</w:t>
      </w:r>
    </w:p>
    <w:p w:rsidR="001018D8" w:rsidRPr="00EE6EED" w:rsidRDefault="001018D8" w:rsidP="001018D8">
      <w:pPr>
        <w:tabs>
          <w:tab w:val="left" w:pos="567"/>
        </w:tabs>
        <w:spacing w:before="120"/>
        <w:ind w:right="105"/>
        <w:jc w:val="both"/>
        <w:rPr>
          <w:color w:val="000000" w:themeColor="text1"/>
          <w:sz w:val="20"/>
          <w:szCs w:val="20"/>
        </w:rPr>
      </w:pPr>
      <w:r w:rsidRPr="008562D1">
        <w:rPr>
          <w:color w:val="000000" w:themeColor="text1"/>
          <w:sz w:val="20"/>
          <w:szCs w:val="20"/>
        </w:rPr>
        <w:t>Pozemky dot</w:t>
      </w:r>
      <w:r w:rsidRPr="008562D1">
        <w:rPr>
          <w:rFonts w:ascii="Cambria" w:hAnsi="Cambria" w:cs="Cambria"/>
          <w:color w:val="000000" w:themeColor="text1"/>
          <w:sz w:val="20"/>
          <w:szCs w:val="20"/>
        </w:rPr>
        <w:t>č</w:t>
      </w:r>
      <w:r w:rsidRPr="008562D1">
        <w:rPr>
          <w:color w:val="000000" w:themeColor="text1"/>
          <w:sz w:val="20"/>
          <w:szCs w:val="20"/>
        </w:rPr>
        <w:t>ené stavbou se nenachází v památkov</w:t>
      </w:r>
      <w:r w:rsidRPr="008562D1">
        <w:rPr>
          <w:rFonts w:ascii="Cambria" w:hAnsi="Cambria" w:cs="Cambria"/>
          <w:color w:val="000000" w:themeColor="text1"/>
          <w:sz w:val="20"/>
          <w:szCs w:val="20"/>
        </w:rPr>
        <w:t>ě</w:t>
      </w:r>
      <w:r w:rsidRPr="008562D1">
        <w:rPr>
          <w:color w:val="000000" w:themeColor="text1"/>
          <w:sz w:val="20"/>
          <w:szCs w:val="20"/>
        </w:rPr>
        <w:t xml:space="preserve"> chrán</w:t>
      </w:r>
      <w:r w:rsidRPr="008562D1">
        <w:rPr>
          <w:rFonts w:ascii="Cambria" w:hAnsi="Cambria" w:cs="Cambria"/>
          <w:color w:val="000000" w:themeColor="text1"/>
          <w:sz w:val="20"/>
          <w:szCs w:val="20"/>
        </w:rPr>
        <w:t>ě</w:t>
      </w:r>
      <w:r w:rsidRPr="008562D1">
        <w:rPr>
          <w:color w:val="000000" w:themeColor="text1"/>
          <w:sz w:val="20"/>
          <w:szCs w:val="20"/>
        </w:rPr>
        <w:t>ném území</w:t>
      </w:r>
      <w:r w:rsidRPr="008562D1">
        <w:rPr>
          <w:sz w:val="20"/>
          <w:szCs w:val="20"/>
        </w:rPr>
        <w:t>.</w:t>
      </w:r>
    </w:p>
    <w:p w:rsidR="001018D8" w:rsidRPr="00225AA5" w:rsidRDefault="001018D8" w:rsidP="001018D8">
      <w:pPr>
        <w:tabs>
          <w:tab w:val="left" w:pos="567"/>
        </w:tabs>
        <w:spacing w:before="120"/>
        <w:ind w:right="105"/>
        <w:jc w:val="both"/>
        <w:rPr>
          <w:b/>
          <w:sz w:val="20"/>
          <w:szCs w:val="20"/>
        </w:rPr>
      </w:pPr>
      <w:r w:rsidRPr="00225AA5">
        <w:rPr>
          <w:rFonts w:ascii="France CE" w:hAnsi="France CE"/>
          <w:b/>
          <w:sz w:val="20"/>
          <w:szCs w:val="20"/>
        </w:rPr>
        <w:t xml:space="preserve">h) </w:t>
      </w:r>
      <w:r w:rsidRPr="00225AA5">
        <w:rPr>
          <w:b/>
          <w:sz w:val="20"/>
          <w:szCs w:val="20"/>
        </w:rPr>
        <w:t>poloha vzhledem k záplavovému území, poddolovanému území</w:t>
      </w:r>
    </w:p>
    <w:p w:rsidR="001018D8" w:rsidRPr="005A49B7" w:rsidRDefault="001018D8" w:rsidP="001018D8">
      <w:pPr>
        <w:tabs>
          <w:tab w:val="left" w:pos="567"/>
        </w:tabs>
        <w:spacing w:before="120"/>
        <w:ind w:right="105"/>
        <w:jc w:val="both"/>
        <w:rPr>
          <w:sz w:val="20"/>
          <w:szCs w:val="20"/>
        </w:rPr>
      </w:pPr>
      <w:r w:rsidRPr="005A49B7">
        <w:rPr>
          <w:sz w:val="20"/>
          <w:szCs w:val="20"/>
        </w:rPr>
        <w:t>Stavba se nachází v záplavovém území</w:t>
      </w:r>
      <w:r w:rsidR="005A49B7" w:rsidRPr="005A49B7">
        <w:rPr>
          <w:sz w:val="20"/>
          <w:szCs w:val="20"/>
        </w:rPr>
        <w:t xml:space="preserve"> s nízkým nebezpečím</w:t>
      </w:r>
    </w:p>
    <w:p w:rsidR="001018D8" w:rsidRPr="00933303" w:rsidRDefault="001018D8" w:rsidP="001018D8">
      <w:pPr>
        <w:tabs>
          <w:tab w:val="left" w:pos="567"/>
        </w:tabs>
        <w:spacing w:before="120"/>
        <w:ind w:right="105"/>
        <w:jc w:val="both"/>
        <w:rPr>
          <w:color w:val="000000" w:themeColor="text1"/>
          <w:sz w:val="20"/>
          <w:szCs w:val="20"/>
        </w:rPr>
      </w:pPr>
      <w:r w:rsidRPr="00624EC7">
        <w:rPr>
          <w:color w:val="000000" w:themeColor="text1"/>
          <w:sz w:val="20"/>
          <w:szCs w:val="20"/>
        </w:rPr>
        <w:t>Stavba neleží v poddolovaném území, v území s nebezpeč</w:t>
      </w:r>
      <w:r w:rsidRPr="00624EC7">
        <w:rPr>
          <w:rFonts w:cs="France"/>
          <w:color w:val="000000" w:themeColor="text1"/>
          <w:sz w:val="20"/>
          <w:szCs w:val="20"/>
        </w:rPr>
        <w:t>ím</w:t>
      </w:r>
      <w:r w:rsidRPr="00624EC7">
        <w:rPr>
          <w:color w:val="000000" w:themeColor="text1"/>
          <w:sz w:val="20"/>
          <w:szCs w:val="20"/>
        </w:rPr>
        <w:t xml:space="preserve"> sesuv</w:t>
      </w:r>
      <w:r>
        <w:rPr>
          <w:rFonts w:ascii="Times New Roman" w:hAnsi="Times New Roman"/>
          <w:color w:val="000000" w:themeColor="text1"/>
          <w:sz w:val="20"/>
          <w:szCs w:val="20"/>
        </w:rPr>
        <w:t>ů</w:t>
      </w:r>
      <w:r w:rsidRPr="00624EC7">
        <w:rPr>
          <w:color w:val="000000" w:themeColor="text1"/>
          <w:sz w:val="20"/>
          <w:szCs w:val="20"/>
        </w:rPr>
        <w:t xml:space="preserve"> půdy, ani </w:t>
      </w:r>
      <w:r>
        <w:rPr>
          <w:color w:val="000000" w:themeColor="text1"/>
          <w:sz w:val="20"/>
          <w:szCs w:val="20"/>
        </w:rPr>
        <w:t>v ú</w:t>
      </w:r>
      <w:r w:rsidRPr="00624EC7">
        <w:rPr>
          <w:color w:val="000000" w:themeColor="text1"/>
          <w:sz w:val="20"/>
          <w:szCs w:val="20"/>
        </w:rPr>
        <w:t>zemí s výskytem seizmických jevů.</w:t>
      </w:r>
    </w:p>
    <w:p w:rsidR="001018D8" w:rsidRPr="00225AA5" w:rsidRDefault="001018D8" w:rsidP="001018D8">
      <w:pPr>
        <w:tabs>
          <w:tab w:val="left" w:pos="567"/>
        </w:tabs>
        <w:spacing w:before="120"/>
        <w:ind w:right="105"/>
        <w:jc w:val="both"/>
        <w:rPr>
          <w:rFonts w:cs="France"/>
          <w:b/>
          <w:sz w:val="20"/>
          <w:szCs w:val="20"/>
        </w:rPr>
      </w:pPr>
      <w:r w:rsidRPr="00225AA5">
        <w:rPr>
          <w:b/>
          <w:sz w:val="20"/>
          <w:szCs w:val="20"/>
        </w:rPr>
        <w:t>i) vliv stavby na okolní stavby a pozemky, ochrana okolí, vliv stavby na odtokové pomě</w:t>
      </w:r>
      <w:r w:rsidRPr="00225AA5">
        <w:rPr>
          <w:rFonts w:cs="France"/>
          <w:b/>
          <w:sz w:val="20"/>
          <w:szCs w:val="20"/>
        </w:rPr>
        <w:t>ry v území</w:t>
      </w:r>
    </w:p>
    <w:p w:rsidR="00933303" w:rsidRDefault="001018D8" w:rsidP="001018D8">
      <w:pPr>
        <w:tabs>
          <w:tab w:val="left" w:pos="567"/>
        </w:tabs>
        <w:spacing w:before="120"/>
        <w:ind w:right="105"/>
        <w:jc w:val="both"/>
        <w:rPr>
          <w:color w:val="000000" w:themeColor="text1"/>
          <w:sz w:val="20"/>
          <w:szCs w:val="20"/>
        </w:rPr>
      </w:pPr>
      <w:r w:rsidRPr="00544D50">
        <w:rPr>
          <w:color w:val="000000" w:themeColor="text1"/>
          <w:sz w:val="20"/>
          <w:szCs w:val="20"/>
        </w:rPr>
        <w:t xml:space="preserve">Objekt nemá škodlivý vliv na okolní stavby a pozemky, ochranu okolí, vliv na odtokové poměry v území. </w:t>
      </w:r>
    </w:p>
    <w:p w:rsidR="00933303" w:rsidRPr="00933303" w:rsidRDefault="001018D8" w:rsidP="001018D8">
      <w:pPr>
        <w:tabs>
          <w:tab w:val="left" w:pos="567"/>
        </w:tabs>
        <w:spacing w:before="120"/>
        <w:ind w:right="105"/>
        <w:jc w:val="both"/>
        <w:rPr>
          <w:color w:val="000000" w:themeColor="text1"/>
          <w:sz w:val="20"/>
          <w:szCs w:val="20"/>
        </w:rPr>
      </w:pPr>
      <w:r w:rsidRPr="00544D50">
        <w:rPr>
          <w:color w:val="000000" w:themeColor="text1"/>
          <w:sz w:val="20"/>
          <w:szCs w:val="20"/>
        </w:rPr>
        <w:t xml:space="preserve">Při provádění stavby je třeba věnovat pozornost tomu, aby se minimalizoval vznik nadměrné hlučnosti a prašnosti, stavební práce budou probíhat v denních hodinách. Musí být zamezeno znečišťování půdy a spodních vod a poškozování zeleně provozem stavební mechanizace, pokud by </w:t>
      </w:r>
      <w:proofErr w:type="gramStart"/>
      <w:r w:rsidRPr="00544D50">
        <w:rPr>
          <w:color w:val="000000" w:themeColor="text1"/>
          <w:sz w:val="20"/>
          <w:szCs w:val="20"/>
        </w:rPr>
        <w:t>byly</w:t>
      </w:r>
      <w:proofErr w:type="gramEnd"/>
      <w:r w:rsidRPr="00544D50">
        <w:rPr>
          <w:color w:val="000000" w:themeColor="text1"/>
          <w:sz w:val="20"/>
          <w:szCs w:val="20"/>
        </w:rPr>
        <w:t xml:space="preserve"> vozidly stavby znečištěny příjezdové komunikace </w:t>
      </w:r>
      <w:proofErr w:type="gramStart"/>
      <w:r w:rsidRPr="00544D50">
        <w:rPr>
          <w:color w:val="000000" w:themeColor="text1"/>
          <w:sz w:val="20"/>
          <w:szCs w:val="20"/>
        </w:rPr>
        <w:t>musí</w:t>
      </w:r>
      <w:proofErr w:type="gramEnd"/>
      <w:r w:rsidRPr="00544D50">
        <w:rPr>
          <w:color w:val="000000" w:themeColor="text1"/>
          <w:sz w:val="20"/>
          <w:szCs w:val="20"/>
        </w:rPr>
        <w:t xml:space="preserve"> být pravidelně čištěny. </w:t>
      </w:r>
    </w:p>
    <w:p w:rsidR="001018D8" w:rsidRPr="00CB2125" w:rsidRDefault="001018D8" w:rsidP="001018D8">
      <w:pPr>
        <w:tabs>
          <w:tab w:val="left" w:pos="567"/>
        </w:tabs>
        <w:spacing w:before="120"/>
        <w:ind w:right="105"/>
        <w:jc w:val="both"/>
        <w:rPr>
          <w:rFonts w:cs="France"/>
          <w:b/>
          <w:sz w:val="20"/>
          <w:szCs w:val="20"/>
        </w:rPr>
      </w:pPr>
      <w:r w:rsidRPr="00CB2125">
        <w:rPr>
          <w:b/>
          <w:sz w:val="20"/>
          <w:szCs w:val="20"/>
        </w:rPr>
        <w:t>j) Požadavky na asanace, demolice a kácení d</w:t>
      </w:r>
      <w:r w:rsidRPr="00CB2125">
        <w:rPr>
          <w:rFonts w:ascii="Times New Roman" w:hAnsi="Times New Roman"/>
          <w:b/>
          <w:sz w:val="20"/>
          <w:szCs w:val="20"/>
        </w:rPr>
        <w:t>ř</w:t>
      </w:r>
      <w:r w:rsidRPr="00CB2125">
        <w:rPr>
          <w:rFonts w:cs="France"/>
          <w:b/>
          <w:sz w:val="20"/>
          <w:szCs w:val="20"/>
        </w:rPr>
        <w:t>evin</w:t>
      </w:r>
    </w:p>
    <w:p w:rsidR="001018D8" w:rsidRPr="00C471F8" w:rsidRDefault="00957CDB" w:rsidP="00933303">
      <w:pPr>
        <w:tabs>
          <w:tab w:val="left" w:pos="567"/>
        </w:tabs>
        <w:spacing w:before="120"/>
        <w:ind w:right="105"/>
        <w:jc w:val="both"/>
        <w:rPr>
          <w:sz w:val="20"/>
        </w:rPr>
      </w:pPr>
      <w:r>
        <w:rPr>
          <w:sz w:val="20"/>
        </w:rPr>
        <w:t>Navržená o</w:t>
      </w:r>
      <w:r w:rsidR="00326CBA">
        <w:rPr>
          <w:sz w:val="20"/>
        </w:rPr>
        <w:t>prava</w:t>
      </w:r>
      <w:r w:rsidR="00933303" w:rsidRPr="00C471F8">
        <w:rPr>
          <w:sz w:val="20"/>
        </w:rPr>
        <w:t xml:space="preserve"> </w:t>
      </w:r>
      <w:r w:rsidR="00C471F8" w:rsidRPr="00C471F8">
        <w:rPr>
          <w:sz w:val="20"/>
        </w:rPr>
        <w:t>střech na řešen</w:t>
      </w:r>
      <w:r w:rsidR="00C471F8">
        <w:rPr>
          <w:sz w:val="20"/>
        </w:rPr>
        <w:t>ém</w:t>
      </w:r>
      <w:r w:rsidR="00C471F8" w:rsidRPr="00C471F8">
        <w:rPr>
          <w:sz w:val="20"/>
        </w:rPr>
        <w:t xml:space="preserve"> </w:t>
      </w:r>
      <w:r w:rsidR="00933303" w:rsidRPr="00C471F8">
        <w:rPr>
          <w:sz w:val="20"/>
        </w:rPr>
        <w:t>objektu nevyžaduje asanaci, demolici ani kácení dřevin</w:t>
      </w:r>
      <w:r w:rsidR="00594811">
        <w:rPr>
          <w:sz w:val="20"/>
        </w:rPr>
        <w:t>.</w:t>
      </w:r>
    </w:p>
    <w:p w:rsidR="001018D8" w:rsidRPr="007217D1" w:rsidRDefault="001018D8" w:rsidP="001018D8">
      <w:pPr>
        <w:tabs>
          <w:tab w:val="left" w:pos="567"/>
        </w:tabs>
        <w:spacing w:before="120"/>
        <w:ind w:right="105"/>
        <w:jc w:val="both"/>
        <w:rPr>
          <w:rFonts w:cs="France"/>
          <w:b/>
          <w:sz w:val="20"/>
          <w:szCs w:val="20"/>
        </w:rPr>
      </w:pPr>
      <w:r w:rsidRPr="007217D1">
        <w:rPr>
          <w:b/>
          <w:sz w:val="20"/>
          <w:szCs w:val="20"/>
        </w:rPr>
        <w:t>k) požadavky na maximální zábory země</w:t>
      </w:r>
      <w:r w:rsidRPr="007217D1">
        <w:rPr>
          <w:rFonts w:cs="France"/>
          <w:b/>
          <w:sz w:val="20"/>
          <w:szCs w:val="20"/>
        </w:rPr>
        <w:t>d</w:t>
      </w:r>
      <w:r w:rsidRPr="007217D1">
        <w:rPr>
          <w:b/>
          <w:sz w:val="20"/>
          <w:szCs w:val="20"/>
        </w:rPr>
        <w:t>ě</w:t>
      </w:r>
      <w:r w:rsidRPr="007217D1">
        <w:rPr>
          <w:rFonts w:cs="France"/>
          <w:b/>
          <w:sz w:val="20"/>
          <w:szCs w:val="20"/>
        </w:rPr>
        <w:t>lského p</w:t>
      </w:r>
      <w:r w:rsidRPr="007217D1">
        <w:rPr>
          <w:b/>
          <w:sz w:val="20"/>
          <w:szCs w:val="20"/>
        </w:rPr>
        <w:t>ů</w:t>
      </w:r>
      <w:r w:rsidRPr="007217D1">
        <w:rPr>
          <w:rFonts w:cs="France"/>
          <w:b/>
          <w:sz w:val="20"/>
          <w:szCs w:val="20"/>
        </w:rPr>
        <w:t>dního fondu nebo pozemk</w:t>
      </w:r>
      <w:r w:rsidRPr="007217D1">
        <w:rPr>
          <w:b/>
          <w:sz w:val="20"/>
          <w:szCs w:val="20"/>
        </w:rPr>
        <w:t>ů</w:t>
      </w:r>
      <w:r w:rsidRPr="007217D1">
        <w:rPr>
          <w:rFonts w:cs="France"/>
          <w:b/>
          <w:sz w:val="20"/>
          <w:szCs w:val="20"/>
        </w:rPr>
        <w:t xml:space="preserve"> ur</w:t>
      </w:r>
      <w:r w:rsidRPr="007217D1">
        <w:rPr>
          <w:b/>
          <w:sz w:val="20"/>
          <w:szCs w:val="20"/>
        </w:rPr>
        <w:t>č</w:t>
      </w:r>
      <w:r w:rsidRPr="007217D1">
        <w:rPr>
          <w:rFonts w:cs="France"/>
          <w:b/>
          <w:sz w:val="20"/>
          <w:szCs w:val="20"/>
        </w:rPr>
        <w:t>ených k pln</w:t>
      </w:r>
      <w:r w:rsidRPr="007217D1">
        <w:rPr>
          <w:b/>
          <w:sz w:val="20"/>
          <w:szCs w:val="20"/>
        </w:rPr>
        <w:t>ě</w:t>
      </w:r>
      <w:r w:rsidRPr="007217D1">
        <w:rPr>
          <w:rFonts w:cs="France"/>
          <w:b/>
          <w:sz w:val="20"/>
          <w:szCs w:val="20"/>
        </w:rPr>
        <w:t>ní funkce lesa (do</w:t>
      </w:r>
      <w:r w:rsidRPr="007217D1">
        <w:rPr>
          <w:b/>
          <w:sz w:val="20"/>
          <w:szCs w:val="20"/>
        </w:rPr>
        <w:t>č</w:t>
      </w:r>
      <w:r w:rsidRPr="007217D1">
        <w:rPr>
          <w:rFonts w:cs="France"/>
          <w:b/>
          <w:sz w:val="20"/>
          <w:szCs w:val="20"/>
        </w:rPr>
        <w:t>asné i trvalé)</w:t>
      </w:r>
    </w:p>
    <w:p w:rsidR="001018D8" w:rsidRDefault="001018D8" w:rsidP="001018D8">
      <w:pPr>
        <w:tabs>
          <w:tab w:val="left" w:pos="567"/>
        </w:tabs>
        <w:spacing w:before="120"/>
        <w:ind w:right="105"/>
        <w:jc w:val="both"/>
        <w:rPr>
          <w:color w:val="FF0000"/>
          <w:sz w:val="20"/>
          <w:szCs w:val="20"/>
        </w:rPr>
      </w:pPr>
      <w:r w:rsidRPr="007853A9">
        <w:rPr>
          <w:rFonts w:ascii="France CE" w:hAnsi="France CE"/>
          <w:sz w:val="20"/>
        </w:rPr>
        <w:t>Navržené stavební úpravy nevyvolávají požadavky na zábor zemědělského půdního fondu.</w:t>
      </w:r>
    </w:p>
    <w:p w:rsidR="001018D8" w:rsidRPr="008F2A3A" w:rsidRDefault="001018D8" w:rsidP="001018D8">
      <w:pPr>
        <w:tabs>
          <w:tab w:val="left" w:pos="567"/>
        </w:tabs>
        <w:spacing w:before="120"/>
        <w:ind w:right="105"/>
        <w:jc w:val="both"/>
        <w:rPr>
          <w:rFonts w:cs="France"/>
          <w:b/>
          <w:sz w:val="20"/>
          <w:szCs w:val="20"/>
        </w:rPr>
      </w:pPr>
      <w:r w:rsidRPr="008F2A3A">
        <w:rPr>
          <w:b/>
          <w:sz w:val="20"/>
          <w:szCs w:val="20"/>
        </w:rPr>
        <w:t>l) územn</w:t>
      </w:r>
      <w:r w:rsidRPr="008F2A3A">
        <w:rPr>
          <w:rFonts w:ascii="Times New Roman" w:hAnsi="Times New Roman"/>
          <w:b/>
          <w:sz w:val="20"/>
          <w:szCs w:val="20"/>
        </w:rPr>
        <w:t>ě</w:t>
      </w:r>
      <w:r w:rsidRPr="008F2A3A">
        <w:rPr>
          <w:rFonts w:cs="France"/>
          <w:b/>
          <w:sz w:val="20"/>
          <w:szCs w:val="20"/>
        </w:rPr>
        <w:t xml:space="preserve"> technické podmínky, napojení na stávající dopravní a technickou infrastrukturu</w:t>
      </w:r>
    </w:p>
    <w:p w:rsidR="001018D8" w:rsidRPr="004561C3" w:rsidRDefault="001018D8" w:rsidP="001018D8">
      <w:pPr>
        <w:tabs>
          <w:tab w:val="left" w:pos="567"/>
        </w:tabs>
        <w:spacing w:before="120"/>
        <w:ind w:right="105"/>
        <w:jc w:val="both"/>
        <w:rPr>
          <w:sz w:val="20"/>
          <w:szCs w:val="20"/>
        </w:rPr>
      </w:pPr>
      <w:r w:rsidRPr="00317429">
        <w:rPr>
          <w:b/>
          <w:sz w:val="20"/>
          <w:szCs w:val="20"/>
        </w:rPr>
        <w:t>Dopravní napojení budovy</w:t>
      </w:r>
      <w:r w:rsidRPr="00317429">
        <w:rPr>
          <w:sz w:val="20"/>
          <w:szCs w:val="20"/>
        </w:rPr>
        <w:t xml:space="preserve"> </w:t>
      </w:r>
      <w:r w:rsidR="0090767B" w:rsidRPr="004561C3">
        <w:rPr>
          <w:sz w:val="20"/>
          <w:szCs w:val="20"/>
        </w:rPr>
        <w:t xml:space="preserve">- </w:t>
      </w:r>
      <w:r w:rsidR="0090767B" w:rsidRPr="008D11AB">
        <w:rPr>
          <w:sz w:val="20"/>
          <w:szCs w:val="20"/>
        </w:rPr>
        <w:t>je provedeno stávajícím komunika</w:t>
      </w:r>
      <w:r w:rsidR="0090767B" w:rsidRPr="008D11AB">
        <w:rPr>
          <w:rFonts w:ascii="Cambria" w:hAnsi="Cambria" w:cs="Cambria"/>
          <w:sz w:val="20"/>
          <w:szCs w:val="20"/>
        </w:rPr>
        <w:t>č</w:t>
      </w:r>
      <w:r w:rsidR="0090767B" w:rsidRPr="008D11AB">
        <w:rPr>
          <w:sz w:val="20"/>
          <w:szCs w:val="20"/>
        </w:rPr>
        <w:t>n</w:t>
      </w:r>
      <w:r w:rsidR="0090767B" w:rsidRPr="008D11AB">
        <w:rPr>
          <w:rFonts w:cs="France"/>
          <w:sz w:val="20"/>
          <w:szCs w:val="20"/>
        </w:rPr>
        <w:t>í</w:t>
      </w:r>
      <w:r w:rsidR="0090767B" w:rsidRPr="008D11AB">
        <w:rPr>
          <w:sz w:val="20"/>
          <w:szCs w:val="20"/>
        </w:rPr>
        <w:t>m syst</w:t>
      </w:r>
      <w:r w:rsidR="0090767B" w:rsidRPr="008D11AB">
        <w:rPr>
          <w:rFonts w:cs="France"/>
          <w:sz w:val="20"/>
          <w:szCs w:val="20"/>
        </w:rPr>
        <w:t>é</w:t>
      </w:r>
      <w:r w:rsidR="0090767B" w:rsidRPr="008D11AB">
        <w:rPr>
          <w:sz w:val="20"/>
          <w:szCs w:val="20"/>
        </w:rPr>
        <w:t>mem obslu</w:t>
      </w:r>
      <w:r w:rsidR="0090767B" w:rsidRPr="008D11AB">
        <w:rPr>
          <w:rFonts w:cs="France"/>
          <w:sz w:val="20"/>
          <w:szCs w:val="20"/>
        </w:rPr>
        <w:t>ž</w:t>
      </w:r>
      <w:r w:rsidR="0090767B" w:rsidRPr="008D11AB">
        <w:rPr>
          <w:sz w:val="20"/>
          <w:szCs w:val="20"/>
        </w:rPr>
        <w:t>n</w:t>
      </w:r>
      <w:r w:rsidR="0090767B" w:rsidRPr="008D11AB">
        <w:rPr>
          <w:rFonts w:cs="France"/>
          <w:sz w:val="20"/>
          <w:szCs w:val="20"/>
        </w:rPr>
        <w:t>ý</w:t>
      </w:r>
      <w:r w:rsidR="0090767B" w:rsidRPr="008D11AB">
        <w:rPr>
          <w:sz w:val="20"/>
          <w:szCs w:val="20"/>
        </w:rPr>
        <w:t>ch komunikac</w:t>
      </w:r>
      <w:r w:rsidR="0090767B" w:rsidRPr="008D11AB">
        <w:rPr>
          <w:rFonts w:cs="France"/>
          <w:sz w:val="20"/>
          <w:szCs w:val="20"/>
        </w:rPr>
        <w:t>í</w:t>
      </w:r>
      <w:r w:rsidR="0090767B" w:rsidRPr="008D11AB">
        <w:rPr>
          <w:sz w:val="20"/>
          <w:szCs w:val="20"/>
        </w:rPr>
        <w:t xml:space="preserve"> areálu </w:t>
      </w:r>
      <w:r w:rsidR="0090767B">
        <w:rPr>
          <w:sz w:val="20"/>
          <w:szCs w:val="20"/>
        </w:rPr>
        <w:t>SZZ</w:t>
      </w:r>
      <w:r w:rsidR="0090767B" w:rsidRPr="008D11AB">
        <w:rPr>
          <w:sz w:val="20"/>
          <w:szCs w:val="20"/>
        </w:rPr>
        <w:t xml:space="preserve"> </w:t>
      </w:r>
      <w:r w:rsidR="0090767B">
        <w:rPr>
          <w:sz w:val="20"/>
          <w:szCs w:val="20"/>
        </w:rPr>
        <w:t>Krnov</w:t>
      </w:r>
      <w:r w:rsidR="0090767B" w:rsidRPr="008D11AB">
        <w:rPr>
          <w:sz w:val="20"/>
          <w:szCs w:val="20"/>
        </w:rPr>
        <w:t>, které se nem</w:t>
      </w:r>
      <w:r w:rsidR="0090767B" w:rsidRPr="008D11AB">
        <w:rPr>
          <w:rFonts w:ascii="Cambria" w:hAnsi="Cambria" w:cs="Cambria"/>
          <w:sz w:val="20"/>
          <w:szCs w:val="20"/>
        </w:rPr>
        <w:t>ě</w:t>
      </w:r>
      <w:r w:rsidR="0090767B" w:rsidRPr="008D11AB">
        <w:rPr>
          <w:sz w:val="20"/>
          <w:szCs w:val="20"/>
        </w:rPr>
        <w:t>n</w:t>
      </w:r>
      <w:r w:rsidR="0090767B" w:rsidRPr="008D11AB">
        <w:rPr>
          <w:rFonts w:cs="France"/>
          <w:sz w:val="20"/>
          <w:szCs w:val="20"/>
        </w:rPr>
        <w:t>í</w:t>
      </w:r>
      <w:r w:rsidR="0090767B" w:rsidRPr="008D11AB">
        <w:rPr>
          <w:sz w:val="20"/>
          <w:szCs w:val="20"/>
        </w:rPr>
        <w:t>. Pro parkov</w:t>
      </w:r>
      <w:r w:rsidR="0090767B" w:rsidRPr="008D11AB">
        <w:rPr>
          <w:rFonts w:cs="France"/>
          <w:sz w:val="20"/>
          <w:szCs w:val="20"/>
        </w:rPr>
        <w:t>á</w:t>
      </w:r>
      <w:r w:rsidR="0090767B" w:rsidRPr="008D11AB">
        <w:rPr>
          <w:sz w:val="20"/>
          <w:szCs w:val="20"/>
        </w:rPr>
        <w:t>n</w:t>
      </w:r>
      <w:r w:rsidR="0090767B" w:rsidRPr="008D11AB">
        <w:rPr>
          <w:rFonts w:cs="France"/>
          <w:sz w:val="20"/>
          <w:szCs w:val="20"/>
        </w:rPr>
        <w:t>í</w:t>
      </w:r>
      <w:r w:rsidR="0090767B" w:rsidRPr="008D11AB">
        <w:rPr>
          <w:sz w:val="20"/>
          <w:szCs w:val="20"/>
        </w:rPr>
        <w:t xml:space="preserve"> jsou využívány stávající, dostate</w:t>
      </w:r>
      <w:r w:rsidR="0090767B" w:rsidRPr="008D11AB">
        <w:rPr>
          <w:rFonts w:ascii="Cambria" w:hAnsi="Cambria" w:cs="Cambria"/>
          <w:sz w:val="20"/>
          <w:szCs w:val="20"/>
        </w:rPr>
        <w:t>č</w:t>
      </w:r>
      <w:r w:rsidR="0090767B" w:rsidRPr="008D11AB">
        <w:rPr>
          <w:sz w:val="20"/>
          <w:szCs w:val="20"/>
        </w:rPr>
        <w:t>n</w:t>
      </w:r>
      <w:r w:rsidR="0090767B" w:rsidRPr="008D11AB">
        <w:rPr>
          <w:rFonts w:ascii="Cambria" w:hAnsi="Cambria" w:cs="Cambria"/>
          <w:sz w:val="20"/>
          <w:szCs w:val="20"/>
        </w:rPr>
        <w:t>ě</w:t>
      </w:r>
      <w:r w:rsidR="0090767B" w:rsidRPr="008D11AB">
        <w:rPr>
          <w:sz w:val="20"/>
          <w:szCs w:val="20"/>
        </w:rPr>
        <w:t xml:space="preserve"> dimenzovan</w:t>
      </w:r>
      <w:r w:rsidR="0090767B" w:rsidRPr="008D11AB">
        <w:rPr>
          <w:rFonts w:cs="France"/>
          <w:sz w:val="20"/>
          <w:szCs w:val="20"/>
        </w:rPr>
        <w:t>é</w:t>
      </w:r>
      <w:r w:rsidR="0090767B" w:rsidRPr="008D11AB">
        <w:rPr>
          <w:sz w:val="20"/>
          <w:szCs w:val="20"/>
        </w:rPr>
        <w:t xml:space="preserve"> parkovi</w:t>
      </w:r>
      <w:r w:rsidR="0090767B" w:rsidRPr="008D11AB">
        <w:rPr>
          <w:rFonts w:cs="France"/>
          <w:sz w:val="20"/>
          <w:szCs w:val="20"/>
        </w:rPr>
        <w:t>š</w:t>
      </w:r>
      <w:r w:rsidR="0090767B" w:rsidRPr="008D11AB">
        <w:rPr>
          <w:sz w:val="20"/>
          <w:szCs w:val="20"/>
        </w:rPr>
        <w:t>t</w:t>
      </w:r>
      <w:r w:rsidR="0090767B" w:rsidRPr="008D11AB">
        <w:rPr>
          <w:rFonts w:ascii="Cambria" w:hAnsi="Cambria" w:cs="Cambria"/>
          <w:sz w:val="20"/>
          <w:szCs w:val="20"/>
        </w:rPr>
        <w:t>ě</w:t>
      </w:r>
      <w:r w:rsidR="0090767B" w:rsidRPr="008D11AB">
        <w:rPr>
          <w:sz w:val="20"/>
          <w:szCs w:val="20"/>
        </w:rPr>
        <w:t xml:space="preserve"> v areálu </w:t>
      </w:r>
      <w:r w:rsidR="0090767B">
        <w:rPr>
          <w:sz w:val="20"/>
          <w:szCs w:val="20"/>
        </w:rPr>
        <w:t>SZZ</w:t>
      </w:r>
      <w:r w:rsidR="0090767B" w:rsidRPr="008D11AB">
        <w:rPr>
          <w:sz w:val="20"/>
          <w:szCs w:val="20"/>
        </w:rPr>
        <w:t xml:space="preserve"> </w:t>
      </w:r>
      <w:r w:rsidR="0090767B">
        <w:rPr>
          <w:sz w:val="20"/>
          <w:szCs w:val="20"/>
        </w:rPr>
        <w:t>Krnov</w:t>
      </w:r>
      <w:r w:rsidRPr="004561C3">
        <w:rPr>
          <w:sz w:val="20"/>
          <w:szCs w:val="20"/>
        </w:rPr>
        <w:t>.</w:t>
      </w:r>
    </w:p>
    <w:p w:rsidR="001018D8" w:rsidRPr="0024396E" w:rsidRDefault="001018D8" w:rsidP="001018D8">
      <w:pPr>
        <w:tabs>
          <w:tab w:val="left" w:pos="567"/>
        </w:tabs>
        <w:spacing w:before="120"/>
        <w:ind w:right="105"/>
        <w:jc w:val="both"/>
        <w:rPr>
          <w:sz w:val="4"/>
          <w:szCs w:val="4"/>
        </w:rPr>
      </w:pPr>
    </w:p>
    <w:p w:rsidR="001018D8" w:rsidRPr="00455627" w:rsidRDefault="001018D8" w:rsidP="00A337D7">
      <w:pPr>
        <w:jc w:val="both"/>
        <w:rPr>
          <w:sz w:val="20"/>
          <w:szCs w:val="20"/>
        </w:rPr>
      </w:pPr>
      <w:r w:rsidRPr="00455627">
        <w:rPr>
          <w:b/>
          <w:sz w:val="20"/>
          <w:szCs w:val="20"/>
        </w:rPr>
        <w:t>Kanalizace splašková</w:t>
      </w:r>
      <w:r>
        <w:rPr>
          <w:b/>
          <w:sz w:val="22"/>
          <w:szCs w:val="22"/>
        </w:rPr>
        <w:t xml:space="preserve"> </w:t>
      </w:r>
      <w:r w:rsidR="00A337D7">
        <w:rPr>
          <w:sz w:val="20"/>
          <w:szCs w:val="20"/>
        </w:rPr>
        <w:t xml:space="preserve">– neřeší se, </w:t>
      </w:r>
      <w:r w:rsidR="00A337D7" w:rsidRPr="00960056">
        <w:rPr>
          <w:sz w:val="20"/>
          <w:szCs w:val="20"/>
        </w:rPr>
        <w:t>do ve</w:t>
      </w:r>
      <w:r w:rsidR="00A337D7" w:rsidRPr="00960056">
        <w:rPr>
          <w:rFonts w:ascii="Cambria" w:hAnsi="Cambria" w:cs="Cambria"/>
          <w:sz w:val="20"/>
          <w:szCs w:val="20"/>
        </w:rPr>
        <w:t>ř</w:t>
      </w:r>
      <w:r w:rsidR="00A337D7" w:rsidRPr="00960056">
        <w:rPr>
          <w:sz w:val="20"/>
          <w:szCs w:val="20"/>
        </w:rPr>
        <w:t>ejn</w:t>
      </w:r>
      <w:r w:rsidR="00A337D7" w:rsidRPr="00960056">
        <w:rPr>
          <w:rFonts w:cs="France"/>
          <w:sz w:val="20"/>
          <w:szCs w:val="20"/>
        </w:rPr>
        <w:t>ý</w:t>
      </w:r>
      <w:r w:rsidR="00A337D7" w:rsidRPr="00960056">
        <w:rPr>
          <w:sz w:val="20"/>
          <w:szCs w:val="20"/>
        </w:rPr>
        <w:t>ch s</w:t>
      </w:r>
      <w:r w:rsidR="00A337D7" w:rsidRPr="00960056">
        <w:rPr>
          <w:rFonts w:cs="France"/>
          <w:sz w:val="20"/>
          <w:szCs w:val="20"/>
        </w:rPr>
        <w:t>í</w:t>
      </w:r>
      <w:r w:rsidR="00A337D7" w:rsidRPr="00960056">
        <w:rPr>
          <w:sz w:val="20"/>
          <w:szCs w:val="20"/>
        </w:rPr>
        <w:t>t</w:t>
      </w:r>
      <w:r w:rsidR="00A337D7" w:rsidRPr="00960056">
        <w:rPr>
          <w:rFonts w:cs="France"/>
          <w:sz w:val="20"/>
          <w:szCs w:val="20"/>
        </w:rPr>
        <w:t>í</w:t>
      </w:r>
      <w:r w:rsidR="00A337D7" w:rsidRPr="00960056">
        <w:rPr>
          <w:sz w:val="20"/>
          <w:szCs w:val="20"/>
        </w:rPr>
        <w:t xml:space="preserve"> se nezasahuje, nová p</w:t>
      </w:r>
      <w:r w:rsidR="00A337D7" w:rsidRPr="00960056">
        <w:rPr>
          <w:rFonts w:ascii="Cambria" w:hAnsi="Cambria" w:cs="Cambria"/>
          <w:sz w:val="20"/>
          <w:szCs w:val="20"/>
        </w:rPr>
        <w:t>ř</w:t>
      </w:r>
      <w:r w:rsidR="00A337D7" w:rsidRPr="00960056">
        <w:rPr>
          <w:rFonts w:cs="France"/>
          <w:sz w:val="20"/>
          <w:szCs w:val="20"/>
        </w:rPr>
        <w:t>í</w:t>
      </w:r>
      <w:r w:rsidR="00A337D7" w:rsidRPr="00960056">
        <w:rPr>
          <w:sz w:val="20"/>
          <w:szCs w:val="20"/>
        </w:rPr>
        <w:t>pojka se nez</w:t>
      </w:r>
      <w:r w:rsidR="00A337D7" w:rsidRPr="00960056">
        <w:rPr>
          <w:rFonts w:ascii="Cambria" w:hAnsi="Cambria" w:cs="Cambria"/>
          <w:sz w:val="20"/>
          <w:szCs w:val="20"/>
        </w:rPr>
        <w:t>ř</w:t>
      </w:r>
      <w:r w:rsidR="00A337D7">
        <w:rPr>
          <w:sz w:val="20"/>
          <w:szCs w:val="20"/>
        </w:rPr>
        <w:t>izuje</w:t>
      </w:r>
      <w:r w:rsidRPr="00455627">
        <w:rPr>
          <w:sz w:val="20"/>
          <w:szCs w:val="20"/>
        </w:rPr>
        <w:t>.</w:t>
      </w:r>
    </w:p>
    <w:p w:rsidR="001018D8" w:rsidRPr="00567558" w:rsidRDefault="001018D8" w:rsidP="001018D8">
      <w:pPr>
        <w:jc w:val="both"/>
        <w:rPr>
          <w:sz w:val="16"/>
          <w:szCs w:val="16"/>
        </w:rPr>
      </w:pPr>
    </w:p>
    <w:p w:rsidR="00694F3F" w:rsidRDefault="001018D8" w:rsidP="00C04095">
      <w:pPr>
        <w:jc w:val="both"/>
        <w:rPr>
          <w:sz w:val="20"/>
          <w:szCs w:val="20"/>
        </w:rPr>
      </w:pPr>
      <w:r w:rsidRPr="00455627">
        <w:rPr>
          <w:b/>
          <w:sz w:val="20"/>
          <w:szCs w:val="20"/>
        </w:rPr>
        <w:t xml:space="preserve">Kanalizace dešťová </w:t>
      </w:r>
      <w:r w:rsidR="00C04095">
        <w:rPr>
          <w:sz w:val="20"/>
          <w:szCs w:val="20"/>
        </w:rPr>
        <w:t>–</w:t>
      </w:r>
      <w:r w:rsidR="00C04095" w:rsidRPr="00965EF1">
        <w:rPr>
          <w:sz w:val="20"/>
          <w:szCs w:val="20"/>
        </w:rPr>
        <w:t xml:space="preserve"> </w:t>
      </w:r>
      <w:r w:rsidR="005D569D" w:rsidRPr="00960056">
        <w:rPr>
          <w:sz w:val="20"/>
          <w:szCs w:val="20"/>
        </w:rPr>
        <w:t>do ve</w:t>
      </w:r>
      <w:r w:rsidR="005D569D" w:rsidRPr="00960056">
        <w:rPr>
          <w:rFonts w:ascii="Cambria" w:hAnsi="Cambria" w:cs="Cambria"/>
          <w:sz w:val="20"/>
          <w:szCs w:val="20"/>
        </w:rPr>
        <w:t>ř</w:t>
      </w:r>
      <w:r w:rsidR="005D569D" w:rsidRPr="00960056">
        <w:rPr>
          <w:sz w:val="20"/>
          <w:szCs w:val="20"/>
        </w:rPr>
        <w:t>ejn</w:t>
      </w:r>
      <w:r w:rsidR="005D569D" w:rsidRPr="00960056">
        <w:rPr>
          <w:rFonts w:cs="France"/>
          <w:sz w:val="20"/>
          <w:szCs w:val="20"/>
        </w:rPr>
        <w:t>ý</w:t>
      </w:r>
      <w:r w:rsidR="005D569D" w:rsidRPr="00960056">
        <w:rPr>
          <w:sz w:val="20"/>
          <w:szCs w:val="20"/>
        </w:rPr>
        <w:t>ch s</w:t>
      </w:r>
      <w:r w:rsidR="005D569D" w:rsidRPr="00960056">
        <w:rPr>
          <w:rFonts w:cs="France"/>
          <w:sz w:val="20"/>
          <w:szCs w:val="20"/>
        </w:rPr>
        <w:t>í</w:t>
      </w:r>
      <w:r w:rsidR="005D569D" w:rsidRPr="00960056">
        <w:rPr>
          <w:sz w:val="20"/>
          <w:szCs w:val="20"/>
        </w:rPr>
        <w:t>t</w:t>
      </w:r>
      <w:r w:rsidR="005D569D" w:rsidRPr="00960056">
        <w:rPr>
          <w:rFonts w:cs="France"/>
          <w:sz w:val="20"/>
          <w:szCs w:val="20"/>
        </w:rPr>
        <w:t>í</w:t>
      </w:r>
      <w:r w:rsidR="005D569D" w:rsidRPr="00960056">
        <w:rPr>
          <w:sz w:val="20"/>
          <w:szCs w:val="20"/>
        </w:rPr>
        <w:t xml:space="preserve"> se nezasahuje</w:t>
      </w:r>
      <w:r w:rsidR="005D569D">
        <w:rPr>
          <w:sz w:val="20"/>
          <w:szCs w:val="20"/>
        </w:rPr>
        <w:t xml:space="preserve">, </w:t>
      </w:r>
      <w:r w:rsidR="005D569D" w:rsidRPr="00960056">
        <w:rPr>
          <w:sz w:val="20"/>
          <w:szCs w:val="20"/>
        </w:rPr>
        <w:t>nová p</w:t>
      </w:r>
      <w:r w:rsidR="005D569D" w:rsidRPr="00960056">
        <w:rPr>
          <w:rFonts w:ascii="Cambria" w:hAnsi="Cambria" w:cs="Cambria"/>
          <w:sz w:val="20"/>
          <w:szCs w:val="20"/>
        </w:rPr>
        <w:t>ř</w:t>
      </w:r>
      <w:r w:rsidR="005D569D" w:rsidRPr="00960056">
        <w:rPr>
          <w:rFonts w:cs="France"/>
          <w:sz w:val="20"/>
          <w:szCs w:val="20"/>
        </w:rPr>
        <w:t>í</w:t>
      </w:r>
      <w:r w:rsidR="005D569D" w:rsidRPr="00960056">
        <w:rPr>
          <w:sz w:val="20"/>
          <w:szCs w:val="20"/>
        </w:rPr>
        <w:t>pojka se nez</w:t>
      </w:r>
      <w:r w:rsidR="005D569D" w:rsidRPr="00960056">
        <w:rPr>
          <w:rFonts w:ascii="Cambria" w:hAnsi="Cambria" w:cs="Cambria"/>
          <w:sz w:val="20"/>
          <w:szCs w:val="20"/>
        </w:rPr>
        <w:t>ř</w:t>
      </w:r>
      <w:r w:rsidR="005D569D">
        <w:rPr>
          <w:sz w:val="20"/>
          <w:szCs w:val="20"/>
        </w:rPr>
        <w:t>izuje</w:t>
      </w:r>
      <w:r w:rsidR="00694F3F">
        <w:rPr>
          <w:sz w:val="20"/>
          <w:szCs w:val="20"/>
        </w:rPr>
        <w:t>.</w:t>
      </w:r>
    </w:p>
    <w:p w:rsidR="00694F3F" w:rsidRDefault="00694F3F" w:rsidP="00C04095">
      <w:pPr>
        <w:jc w:val="both"/>
        <w:rPr>
          <w:sz w:val="20"/>
          <w:szCs w:val="20"/>
        </w:rPr>
      </w:pPr>
      <w:r w:rsidRPr="00694F3F">
        <w:rPr>
          <w:sz w:val="20"/>
          <w:szCs w:val="20"/>
        </w:rPr>
        <w:t>Množství deš</w:t>
      </w:r>
      <w:r w:rsidRPr="00694F3F">
        <w:rPr>
          <w:rFonts w:ascii="Cambria" w:hAnsi="Cambria" w:cs="Cambria"/>
          <w:sz w:val="20"/>
          <w:szCs w:val="20"/>
        </w:rPr>
        <w:t>ť</w:t>
      </w:r>
      <w:r w:rsidRPr="00694F3F">
        <w:rPr>
          <w:sz w:val="20"/>
          <w:szCs w:val="20"/>
        </w:rPr>
        <w:t>ových vod z</w:t>
      </w:r>
      <w:r w:rsidRPr="00694F3F">
        <w:rPr>
          <w:rFonts w:ascii="Cambria" w:hAnsi="Cambria" w:cs="Cambria"/>
          <w:sz w:val="20"/>
          <w:szCs w:val="20"/>
        </w:rPr>
        <w:t>ů</w:t>
      </w:r>
      <w:r w:rsidRPr="00694F3F">
        <w:rPr>
          <w:sz w:val="20"/>
          <w:szCs w:val="20"/>
        </w:rPr>
        <w:t>stává nezm</w:t>
      </w:r>
      <w:r w:rsidRPr="00694F3F">
        <w:rPr>
          <w:rFonts w:ascii="Cambria" w:hAnsi="Cambria" w:cs="Cambria"/>
          <w:sz w:val="20"/>
          <w:szCs w:val="20"/>
        </w:rPr>
        <w:t>ě</w:t>
      </w:r>
      <w:r w:rsidRPr="00694F3F">
        <w:rPr>
          <w:sz w:val="20"/>
          <w:szCs w:val="20"/>
        </w:rPr>
        <w:t>n</w:t>
      </w:r>
      <w:r w:rsidRPr="00694F3F">
        <w:rPr>
          <w:rFonts w:ascii="Cambria" w:hAnsi="Cambria" w:cs="Cambria"/>
          <w:sz w:val="20"/>
          <w:szCs w:val="20"/>
        </w:rPr>
        <w:t>ě</w:t>
      </w:r>
      <w:r w:rsidRPr="00694F3F">
        <w:rPr>
          <w:sz w:val="20"/>
          <w:szCs w:val="20"/>
        </w:rPr>
        <w:t>no stejn</w:t>
      </w:r>
      <w:r w:rsidRPr="00694F3F">
        <w:rPr>
          <w:rFonts w:ascii="Cambria" w:hAnsi="Cambria" w:cs="Cambria"/>
          <w:sz w:val="20"/>
          <w:szCs w:val="20"/>
        </w:rPr>
        <w:t>ě</w:t>
      </w:r>
      <w:r w:rsidRPr="00694F3F">
        <w:rPr>
          <w:sz w:val="20"/>
          <w:szCs w:val="20"/>
        </w:rPr>
        <w:t xml:space="preserve"> jako jejich odvod stávající venkovní deš</w:t>
      </w:r>
      <w:r w:rsidRPr="00694F3F">
        <w:rPr>
          <w:rFonts w:ascii="Cambria" w:hAnsi="Cambria" w:cs="Cambria"/>
          <w:sz w:val="20"/>
          <w:szCs w:val="20"/>
        </w:rPr>
        <w:t>ť</w:t>
      </w:r>
      <w:r w:rsidRPr="00694F3F">
        <w:rPr>
          <w:sz w:val="20"/>
          <w:szCs w:val="20"/>
        </w:rPr>
        <w:t>ovou kanalizací.</w:t>
      </w:r>
    </w:p>
    <w:p w:rsidR="00EC4EAB" w:rsidRDefault="00C04095" w:rsidP="001018D8">
      <w:pPr>
        <w:jc w:val="both"/>
        <w:rPr>
          <w:color w:val="FF0000"/>
          <w:sz w:val="20"/>
          <w:szCs w:val="20"/>
        </w:rPr>
      </w:pPr>
      <w:r w:rsidRPr="00EC4EAB">
        <w:rPr>
          <w:sz w:val="20"/>
          <w:szCs w:val="20"/>
        </w:rPr>
        <w:t xml:space="preserve">Dokumentace </w:t>
      </w:r>
      <w:r w:rsidRPr="00EC4EAB">
        <w:rPr>
          <w:rFonts w:ascii="Cambria" w:hAnsi="Cambria" w:cs="Cambria"/>
          <w:sz w:val="20"/>
          <w:szCs w:val="20"/>
        </w:rPr>
        <w:t>ř</w:t>
      </w:r>
      <w:r w:rsidRPr="00EC4EAB">
        <w:rPr>
          <w:sz w:val="20"/>
          <w:szCs w:val="20"/>
        </w:rPr>
        <w:t xml:space="preserve">eší pouze opravu </w:t>
      </w:r>
      <w:r w:rsidR="005113FE">
        <w:rPr>
          <w:sz w:val="20"/>
          <w:szCs w:val="20"/>
        </w:rPr>
        <w:t xml:space="preserve">stávající </w:t>
      </w:r>
      <w:r w:rsidRPr="00EC4EAB">
        <w:rPr>
          <w:sz w:val="20"/>
          <w:szCs w:val="20"/>
        </w:rPr>
        <w:t>st</w:t>
      </w:r>
      <w:r w:rsidRPr="00EC4EAB">
        <w:rPr>
          <w:rFonts w:ascii="Cambria" w:hAnsi="Cambria" w:cs="Cambria"/>
          <w:sz w:val="20"/>
          <w:szCs w:val="20"/>
        </w:rPr>
        <w:t>ř</w:t>
      </w:r>
      <w:r w:rsidRPr="00EC4EAB">
        <w:rPr>
          <w:sz w:val="20"/>
          <w:szCs w:val="20"/>
        </w:rPr>
        <w:t xml:space="preserve">ešní </w:t>
      </w:r>
      <w:r w:rsidR="00A03C46" w:rsidRPr="00EC4EAB">
        <w:rPr>
          <w:sz w:val="20"/>
          <w:szCs w:val="20"/>
        </w:rPr>
        <w:t>konstrukce,</w:t>
      </w:r>
      <w:r w:rsidRPr="00EC4EAB">
        <w:rPr>
          <w:sz w:val="20"/>
          <w:szCs w:val="20"/>
        </w:rPr>
        <w:t xml:space="preserve"> p</w:t>
      </w:r>
      <w:r w:rsidRPr="00EC4EAB">
        <w:rPr>
          <w:rFonts w:ascii="Cambria" w:hAnsi="Cambria" w:cs="Cambria"/>
          <w:sz w:val="20"/>
          <w:szCs w:val="20"/>
        </w:rPr>
        <w:t>ř</w:t>
      </w:r>
      <w:r w:rsidRPr="00EC4EAB">
        <w:rPr>
          <w:sz w:val="20"/>
          <w:szCs w:val="20"/>
        </w:rPr>
        <w:t>i zachování p</w:t>
      </w:r>
      <w:r w:rsidRPr="00EC4EAB">
        <w:rPr>
          <w:rFonts w:ascii="Cambria" w:hAnsi="Cambria" w:cs="Cambria"/>
          <w:sz w:val="20"/>
          <w:szCs w:val="20"/>
        </w:rPr>
        <w:t>ů</w:t>
      </w:r>
      <w:r w:rsidRPr="00EC4EAB">
        <w:rPr>
          <w:sz w:val="20"/>
          <w:szCs w:val="20"/>
        </w:rPr>
        <w:t>vodního tvaru a plochy st</w:t>
      </w:r>
      <w:r w:rsidRPr="00EC4EAB">
        <w:rPr>
          <w:rFonts w:ascii="Cambria" w:hAnsi="Cambria" w:cs="Cambria"/>
          <w:sz w:val="20"/>
          <w:szCs w:val="20"/>
        </w:rPr>
        <w:t>ř</w:t>
      </w:r>
      <w:r w:rsidRPr="00EC4EAB">
        <w:rPr>
          <w:sz w:val="20"/>
          <w:szCs w:val="20"/>
        </w:rPr>
        <w:t>ech.</w:t>
      </w:r>
      <w:r w:rsidRPr="00732ACE">
        <w:rPr>
          <w:color w:val="FF0000"/>
          <w:sz w:val="20"/>
          <w:szCs w:val="20"/>
        </w:rPr>
        <w:t xml:space="preserve"> </w:t>
      </w:r>
    </w:p>
    <w:p w:rsidR="0039500F" w:rsidRPr="005113FE" w:rsidRDefault="00CE3758" w:rsidP="001018D8">
      <w:pPr>
        <w:jc w:val="both"/>
        <w:rPr>
          <w:sz w:val="20"/>
          <w:szCs w:val="20"/>
        </w:rPr>
      </w:pPr>
      <w:r w:rsidRPr="005113FE">
        <w:rPr>
          <w:sz w:val="20"/>
          <w:szCs w:val="20"/>
        </w:rPr>
        <w:t>Z d</w:t>
      </w:r>
      <w:r w:rsidRPr="005113FE">
        <w:rPr>
          <w:rFonts w:ascii="Cambria" w:hAnsi="Cambria" w:cs="Cambria"/>
          <w:sz w:val="20"/>
          <w:szCs w:val="20"/>
        </w:rPr>
        <w:t>ů</w:t>
      </w:r>
      <w:r w:rsidR="00B818E9" w:rsidRPr="005113FE">
        <w:rPr>
          <w:sz w:val="20"/>
          <w:szCs w:val="20"/>
        </w:rPr>
        <w:t>vodu poddimenzování</w:t>
      </w:r>
      <w:r w:rsidRPr="005113FE">
        <w:rPr>
          <w:sz w:val="20"/>
          <w:szCs w:val="20"/>
        </w:rPr>
        <w:t xml:space="preserve"> jednoho st</w:t>
      </w:r>
      <w:r w:rsidRPr="005113FE">
        <w:rPr>
          <w:rFonts w:ascii="Cambria" w:hAnsi="Cambria" w:cs="Cambria"/>
          <w:sz w:val="20"/>
          <w:szCs w:val="20"/>
        </w:rPr>
        <w:t>ř</w:t>
      </w:r>
      <w:r w:rsidRPr="005113FE">
        <w:rPr>
          <w:sz w:val="20"/>
          <w:szCs w:val="20"/>
        </w:rPr>
        <w:t>e</w:t>
      </w:r>
      <w:r w:rsidRPr="005113FE">
        <w:rPr>
          <w:rFonts w:cs="France"/>
          <w:sz w:val="20"/>
          <w:szCs w:val="20"/>
        </w:rPr>
        <w:t>š</w:t>
      </w:r>
      <w:r w:rsidRPr="005113FE">
        <w:rPr>
          <w:sz w:val="20"/>
          <w:szCs w:val="20"/>
        </w:rPr>
        <w:t>n</w:t>
      </w:r>
      <w:r w:rsidRPr="005113FE">
        <w:rPr>
          <w:rFonts w:cs="France"/>
          <w:sz w:val="20"/>
          <w:szCs w:val="20"/>
        </w:rPr>
        <w:t>í</w:t>
      </w:r>
      <w:r w:rsidRPr="005113FE">
        <w:rPr>
          <w:sz w:val="20"/>
          <w:szCs w:val="20"/>
        </w:rPr>
        <w:t>ho svodu je navr</w:t>
      </w:r>
      <w:r w:rsidRPr="005113FE">
        <w:rPr>
          <w:rFonts w:cs="France"/>
          <w:sz w:val="20"/>
          <w:szCs w:val="20"/>
        </w:rPr>
        <w:t>ž</w:t>
      </w:r>
      <w:r w:rsidRPr="005113FE">
        <w:rPr>
          <w:sz w:val="20"/>
          <w:szCs w:val="20"/>
        </w:rPr>
        <w:t xml:space="preserve">eno </w:t>
      </w:r>
      <w:r w:rsidR="00D13B95" w:rsidRPr="005113FE">
        <w:rPr>
          <w:sz w:val="20"/>
          <w:szCs w:val="20"/>
        </w:rPr>
        <w:t xml:space="preserve">jeho </w:t>
      </w:r>
      <w:r w:rsidRPr="005113FE">
        <w:rPr>
          <w:sz w:val="20"/>
          <w:szCs w:val="20"/>
        </w:rPr>
        <w:t>rozd</w:t>
      </w:r>
      <w:r w:rsidRPr="005113FE">
        <w:rPr>
          <w:rFonts w:ascii="Cambria" w:hAnsi="Cambria" w:cs="Cambria"/>
          <w:sz w:val="20"/>
          <w:szCs w:val="20"/>
        </w:rPr>
        <w:t>ě</w:t>
      </w:r>
      <w:r w:rsidRPr="005113FE">
        <w:rPr>
          <w:sz w:val="20"/>
          <w:szCs w:val="20"/>
        </w:rPr>
        <w:t>lení na dva</w:t>
      </w:r>
      <w:r w:rsidR="00F52871" w:rsidRPr="005113FE">
        <w:rPr>
          <w:sz w:val="20"/>
          <w:szCs w:val="20"/>
        </w:rPr>
        <w:t>, nový dopl</w:t>
      </w:r>
      <w:r w:rsidR="00F52871" w:rsidRPr="005113FE">
        <w:rPr>
          <w:rFonts w:ascii="Cambria" w:hAnsi="Cambria" w:cs="Cambria"/>
          <w:sz w:val="20"/>
          <w:szCs w:val="20"/>
        </w:rPr>
        <w:t>ň</w:t>
      </w:r>
      <w:r w:rsidR="00F52871" w:rsidRPr="005113FE">
        <w:rPr>
          <w:sz w:val="20"/>
          <w:szCs w:val="20"/>
        </w:rPr>
        <w:t>ovan</w:t>
      </w:r>
      <w:r w:rsidR="00F52871" w:rsidRPr="005113FE">
        <w:rPr>
          <w:rFonts w:cs="France"/>
          <w:sz w:val="20"/>
          <w:szCs w:val="20"/>
        </w:rPr>
        <w:t>ý</w:t>
      </w:r>
      <w:r w:rsidR="00F52871" w:rsidRPr="005113FE">
        <w:rPr>
          <w:sz w:val="20"/>
          <w:szCs w:val="20"/>
        </w:rPr>
        <w:t xml:space="preserve"> </w:t>
      </w:r>
      <w:r w:rsidR="00B6238B" w:rsidRPr="005113FE">
        <w:rPr>
          <w:sz w:val="20"/>
          <w:szCs w:val="20"/>
        </w:rPr>
        <w:t xml:space="preserve">svod </w:t>
      </w:r>
      <w:r w:rsidR="00F52871" w:rsidRPr="005113FE">
        <w:rPr>
          <w:sz w:val="20"/>
          <w:szCs w:val="20"/>
        </w:rPr>
        <w:t xml:space="preserve">bude </w:t>
      </w:r>
      <w:r w:rsidR="00CC0D50" w:rsidRPr="005113FE">
        <w:rPr>
          <w:sz w:val="20"/>
          <w:szCs w:val="20"/>
        </w:rPr>
        <w:t xml:space="preserve">napojen </w:t>
      </w:r>
      <w:r w:rsidR="00F52871" w:rsidRPr="005113FE">
        <w:rPr>
          <w:sz w:val="20"/>
          <w:szCs w:val="20"/>
        </w:rPr>
        <w:t xml:space="preserve">na stávající </w:t>
      </w:r>
      <w:proofErr w:type="spellStart"/>
      <w:r w:rsidR="00B818E9" w:rsidRPr="005113FE">
        <w:rPr>
          <w:sz w:val="20"/>
          <w:szCs w:val="20"/>
        </w:rPr>
        <w:t>vnitroareálovou</w:t>
      </w:r>
      <w:proofErr w:type="spellEnd"/>
      <w:r w:rsidR="00B818E9" w:rsidRPr="005113FE">
        <w:rPr>
          <w:sz w:val="20"/>
          <w:szCs w:val="20"/>
        </w:rPr>
        <w:t xml:space="preserve"> </w:t>
      </w:r>
      <w:r w:rsidR="00F52871" w:rsidRPr="005113FE">
        <w:rPr>
          <w:sz w:val="20"/>
          <w:szCs w:val="20"/>
        </w:rPr>
        <w:t>deš</w:t>
      </w:r>
      <w:r w:rsidR="00F52871" w:rsidRPr="005113FE">
        <w:rPr>
          <w:rFonts w:ascii="Cambria" w:hAnsi="Cambria" w:cs="Cambria"/>
          <w:sz w:val="20"/>
          <w:szCs w:val="20"/>
        </w:rPr>
        <w:t>ť</w:t>
      </w:r>
      <w:r w:rsidR="00F52871" w:rsidRPr="005113FE">
        <w:rPr>
          <w:sz w:val="20"/>
          <w:szCs w:val="20"/>
        </w:rPr>
        <w:t>ovou kanalizaci.</w:t>
      </w:r>
    </w:p>
    <w:p w:rsidR="001018D8" w:rsidRPr="00505FB1" w:rsidRDefault="001018D8" w:rsidP="001018D8">
      <w:pPr>
        <w:rPr>
          <w:color w:val="FF0000"/>
          <w:sz w:val="10"/>
          <w:szCs w:val="10"/>
        </w:rPr>
      </w:pPr>
    </w:p>
    <w:p w:rsidR="00294A1F" w:rsidRPr="00BF58E0" w:rsidRDefault="00294A1F" w:rsidP="00294A1F">
      <w:pPr>
        <w:jc w:val="both"/>
        <w:rPr>
          <w:sz w:val="20"/>
          <w:szCs w:val="20"/>
        </w:rPr>
      </w:pPr>
      <w:r w:rsidRPr="00F93F44">
        <w:rPr>
          <w:b/>
          <w:sz w:val="20"/>
          <w:szCs w:val="20"/>
        </w:rPr>
        <w:t xml:space="preserve">Vodovod </w:t>
      </w:r>
      <w:r>
        <w:rPr>
          <w:b/>
          <w:sz w:val="20"/>
          <w:szCs w:val="20"/>
        </w:rPr>
        <w:t xml:space="preserve">- </w:t>
      </w:r>
      <w:r>
        <w:rPr>
          <w:sz w:val="20"/>
          <w:szCs w:val="20"/>
        </w:rPr>
        <w:t xml:space="preserve">neřeší se, </w:t>
      </w:r>
      <w:r w:rsidRPr="00960056">
        <w:rPr>
          <w:sz w:val="20"/>
          <w:szCs w:val="20"/>
        </w:rPr>
        <w:t>do ve</w:t>
      </w:r>
      <w:r w:rsidRPr="00960056">
        <w:rPr>
          <w:rFonts w:ascii="Cambria" w:hAnsi="Cambria" w:cs="Cambria"/>
          <w:sz w:val="20"/>
          <w:szCs w:val="20"/>
        </w:rPr>
        <w:t>ř</w:t>
      </w:r>
      <w:r w:rsidRPr="00960056">
        <w:rPr>
          <w:sz w:val="20"/>
          <w:szCs w:val="20"/>
        </w:rPr>
        <w:t>ejn</w:t>
      </w:r>
      <w:r w:rsidRPr="00960056">
        <w:rPr>
          <w:rFonts w:cs="France"/>
          <w:sz w:val="20"/>
          <w:szCs w:val="20"/>
        </w:rPr>
        <w:t>ý</w:t>
      </w:r>
      <w:r w:rsidRPr="00960056">
        <w:rPr>
          <w:sz w:val="20"/>
          <w:szCs w:val="20"/>
        </w:rPr>
        <w:t>ch s</w:t>
      </w:r>
      <w:r w:rsidRPr="00960056">
        <w:rPr>
          <w:rFonts w:cs="France"/>
          <w:sz w:val="20"/>
          <w:szCs w:val="20"/>
        </w:rPr>
        <w:t>í</w:t>
      </w:r>
      <w:r w:rsidRPr="00960056">
        <w:rPr>
          <w:sz w:val="20"/>
          <w:szCs w:val="20"/>
        </w:rPr>
        <w:t>t</w:t>
      </w:r>
      <w:r w:rsidRPr="00960056">
        <w:rPr>
          <w:rFonts w:cs="France"/>
          <w:sz w:val="20"/>
          <w:szCs w:val="20"/>
        </w:rPr>
        <w:t>í</w:t>
      </w:r>
      <w:r w:rsidRPr="00960056">
        <w:rPr>
          <w:sz w:val="20"/>
          <w:szCs w:val="20"/>
        </w:rPr>
        <w:t xml:space="preserve"> se nezasahuje, nová p</w:t>
      </w:r>
      <w:r w:rsidRPr="00960056">
        <w:rPr>
          <w:rFonts w:ascii="Cambria" w:hAnsi="Cambria" w:cs="Cambria"/>
          <w:sz w:val="20"/>
          <w:szCs w:val="20"/>
        </w:rPr>
        <w:t>ř</w:t>
      </w:r>
      <w:r w:rsidRPr="00960056">
        <w:rPr>
          <w:rFonts w:cs="France"/>
          <w:sz w:val="20"/>
          <w:szCs w:val="20"/>
        </w:rPr>
        <w:t>í</w:t>
      </w:r>
      <w:r w:rsidRPr="00960056">
        <w:rPr>
          <w:sz w:val="20"/>
          <w:szCs w:val="20"/>
        </w:rPr>
        <w:t>pojka se nez</w:t>
      </w:r>
      <w:r w:rsidRPr="00960056">
        <w:rPr>
          <w:rFonts w:ascii="Cambria" w:hAnsi="Cambria" w:cs="Cambria"/>
          <w:sz w:val="20"/>
          <w:szCs w:val="20"/>
        </w:rPr>
        <w:t>ř</w:t>
      </w:r>
      <w:r w:rsidRPr="00960056">
        <w:rPr>
          <w:sz w:val="20"/>
          <w:szCs w:val="20"/>
        </w:rPr>
        <w:t>izuje</w:t>
      </w:r>
      <w:r>
        <w:rPr>
          <w:sz w:val="20"/>
          <w:szCs w:val="20"/>
        </w:rPr>
        <w:t>.</w:t>
      </w:r>
    </w:p>
    <w:p w:rsidR="00294A1F" w:rsidRPr="00BF58E0" w:rsidRDefault="00294A1F" w:rsidP="00BF58E0">
      <w:pPr>
        <w:tabs>
          <w:tab w:val="left" w:pos="567"/>
        </w:tabs>
        <w:spacing w:before="120"/>
        <w:ind w:right="105"/>
        <w:jc w:val="both"/>
        <w:rPr>
          <w:b/>
          <w:sz w:val="20"/>
          <w:szCs w:val="20"/>
        </w:rPr>
      </w:pPr>
      <w:r w:rsidRPr="00F30CC3">
        <w:rPr>
          <w:b/>
          <w:sz w:val="20"/>
          <w:szCs w:val="20"/>
        </w:rPr>
        <w:t>Vytápění</w:t>
      </w:r>
      <w:r>
        <w:rPr>
          <w:b/>
          <w:sz w:val="20"/>
          <w:szCs w:val="20"/>
        </w:rPr>
        <w:t xml:space="preserve">, ohřev vody (TV) - </w:t>
      </w:r>
      <w:r>
        <w:rPr>
          <w:sz w:val="20"/>
          <w:szCs w:val="20"/>
        </w:rPr>
        <w:t>neřeší se</w:t>
      </w:r>
    </w:p>
    <w:p w:rsidR="00294A1F" w:rsidRPr="00EE49EB" w:rsidRDefault="00294A1F" w:rsidP="00294A1F">
      <w:pPr>
        <w:tabs>
          <w:tab w:val="left" w:pos="567"/>
        </w:tabs>
        <w:spacing w:before="120"/>
        <w:ind w:right="105"/>
        <w:jc w:val="both"/>
        <w:rPr>
          <w:sz w:val="20"/>
          <w:szCs w:val="20"/>
        </w:rPr>
      </w:pPr>
      <w:r w:rsidRPr="00F93F44">
        <w:rPr>
          <w:b/>
          <w:sz w:val="20"/>
          <w:szCs w:val="20"/>
        </w:rPr>
        <w:t>Elektr</w:t>
      </w:r>
      <w:r>
        <w:rPr>
          <w:b/>
          <w:sz w:val="20"/>
          <w:szCs w:val="20"/>
        </w:rPr>
        <w:t xml:space="preserve">o – </w:t>
      </w:r>
      <w:r w:rsidRPr="00960056">
        <w:rPr>
          <w:sz w:val="20"/>
          <w:szCs w:val="20"/>
        </w:rPr>
        <w:t>do ve</w:t>
      </w:r>
      <w:r w:rsidRPr="00960056">
        <w:rPr>
          <w:rFonts w:ascii="Cambria" w:hAnsi="Cambria" w:cs="Cambria"/>
          <w:sz w:val="20"/>
          <w:szCs w:val="20"/>
        </w:rPr>
        <w:t>ř</w:t>
      </w:r>
      <w:r w:rsidRPr="00960056">
        <w:rPr>
          <w:sz w:val="20"/>
          <w:szCs w:val="20"/>
        </w:rPr>
        <w:t>ejn</w:t>
      </w:r>
      <w:r w:rsidRPr="00960056">
        <w:rPr>
          <w:rFonts w:cs="France"/>
          <w:sz w:val="20"/>
          <w:szCs w:val="20"/>
        </w:rPr>
        <w:t>ý</w:t>
      </w:r>
      <w:r w:rsidRPr="00960056">
        <w:rPr>
          <w:sz w:val="20"/>
          <w:szCs w:val="20"/>
        </w:rPr>
        <w:t>ch s</w:t>
      </w:r>
      <w:r w:rsidRPr="00960056">
        <w:rPr>
          <w:rFonts w:cs="France"/>
          <w:sz w:val="20"/>
          <w:szCs w:val="20"/>
        </w:rPr>
        <w:t>í</w:t>
      </w:r>
      <w:r w:rsidRPr="00960056">
        <w:rPr>
          <w:sz w:val="20"/>
          <w:szCs w:val="20"/>
        </w:rPr>
        <w:t>t</w:t>
      </w:r>
      <w:r w:rsidRPr="00960056">
        <w:rPr>
          <w:rFonts w:cs="France"/>
          <w:sz w:val="20"/>
          <w:szCs w:val="20"/>
        </w:rPr>
        <w:t>í</w:t>
      </w:r>
      <w:r w:rsidRPr="00960056">
        <w:rPr>
          <w:sz w:val="20"/>
          <w:szCs w:val="20"/>
        </w:rPr>
        <w:t xml:space="preserve"> se nezasahuje, nová p</w:t>
      </w:r>
      <w:r w:rsidRPr="00960056">
        <w:rPr>
          <w:rFonts w:ascii="Cambria" w:hAnsi="Cambria" w:cs="Cambria"/>
          <w:sz w:val="20"/>
          <w:szCs w:val="20"/>
        </w:rPr>
        <w:t>ř</w:t>
      </w:r>
      <w:r w:rsidRPr="00960056">
        <w:rPr>
          <w:rFonts w:cs="France"/>
          <w:sz w:val="20"/>
          <w:szCs w:val="20"/>
        </w:rPr>
        <w:t>í</w:t>
      </w:r>
      <w:r w:rsidRPr="00960056">
        <w:rPr>
          <w:sz w:val="20"/>
          <w:szCs w:val="20"/>
        </w:rPr>
        <w:t>pojka se nez</w:t>
      </w:r>
      <w:r w:rsidRPr="00960056">
        <w:rPr>
          <w:rFonts w:ascii="Cambria" w:hAnsi="Cambria" w:cs="Cambria"/>
          <w:sz w:val="20"/>
          <w:szCs w:val="20"/>
        </w:rPr>
        <w:t>ř</w:t>
      </w:r>
      <w:r w:rsidRPr="00960056">
        <w:rPr>
          <w:sz w:val="20"/>
          <w:szCs w:val="20"/>
        </w:rPr>
        <w:t>izuje</w:t>
      </w:r>
      <w:r w:rsidRPr="00EE49EB">
        <w:rPr>
          <w:sz w:val="20"/>
          <w:szCs w:val="20"/>
        </w:rPr>
        <w:t>.</w:t>
      </w:r>
    </w:p>
    <w:p w:rsidR="00294A1F" w:rsidRPr="00182B69" w:rsidRDefault="00294A1F" w:rsidP="00294A1F">
      <w:pPr>
        <w:pStyle w:val="Bezmezer"/>
        <w:rPr>
          <w:rFonts w:ascii="France" w:hAnsi="France"/>
          <w:sz w:val="20"/>
          <w:szCs w:val="20"/>
        </w:rPr>
      </w:pPr>
      <w:r w:rsidRPr="00182B69">
        <w:rPr>
          <w:rFonts w:ascii="France" w:hAnsi="France"/>
          <w:sz w:val="20"/>
          <w:szCs w:val="20"/>
        </w:rPr>
        <w:t xml:space="preserve">V rámci opravy </w:t>
      </w:r>
      <w:r w:rsidR="007A5DC4">
        <w:rPr>
          <w:rFonts w:ascii="France" w:hAnsi="France"/>
          <w:sz w:val="20"/>
          <w:szCs w:val="20"/>
        </w:rPr>
        <w:t>střechy</w:t>
      </w:r>
      <w:r w:rsidRPr="00182B69">
        <w:rPr>
          <w:rFonts w:ascii="France" w:hAnsi="France"/>
          <w:sz w:val="20"/>
          <w:szCs w:val="20"/>
        </w:rPr>
        <w:t xml:space="preserve"> dojde pouze </w:t>
      </w:r>
      <w:r>
        <w:rPr>
          <w:rFonts w:ascii="France" w:hAnsi="France"/>
          <w:sz w:val="20"/>
          <w:szCs w:val="20"/>
        </w:rPr>
        <w:t>oprav</w:t>
      </w:r>
      <w:r w:rsidR="00BF58E0" w:rsidRPr="00EE3464">
        <w:rPr>
          <w:rFonts w:ascii="France" w:hAnsi="France"/>
          <w:sz w:val="20"/>
          <w:szCs w:val="20"/>
        </w:rPr>
        <w:t>ě</w:t>
      </w:r>
      <w:r>
        <w:rPr>
          <w:rFonts w:ascii="France" w:hAnsi="France"/>
          <w:sz w:val="20"/>
          <w:szCs w:val="20"/>
        </w:rPr>
        <w:t xml:space="preserve"> </w:t>
      </w:r>
      <w:r w:rsidR="00EE3464">
        <w:rPr>
          <w:rFonts w:ascii="France" w:hAnsi="France"/>
          <w:sz w:val="20"/>
          <w:szCs w:val="20"/>
        </w:rPr>
        <w:t xml:space="preserve">stávajícího </w:t>
      </w:r>
      <w:r w:rsidR="00A478E4">
        <w:rPr>
          <w:rFonts w:ascii="France" w:hAnsi="France"/>
          <w:sz w:val="20"/>
          <w:szCs w:val="20"/>
        </w:rPr>
        <w:t xml:space="preserve">vnitřního </w:t>
      </w:r>
      <w:r w:rsidR="00EE3464">
        <w:rPr>
          <w:rFonts w:ascii="France" w:hAnsi="France"/>
          <w:sz w:val="20"/>
          <w:szCs w:val="20"/>
        </w:rPr>
        <w:t>osv</w:t>
      </w:r>
      <w:r w:rsidR="00EE3464" w:rsidRPr="00EE3464">
        <w:rPr>
          <w:rFonts w:ascii="France" w:hAnsi="France"/>
          <w:sz w:val="20"/>
          <w:szCs w:val="20"/>
        </w:rPr>
        <w:t>ětlení v přístupné části krovu</w:t>
      </w:r>
      <w:r w:rsidR="00EE3464">
        <w:rPr>
          <w:rFonts w:ascii="France" w:hAnsi="France"/>
          <w:sz w:val="20"/>
          <w:szCs w:val="20"/>
        </w:rPr>
        <w:t>.</w:t>
      </w:r>
    </w:p>
    <w:p w:rsidR="00294A1F" w:rsidRPr="004951C6" w:rsidRDefault="00294A1F" w:rsidP="00294A1F">
      <w:pPr>
        <w:rPr>
          <w:sz w:val="4"/>
          <w:szCs w:val="4"/>
        </w:rPr>
      </w:pPr>
    </w:p>
    <w:p w:rsidR="001018D8" w:rsidRPr="00C47F41" w:rsidRDefault="001018D8" w:rsidP="001018D8">
      <w:pPr>
        <w:tabs>
          <w:tab w:val="left" w:pos="567"/>
        </w:tabs>
        <w:spacing w:before="120"/>
        <w:ind w:right="105"/>
        <w:jc w:val="both"/>
        <w:rPr>
          <w:b/>
          <w:sz w:val="20"/>
          <w:szCs w:val="20"/>
        </w:rPr>
      </w:pPr>
      <w:r w:rsidRPr="00C47F41">
        <w:rPr>
          <w:b/>
          <w:sz w:val="20"/>
          <w:szCs w:val="20"/>
        </w:rPr>
        <w:t>m) v</w:t>
      </w:r>
      <w:r w:rsidRPr="00C47F41">
        <w:rPr>
          <w:rFonts w:ascii="Cambria" w:hAnsi="Cambria" w:cs="Cambria"/>
          <w:b/>
          <w:sz w:val="20"/>
          <w:szCs w:val="20"/>
        </w:rPr>
        <w:t>ě</w:t>
      </w:r>
      <w:r w:rsidRPr="00C47F41">
        <w:rPr>
          <w:b/>
          <w:sz w:val="20"/>
          <w:szCs w:val="20"/>
        </w:rPr>
        <w:t xml:space="preserve">cné a </w:t>
      </w:r>
      <w:r w:rsidRPr="00C47F41">
        <w:rPr>
          <w:rFonts w:ascii="Cambria" w:hAnsi="Cambria" w:cs="Cambria"/>
          <w:b/>
          <w:sz w:val="20"/>
          <w:szCs w:val="20"/>
        </w:rPr>
        <w:t>č</w:t>
      </w:r>
      <w:r w:rsidRPr="00C47F41">
        <w:rPr>
          <w:b/>
          <w:sz w:val="20"/>
          <w:szCs w:val="20"/>
        </w:rPr>
        <w:t>asové vazby stavby, podmi</w:t>
      </w:r>
      <w:r w:rsidRPr="00C47F41">
        <w:rPr>
          <w:rFonts w:ascii="Cambria" w:hAnsi="Cambria" w:cs="Cambria"/>
          <w:b/>
          <w:sz w:val="20"/>
          <w:szCs w:val="20"/>
        </w:rPr>
        <w:t>ň</w:t>
      </w:r>
      <w:r w:rsidRPr="00C47F41">
        <w:rPr>
          <w:b/>
          <w:sz w:val="20"/>
          <w:szCs w:val="20"/>
        </w:rPr>
        <w:t>ující, vyvolané, související investice</w:t>
      </w:r>
    </w:p>
    <w:p w:rsidR="001018D8" w:rsidRPr="004951C6" w:rsidRDefault="001018D8" w:rsidP="004951C6">
      <w:pPr>
        <w:tabs>
          <w:tab w:val="left" w:pos="567"/>
        </w:tabs>
        <w:spacing w:before="120"/>
        <w:ind w:right="105"/>
        <w:jc w:val="both"/>
        <w:rPr>
          <w:sz w:val="20"/>
          <w:szCs w:val="20"/>
        </w:rPr>
      </w:pPr>
      <w:r w:rsidRPr="007853A9">
        <w:rPr>
          <w:sz w:val="20"/>
          <w:szCs w:val="20"/>
        </w:rPr>
        <w:t xml:space="preserve">Není nutno </w:t>
      </w:r>
      <w:r w:rsidRPr="007853A9">
        <w:rPr>
          <w:rFonts w:ascii="Cambria" w:hAnsi="Cambria" w:cs="Cambria"/>
          <w:sz w:val="20"/>
          <w:szCs w:val="20"/>
        </w:rPr>
        <w:t>ř</w:t>
      </w:r>
      <w:r w:rsidRPr="007853A9">
        <w:rPr>
          <w:sz w:val="20"/>
          <w:szCs w:val="20"/>
        </w:rPr>
        <w:t>ešit v</w:t>
      </w:r>
      <w:r w:rsidRPr="007853A9">
        <w:rPr>
          <w:rFonts w:ascii="Cambria" w:hAnsi="Cambria" w:cs="Cambria"/>
          <w:sz w:val="20"/>
          <w:szCs w:val="20"/>
        </w:rPr>
        <w:t>ě</w:t>
      </w:r>
      <w:r w:rsidRPr="007853A9">
        <w:rPr>
          <w:sz w:val="20"/>
          <w:szCs w:val="20"/>
        </w:rPr>
        <w:t xml:space="preserve">cné a </w:t>
      </w:r>
      <w:r w:rsidRPr="007853A9">
        <w:rPr>
          <w:rFonts w:ascii="Cambria" w:hAnsi="Cambria" w:cs="Cambria"/>
          <w:sz w:val="20"/>
          <w:szCs w:val="20"/>
        </w:rPr>
        <w:t>č</w:t>
      </w:r>
      <w:r w:rsidRPr="007853A9">
        <w:rPr>
          <w:sz w:val="20"/>
          <w:szCs w:val="20"/>
        </w:rPr>
        <w:t>asové vazby, ani vyvolané, související a podmi</w:t>
      </w:r>
      <w:r w:rsidRPr="007853A9">
        <w:rPr>
          <w:rFonts w:ascii="Cambria" w:hAnsi="Cambria" w:cs="Cambria"/>
          <w:sz w:val="20"/>
          <w:szCs w:val="20"/>
        </w:rPr>
        <w:t>ň</w:t>
      </w:r>
      <w:r w:rsidRPr="007853A9">
        <w:rPr>
          <w:sz w:val="20"/>
          <w:szCs w:val="20"/>
        </w:rPr>
        <w:t>ující stavby.</w:t>
      </w:r>
    </w:p>
    <w:p w:rsidR="001018D8" w:rsidRPr="007853A9" w:rsidRDefault="001018D8" w:rsidP="001018D8">
      <w:pPr>
        <w:tabs>
          <w:tab w:val="left" w:pos="567"/>
        </w:tabs>
        <w:spacing w:before="120"/>
        <w:ind w:right="105"/>
        <w:jc w:val="both"/>
        <w:rPr>
          <w:sz w:val="20"/>
          <w:szCs w:val="20"/>
        </w:rPr>
      </w:pPr>
      <w:r w:rsidRPr="00C47F41">
        <w:rPr>
          <w:b/>
          <w:sz w:val="20"/>
          <w:szCs w:val="20"/>
        </w:rPr>
        <w:t>n) Seznam pozemků podle katastru nemovitostí, na kterých se stavba provádí</w:t>
      </w:r>
    </w:p>
    <w:p w:rsidR="00790BC0" w:rsidRPr="00E56FA8" w:rsidRDefault="00790BC0" w:rsidP="00790BC0">
      <w:pPr>
        <w:pStyle w:val="TEXT1"/>
        <w:ind w:left="0" w:firstLine="0"/>
        <w:rPr>
          <w:rFonts w:ascii="France" w:hAnsi="France" w:cs="Segoe UI"/>
          <w:sz w:val="20"/>
          <w:shd w:val="clear" w:color="auto" w:fill="FEFEFE"/>
        </w:rPr>
      </w:pPr>
      <w:r w:rsidRPr="00E56FA8">
        <w:rPr>
          <w:rFonts w:ascii="France" w:hAnsi="France" w:cs="Segoe UI"/>
          <w:sz w:val="20"/>
          <w:shd w:val="clear" w:color="auto" w:fill="FEFEFE"/>
        </w:rPr>
        <w:t>Stavební práce spojené s </w:t>
      </w:r>
      <w:r w:rsidR="00D638F5" w:rsidRPr="00E56FA8">
        <w:rPr>
          <w:rFonts w:ascii="France" w:hAnsi="France" w:cs="Segoe UI"/>
          <w:sz w:val="20"/>
          <w:shd w:val="clear" w:color="auto" w:fill="FEFEFE"/>
        </w:rPr>
        <w:t>opravou</w:t>
      </w:r>
      <w:r w:rsidRPr="00E56FA8">
        <w:rPr>
          <w:rFonts w:ascii="France" w:hAnsi="France" w:cs="Segoe UI"/>
          <w:sz w:val="20"/>
          <w:shd w:val="clear" w:color="auto" w:fill="FEFEFE"/>
        </w:rPr>
        <w:t xml:space="preserve"> </w:t>
      </w:r>
      <w:r w:rsidR="00D638F5" w:rsidRPr="00E56FA8">
        <w:rPr>
          <w:rFonts w:ascii="France" w:hAnsi="France"/>
          <w:sz w:val="20"/>
        </w:rPr>
        <w:t>st</w:t>
      </w:r>
      <w:r w:rsidR="00D638F5" w:rsidRPr="00E56FA8">
        <w:rPr>
          <w:rFonts w:ascii="France" w:hAnsi="France" w:cs="Cambria"/>
          <w:sz w:val="20"/>
        </w:rPr>
        <w:t>ř</w:t>
      </w:r>
      <w:r w:rsidR="00D638F5" w:rsidRPr="00E56FA8">
        <w:rPr>
          <w:rFonts w:ascii="France" w:hAnsi="France"/>
          <w:sz w:val="20"/>
        </w:rPr>
        <w:t>e</w:t>
      </w:r>
      <w:r w:rsidR="00D638F5" w:rsidRPr="00E56FA8">
        <w:rPr>
          <w:rFonts w:ascii="France" w:hAnsi="France" w:cs="France"/>
          <w:sz w:val="20"/>
        </w:rPr>
        <w:t>š</w:t>
      </w:r>
      <w:r w:rsidR="00D638F5" w:rsidRPr="00E56FA8">
        <w:rPr>
          <w:rFonts w:ascii="France" w:hAnsi="France"/>
          <w:sz w:val="20"/>
        </w:rPr>
        <w:t>n</w:t>
      </w:r>
      <w:r w:rsidR="00D638F5" w:rsidRPr="00E56FA8">
        <w:rPr>
          <w:rFonts w:ascii="France" w:hAnsi="France" w:cs="France"/>
          <w:sz w:val="20"/>
        </w:rPr>
        <w:t>í</w:t>
      </w:r>
      <w:r w:rsidR="00D638F5" w:rsidRPr="00E56FA8">
        <w:rPr>
          <w:rFonts w:ascii="France" w:hAnsi="France"/>
          <w:sz w:val="20"/>
        </w:rPr>
        <w:t xml:space="preserve"> konstrukce</w:t>
      </w:r>
      <w:r w:rsidRPr="00E56FA8">
        <w:rPr>
          <w:rFonts w:ascii="France" w:hAnsi="France" w:cs="Segoe UI"/>
          <w:sz w:val="20"/>
          <w:shd w:val="clear" w:color="auto" w:fill="FEFEFE"/>
        </w:rPr>
        <w:t xml:space="preserve"> jsou navrženy na objektu </w:t>
      </w:r>
      <w:r w:rsidRPr="00E56FA8">
        <w:rPr>
          <w:rFonts w:ascii="France" w:hAnsi="France" w:cs="Cambria"/>
          <w:sz w:val="20"/>
          <w:shd w:val="clear" w:color="auto" w:fill="FEFEFE"/>
        </w:rPr>
        <w:t>č</w:t>
      </w:r>
      <w:r w:rsidRPr="00E56FA8">
        <w:rPr>
          <w:rFonts w:ascii="France" w:hAnsi="France" w:cs="Segoe UI"/>
          <w:sz w:val="20"/>
          <w:shd w:val="clear" w:color="auto" w:fill="FEFEFE"/>
        </w:rPr>
        <w:t xml:space="preserve">.p.551, situovaném na parcele </w:t>
      </w:r>
      <w:proofErr w:type="spellStart"/>
      <w:proofErr w:type="gramStart"/>
      <w:r w:rsidRPr="00E56FA8">
        <w:rPr>
          <w:rFonts w:ascii="France" w:hAnsi="France" w:cs="Segoe UI"/>
          <w:sz w:val="20"/>
          <w:shd w:val="clear" w:color="auto" w:fill="FEFEFE"/>
        </w:rPr>
        <w:t>p.</w:t>
      </w:r>
      <w:r w:rsidRPr="00E56FA8">
        <w:rPr>
          <w:rFonts w:ascii="France" w:hAnsi="France" w:cs="Cambria"/>
          <w:sz w:val="20"/>
          <w:shd w:val="clear" w:color="auto" w:fill="FEFEFE"/>
        </w:rPr>
        <w:t>č</w:t>
      </w:r>
      <w:proofErr w:type="spellEnd"/>
      <w:r w:rsidRPr="00E56FA8">
        <w:rPr>
          <w:rFonts w:ascii="France" w:hAnsi="France" w:cs="Segoe UI"/>
          <w:sz w:val="20"/>
          <w:shd w:val="clear" w:color="auto" w:fill="FEFEFE"/>
        </w:rPr>
        <w:t>.</w:t>
      </w:r>
      <w:proofErr w:type="gramEnd"/>
      <w:r w:rsidRPr="00E56FA8">
        <w:rPr>
          <w:rFonts w:ascii="France" w:hAnsi="France" w:cs="Segoe UI"/>
          <w:sz w:val="20"/>
          <w:shd w:val="clear" w:color="auto" w:fill="FEFEFE"/>
        </w:rPr>
        <w:t xml:space="preserve"> st. 1854</w:t>
      </w:r>
      <w:r w:rsidRPr="00E56FA8">
        <w:rPr>
          <w:rFonts w:ascii="France" w:hAnsi="France" w:cs="France"/>
          <w:sz w:val="20"/>
          <w:shd w:val="clear" w:color="auto" w:fill="FEFEFE"/>
        </w:rPr>
        <w:t xml:space="preserve">, </w:t>
      </w:r>
      <w:r w:rsidRPr="00E56FA8">
        <w:rPr>
          <w:rFonts w:ascii="France" w:hAnsi="France" w:cs="Segoe UI"/>
          <w:sz w:val="20"/>
          <w:shd w:val="clear" w:color="auto" w:fill="FEFEFE"/>
        </w:rPr>
        <w:t>v areálu Sdruženého zdravotnického za</w:t>
      </w:r>
      <w:r w:rsidRPr="00E56FA8">
        <w:rPr>
          <w:rFonts w:ascii="France" w:hAnsi="France" w:cs="Cambria"/>
          <w:sz w:val="20"/>
          <w:shd w:val="clear" w:color="auto" w:fill="FEFEFE"/>
        </w:rPr>
        <w:t>ř</w:t>
      </w:r>
      <w:r w:rsidRPr="00E56FA8">
        <w:rPr>
          <w:rFonts w:ascii="France" w:hAnsi="France" w:cs="France"/>
          <w:sz w:val="20"/>
          <w:shd w:val="clear" w:color="auto" w:fill="FEFEFE"/>
        </w:rPr>
        <w:t>í</w:t>
      </w:r>
      <w:r w:rsidRPr="00E56FA8">
        <w:rPr>
          <w:rFonts w:ascii="France" w:hAnsi="France" w:cs="Segoe UI"/>
          <w:sz w:val="20"/>
          <w:shd w:val="clear" w:color="auto" w:fill="FEFEFE"/>
        </w:rPr>
        <w:t>zen</w:t>
      </w:r>
      <w:r w:rsidRPr="00E56FA8">
        <w:rPr>
          <w:rFonts w:ascii="France" w:hAnsi="France" w:cs="France"/>
          <w:sz w:val="20"/>
          <w:shd w:val="clear" w:color="auto" w:fill="FEFEFE"/>
        </w:rPr>
        <w:t>í</w:t>
      </w:r>
      <w:r w:rsidRPr="00E56FA8">
        <w:rPr>
          <w:rFonts w:ascii="France" w:hAnsi="France" w:cs="Segoe UI"/>
          <w:sz w:val="20"/>
          <w:shd w:val="clear" w:color="auto" w:fill="FEFEFE"/>
        </w:rPr>
        <w:t xml:space="preserve"> Krnov.</w:t>
      </w:r>
    </w:p>
    <w:p w:rsidR="00790BC0" w:rsidRPr="00E56FA8" w:rsidRDefault="00790BC0" w:rsidP="00790BC0">
      <w:pPr>
        <w:pStyle w:val="TEXT1"/>
        <w:ind w:left="0" w:firstLine="0"/>
        <w:rPr>
          <w:rFonts w:ascii="France" w:hAnsi="France" w:cs="Segoe UI"/>
          <w:sz w:val="20"/>
          <w:shd w:val="clear" w:color="auto" w:fill="FEFEFE"/>
        </w:rPr>
      </w:pPr>
      <w:r w:rsidRPr="00E56FA8">
        <w:rPr>
          <w:rFonts w:ascii="France" w:hAnsi="France" w:cs="Segoe UI"/>
          <w:sz w:val="20"/>
          <w:shd w:val="clear" w:color="auto" w:fill="FEFEFE"/>
        </w:rPr>
        <w:t xml:space="preserve">Pozemek </w:t>
      </w:r>
      <w:proofErr w:type="spellStart"/>
      <w:proofErr w:type="gramStart"/>
      <w:r w:rsidRPr="00E56FA8">
        <w:rPr>
          <w:rFonts w:ascii="France" w:hAnsi="France" w:cs="Segoe UI"/>
          <w:sz w:val="20"/>
          <w:shd w:val="clear" w:color="auto" w:fill="FEFEFE"/>
        </w:rPr>
        <w:t>p.</w:t>
      </w:r>
      <w:r w:rsidRPr="00E56FA8">
        <w:rPr>
          <w:rFonts w:ascii="France" w:hAnsi="France" w:cs="Cambria"/>
          <w:sz w:val="20"/>
          <w:shd w:val="clear" w:color="auto" w:fill="FEFEFE"/>
        </w:rPr>
        <w:t>č</w:t>
      </w:r>
      <w:proofErr w:type="spellEnd"/>
      <w:r w:rsidRPr="00E56FA8">
        <w:rPr>
          <w:rFonts w:ascii="France" w:hAnsi="France" w:cs="Segoe UI"/>
          <w:sz w:val="20"/>
          <w:shd w:val="clear" w:color="auto" w:fill="FEFEFE"/>
        </w:rPr>
        <w:t>.</w:t>
      </w:r>
      <w:proofErr w:type="gramEnd"/>
      <w:r w:rsidRPr="00E56FA8">
        <w:rPr>
          <w:rFonts w:ascii="France" w:hAnsi="France" w:cs="Segoe UI"/>
          <w:sz w:val="20"/>
          <w:shd w:val="clear" w:color="auto" w:fill="FEFEFE"/>
        </w:rPr>
        <w:t xml:space="preserve"> 1854  -  zastavěná plocha a nádvoří, Krnov (597520), katastrální území Krnov-Horní Předměstí (674737).</w:t>
      </w:r>
    </w:p>
    <w:p w:rsidR="00790BC0" w:rsidRDefault="00790BC0" w:rsidP="00790BC0">
      <w:pPr>
        <w:pStyle w:val="TEXT1"/>
        <w:ind w:left="0" w:firstLine="0"/>
        <w:rPr>
          <w:rFonts w:ascii="France" w:hAnsi="France" w:cs="France"/>
          <w:sz w:val="20"/>
          <w:shd w:val="clear" w:color="auto" w:fill="FEFEFE"/>
        </w:rPr>
      </w:pPr>
      <w:r w:rsidRPr="009C7240">
        <w:rPr>
          <w:rFonts w:ascii="France" w:hAnsi="France" w:cs="Segoe UI"/>
          <w:sz w:val="20"/>
          <w:shd w:val="clear" w:color="auto" w:fill="FEFEFE"/>
        </w:rPr>
        <w:t xml:space="preserve">Majitelem pozemku </w:t>
      </w:r>
      <w:proofErr w:type="spellStart"/>
      <w:proofErr w:type="gramStart"/>
      <w:r w:rsidRPr="009C7240">
        <w:rPr>
          <w:rFonts w:ascii="France" w:hAnsi="France" w:cs="Segoe UI"/>
          <w:sz w:val="20"/>
          <w:shd w:val="clear" w:color="auto" w:fill="FEFEFE"/>
        </w:rPr>
        <w:t>p.</w:t>
      </w:r>
      <w:r w:rsidRPr="009C7240">
        <w:rPr>
          <w:rFonts w:ascii="Cambria" w:hAnsi="Cambria" w:cs="Cambria"/>
          <w:sz w:val="20"/>
          <w:shd w:val="clear" w:color="auto" w:fill="FEFEFE"/>
        </w:rPr>
        <w:t>č</w:t>
      </w:r>
      <w:proofErr w:type="spellEnd"/>
      <w:r w:rsidRPr="009C7240">
        <w:rPr>
          <w:rFonts w:ascii="France" w:hAnsi="France" w:cs="Segoe UI"/>
          <w:sz w:val="20"/>
          <w:shd w:val="clear" w:color="auto" w:fill="FEFEFE"/>
        </w:rPr>
        <w:t>.</w:t>
      </w:r>
      <w:proofErr w:type="gramEnd"/>
      <w:r w:rsidRPr="009C7240">
        <w:rPr>
          <w:rFonts w:ascii="France" w:hAnsi="France" w:cs="Segoe UI"/>
          <w:sz w:val="20"/>
          <w:shd w:val="clear" w:color="auto" w:fill="FEFEFE"/>
        </w:rPr>
        <w:t xml:space="preserve"> st. 1854 a objektu </w:t>
      </w:r>
      <w:r w:rsidRPr="009C7240">
        <w:rPr>
          <w:rFonts w:ascii="Cambria" w:hAnsi="Cambria" w:cs="Cambria"/>
          <w:sz w:val="20"/>
          <w:shd w:val="clear" w:color="auto" w:fill="FEFEFE"/>
        </w:rPr>
        <w:t>č</w:t>
      </w:r>
      <w:r w:rsidRPr="009C7240">
        <w:rPr>
          <w:rFonts w:ascii="France" w:hAnsi="France" w:cs="Segoe UI"/>
          <w:sz w:val="20"/>
          <w:shd w:val="clear" w:color="auto" w:fill="FEFEFE"/>
        </w:rPr>
        <w:t>.p. 551 je M</w:t>
      </w:r>
      <w:r w:rsidRPr="009C7240">
        <w:rPr>
          <w:rFonts w:ascii="Cambria" w:hAnsi="Cambria" w:cs="Cambria"/>
          <w:sz w:val="20"/>
          <w:shd w:val="clear" w:color="auto" w:fill="FEFEFE"/>
        </w:rPr>
        <w:t>ě</w:t>
      </w:r>
      <w:r w:rsidRPr="009C7240">
        <w:rPr>
          <w:rFonts w:ascii="France" w:hAnsi="France" w:cs="Segoe UI"/>
          <w:sz w:val="20"/>
          <w:shd w:val="clear" w:color="auto" w:fill="FEFEFE"/>
        </w:rPr>
        <w:t>sto Krnov, Hlavní nám</w:t>
      </w:r>
      <w:r w:rsidRPr="009C7240">
        <w:rPr>
          <w:rFonts w:ascii="Cambria" w:hAnsi="Cambria" w:cs="Cambria"/>
          <w:sz w:val="20"/>
          <w:shd w:val="clear" w:color="auto" w:fill="FEFEFE"/>
        </w:rPr>
        <w:t>ě</w:t>
      </w:r>
      <w:r w:rsidRPr="009C7240">
        <w:rPr>
          <w:rFonts w:ascii="France" w:hAnsi="France" w:cs="Segoe UI"/>
          <w:sz w:val="20"/>
          <w:shd w:val="clear" w:color="auto" w:fill="FEFEFE"/>
        </w:rPr>
        <w:t>st</w:t>
      </w:r>
      <w:r w:rsidRPr="009C7240">
        <w:rPr>
          <w:rFonts w:ascii="France" w:hAnsi="France" w:cs="France"/>
          <w:sz w:val="20"/>
          <w:shd w:val="clear" w:color="auto" w:fill="FEFEFE"/>
        </w:rPr>
        <w:t>í</w:t>
      </w:r>
      <w:r w:rsidRPr="009C7240">
        <w:rPr>
          <w:rFonts w:ascii="France" w:hAnsi="France" w:cs="Segoe UI"/>
          <w:sz w:val="20"/>
          <w:shd w:val="clear" w:color="auto" w:fill="FEFEFE"/>
        </w:rPr>
        <w:t xml:space="preserve"> 96/1, Pod Bezru</w:t>
      </w:r>
      <w:r w:rsidRPr="009C7240">
        <w:rPr>
          <w:rFonts w:ascii="Cambria" w:hAnsi="Cambria" w:cs="Cambria"/>
          <w:sz w:val="20"/>
          <w:shd w:val="clear" w:color="auto" w:fill="FEFEFE"/>
        </w:rPr>
        <w:t>č</w:t>
      </w:r>
      <w:r w:rsidRPr="009C7240">
        <w:rPr>
          <w:rFonts w:ascii="France" w:hAnsi="France" w:cs="Segoe UI"/>
          <w:sz w:val="20"/>
          <w:shd w:val="clear" w:color="auto" w:fill="FEFEFE"/>
        </w:rPr>
        <w:t>ov</w:t>
      </w:r>
      <w:r w:rsidRPr="009C7240">
        <w:rPr>
          <w:rFonts w:ascii="France" w:hAnsi="France" w:cs="France"/>
          <w:sz w:val="20"/>
          <w:shd w:val="clear" w:color="auto" w:fill="FEFEFE"/>
        </w:rPr>
        <w:t>ý</w:t>
      </w:r>
      <w:r w:rsidRPr="009C7240">
        <w:rPr>
          <w:rFonts w:ascii="France" w:hAnsi="France" w:cs="Segoe UI"/>
          <w:sz w:val="20"/>
          <w:shd w:val="clear" w:color="auto" w:fill="FEFEFE"/>
        </w:rPr>
        <w:t xml:space="preserve">m vrchem, </w:t>
      </w:r>
      <w:r w:rsidRPr="009C7240">
        <w:rPr>
          <w:rFonts w:ascii="France" w:hAnsi="France" w:cs="France"/>
          <w:sz w:val="20"/>
          <w:shd w:val="clear" w:color="auto" w:fill="FEFEFE"/>
        </w:rPr>
        <w:t>79401 Krnov</w:t>
      </w:r>
    </w:p>
    <w:p w:rsidR="00537B67" w:rsidRDefault="00537B67" w:rsidP="00790BC0">
      <w:pPr>
        <w:pStyle w:val="TEXT1"/>
        <w:ind w:left="0" w:firstLine="0"/>
        <w:rPr>
          <w:rFonts w:ascii="France" w:hAnsi="France" w:cs="France"/>
          <w:sz w:val="20"/>
          <w:shd w:val="clear" w:color="auto" w:fill="FEFEFE"/>
        </w:rPr>
      </w:pPr>
    </w:p>
    <w:p w:rsidR="00537B67" w:rsidRDefault="00537B67" w:rsidP="00790BC0">
      <w:pPr>
        <w:pStyle w:val="TEXT1"/>
        <w:ind w:left="0" w:firstLine="0"/>
        <w:rPr>
          <w:rFonts w:ascii="France" w:hAnsi="France" w:cs="France"/>
          <w:sz w:val="20"/>
          <w:shd w:val="clear" w:color="auto" w:fill="FEFEFE"/>
        </w:rPr>
      </w:pPr>
    </w:p>
    <w:p w:rsidR="00537B67" w:rsidRPr="009C7240" w:rsidRDefault="00537B67" w:rsidP="00790BC0">
      <w:pPr>
        <w:pStyle w:val="TEXT1"/>
        <w:ind w:left="0" w:firstLine="0"/>
        <w:rPr>
          <w:rFonts w:ascii="France" w:hAnsi="France" w:cs="Segoe UI"/>
          <w:sz w:val="20"/>
          <w:shd w:val="clear" w:color="auto" w:fill="FEFEFE"/>
        </w:rPr>
      </w:pPr>
    </w:p>
    <w:p w:rsidR="001018D8" w:rsidRPr="00C47F41" w:rsidRDefault="001018D8" w:rsidP="001018D8">
      <w:pPr>
        <w:tabs>
          <w:tab w:val="left" w:pos="567"/>
        </w:tabs>
        <w:spacing w:before="120"/>
        <w:ind w:right="105"/>
        <w:jc w:val="both"/>
        <w:rPr>
          <w:b/>
          <w:sz w:val="20"/>
          <w:szCs w:val="20"/>
        </w:rPr>
      </w:pPr>
      <w:r w:rsidRPr="00C47F41">
        <w:rPr>
          <w:b/>
          <w:sz w:val="20"/>
          <w:szCs w:val="20"/>
        </w:rPr>
        <w:lastRenderedPageBreak/>
        <w:t>o) Seznam pozemků podle katastru nemovitostí, na kterých vznikne o</w:t>
      </w:r>
      <w:r>
        <w:rPr>
          <w:b/>
          <w:sz w:val="20"/>
          <w:szCs w:val="20"/>
        </w:rPr>
        <w:t>chranné nebo bezpečnostní pásmo</w:t>
      </w:r>
    </w:p>
    <w:p w:rsidR="001018D8" w:rsidRDefault="001018D8" w:rsidP="001018D8">
      <w:pPr>
        <w:tabs>
          <w:tab w:val="left" w:pos="567"/>
        </w:tabs>
        <w:spacing w:before="120"/>
        <w:ind w:right="105"/>
        <w:jc w:val="both"/>
        <w:rPr>
          <w:sz w:val="20"/>
          <w:szCs w:val="20"/>
        </w:rPr>
      </w:pPr>
      <w:r w:rsidRPr="007853A9">
        <w:rPr>
          <w:sz w:val="20"/>
          <w:szCs w:val="20"/>
        </w:rPr>
        <w:t>Řešená část objektu s navrženými stavebními úpravami nezasahuje do žádného ochranného ani bezpe</w:t>
      </w:r>
      <w:r w:rsidRPr="007853A9">
        <w:rPr>
          <w:rFonts w:ascii="Cambria" w:hAnsi="Cambria" w:cs="Cambria"/>
          <w:sz w:val="20"/>
          <w:szCs w:val="20"/>
        </w:rPr>
        <w:t>č</w:t>
      </w:r>
      <w:r w:rsidRPr="007853A9">
        <w:rPr>
          <w:sz w:val="20"/>
          <w:szCs w:val="20"/>
        </w:rPr>
        <w:t>nostn</w:t>
      </w:r>
      <w:r w:rsidRPr="007853A9">
        <w:rPr>
          <w:rFonts w:cs="France"/>
          <w:sz w:val="20"/>
          <w:szCs w:val="20"/>
        </w:rPr>
        <w:t>í</w:t>
      </w:r>
      <w:r w:rsidRPr="007853A9">
        <w:rPr>
          <w:sz w:val="20"/>
          <w:szCs w:val="20"/>
        </w:rPr>
        <w:t>ho pásma.</w:t>
      </w:r>
    </w:p>
    <w:p w:rsidR="00264E7D" w:rsidRPr="00935E65" w:rsidRDefault="00264E7D" w:rsidP="00935E65">
      <w:pPr>
        <w:rPr>
          <w:sz w:val="16"/>
          <w:szCs w:val="16"/>
        </w:rPr>
      </w:pPr>
    </w:p>
    <w:p w:rsidR="001018D8" w:rsidRPr="007853A9" w:rsidRDefault="001018D8" w:rsidP="001018D8">
      <w:pPr>
        <w:pStyle w:val="StylNadpis112bTunVlevo2cm"/>
        <w:ind w:left="0" w:right="105"/>
        <w:rPr>
          <w:rFonts w:ascii="France CE" w:hAnsi="France CE"/>
          <w:sz w:val="20"/>
          <w:szCs w:val="20"/>
        </w:rPr>
      </w:pPr>
      <w:proofErr w:type="gramStart"/>
      <w:r w:rsidRPr="007853A9">
        <w:rPr>
          <w:rFonts w:ascii="France CE" w:hAnsi="France CE"/>
          <w:sz w:val="20"/>
          <w:szCs w:val="20"/>
        </w:rPr>
        <w:t>B.2)   CELKOVÝ</w:t>
      </w:r>
      <w:proofErr w:type="gramEnd"/>
      <w:r w:rsidRPr="007853A9">
        <w:rPr>
          <w:rFonts w:ascii="France CE" w:hAnsi="France CE"/>
          <w:sz w:val="20"/>
          <w:szCs w:val="20"/>
        </w:rPr>
        <w:t xml:space="preserve"> POPIS STAVBY</w:t>
      </w:r>
    </w:p>
    <w:p w:rsidR="001018D8" w:rsidRPr="007853A9" w:rsidRDefault="001018D8" w:rsidP="001018D8">
      <w:pPr>
        <w:pStyle w:val="StylNadpis112bTunVlevo2cm"/>
        <w:ind w:left="142" w:right="105"/>
        <w:rPr>
          <w:rFonts w:ascii="France CE" w:hAnsi="France CE"/>
          <w:sz w:val="20"/>
          <w:szCs w:val="20"/>
        </w:rPr>
      </w:pPr>
    </w:p>
    <w:p w:rsidR="001018D8" w:rsidRPr="007853A9" w:rsidRDefault="001018D8" w:rsidP="001018D8">
      <w:pPr>
        <w:pStyle w:val="StylNadpis112bTunVlevo2cm"/>
        <w:ind w:left="0" w:right="105"/>
        <w:rPr>
          <w:rFonts w:ascii="France CE" w:hAnsi="France CE"/>
          <w:sz w:val="20"/>
          <w:szCs w:val="20"/>
        </w:rPr>
      </w:pPr>
      <w:proofErr w:type="gramStart"/>
      <w:r w:rsidRPr="007853A9">
        <w:rPr>
          <w:rFonts w:ascii="France CE" w:hAnsi="France CE"/>
          <w:sz w:val="20"/>
          <w:szCs w:val="20"/>
        </w:rPr>
        <w:t>B.2.1</w:t>
      </w:r>
      <w:proofErr w:type="gramEnd"/>
      <w:r w:rsidRPr="007853A9">
        <w:rPr>
          <w:rFonts w:ascii="France CE" w:hAnsi="France CE"/>
          <w:sz w:val="20"/>
          <w:szCs w:val="20"/>
        </w:rPr>
        <w:t xml:space="preserve">) </w:t>
      </w:r>
      <w:r w:rsidRPr="007853A9">
        <w:rPr>
          <w:sz w:val="20"/>
          <w:szCs w:val="20"/>
        </w:rPr>
        <w:t>Základní charakteristika stavby a jejího užívání</w:t>
      </w:r>
    </w:p>
    <w:p w:rsidR="001018D8" w:rsidRPr="003A19F7" w:rsidRDefault="001018D8" w:rsidP="001018D8">
      <w:pPr>
        <w:tabs>
          <w:tab w:val="left" w:pos="567"/>
        </w:tabs>
        <w:spacing w:before="120"/>
        <w:ind w:right="105"/>
        <w:jc w:val="both"/>
        <w:rPr>
          <w:b/>
          <w:sz w:val="20"/>
          <w:szCs w:val="20"/>
        </w:rPr>
      </w:pPr>
      <w:r w:rsidRPr="003A19F7">
        <w:rPr>
          <w:b/>
          <w:sz w:val="20"/>
          <w:szCs w:val="20"/>
        </w:rPr>
        <w:t>a) Nová stavba nebo zm</w:t>
      </w:r>
      <w:r w:rsidRPr="003A19F7">
        <w:rPr>
          <w:rFonts w:ascii="Cambria" w:hAnsi="Cambria" w:cs="Cambria"/>
          <w:b/>
          <w:sz w:val="20"/>
          <w:szCs w:val="20"/>
        </w:rPr>
        <w:t>ě</w:t>
      </w:r>
      <w:r w:rsidRPr="003A19F7">
        <w:rPr>
          <w:b/>
          <w:sz w:val="20"/>
          <w:szCs w:val="20"/>
        </w:rPr>
        <w:t>na dokon</w:t>
      </w:r>
      <w:r w:rsidRPr="003A19F7">
        <w:rPr>
          <w:rFonts w:ascii="Cambria" w:hAnsi="Cambria" w:cs="Cambria"/>
          <w:b/>
          <w:sz w:val="20"/>
          <w:szCs w:val="20"/>
        </w:rPr>
        <w:t>č</w:t>
      </w:r>
      <w:r w:rsidRPr="003A19F7">
        <w:rPr>
          <w:b/>
          <w:sz w:val="20"/>
          <w:szCs w:val="20"/>
        </w:rPr>
        <w:t>ené stavby</w:t>
      </w:r>
    </w:p>
    <w:p w:rsidR="001018D8" w:rsidRPr="00D23FB4" w:rsidRDefault="003C6EC2" w:rsidP="001018D8">
      <w:pPr>
        <w:tabs>
          <w:tab w:val="left" w:pos="567"/>
        </w:tabs>
        <w:spacing w:before="120"/>
        <w:ind w:right="105"/>
        <w:jc w:val="both"/>
        <w:rPr>
          <w:sz w:val="20"/>
          <w:szCs w:val="20"/>
        </w:rPr>
      </w:pPr>
      <w:r w:rsidRPr="00D40389">
        <w:rPr>
          <w:sz w:val="20"/>
          <w:szCs w:val="20"/>
        </w:rPr>
        <w:t>Stávající objekt – zm</w:t>
      </w:r>
      <w:r w:rsidRPr="00D40389">
        <w:rPr>
          <w:rFonts w:ascii="Cambria" w:hAnsi="Cambria" w:cs="Cambria"/>
          <w:sz w:val="20"/>
          <w:szCs w:val="20"/>
        </w:rPr>
        <w:t>ě</w:t>
      </w:r>
      <w:r w:rsidRPr="00D40389">
        <w:rPr>
          <w:sz w:val="20"/>
          <w:szCs w:val="20"/>
        </w:rPr>
        <w:t>na dokon</w:t>
      </w:r>
      <w:r w:rsidRPr="00D40389">
        <w:rPr>
          <w:rFonts w:ascii="Cambria" w:hAnsi="Cambria" w:cs="Cambria"/>
          <w:sz w:val="20"/>
          <w:szCs w:val="20"/>
        </w:rPr>
        <w:t>č</w:t>
      </w:r>
      <w:r w:rsidRPr="00D40389">
        <w:rPr>
          <w:sz w:val="20"/>
          <w:szCs w:val="20"/>
        </w:rPr>
        <w:t>en</w:t>
      </w:r>
      <w:r w:rsidRPr="00D40389">
        <w:rPr>
          <w:rFonts w:cs="France"/>
          <w:sz w:val="20"/>
          <w:szCs w:val="20"/>
        </w:rPr>
        <w:t>é</w:t>
      </w:r>
      <w:r w:rsidRPr="00D40389">
        <w:rPr>
          <w:sz w:val="20"/>
          <w:szCs w:val="20"/>
        </w:rPr>
        <w:t xml:space="preserve"> stavby</w:t>
      </w:r>
    </w:p>
    <w:p w:rsidR="001018D8" w:rsidRPr="00702336" w:rsidRDefault="001018D8" w:rsidP="001018D8">
      <w:pPr>
        <w:rPr>
          <w:sz w:val="4"/>
          <w:szCs w:val="4"/>
        </w:rPr>
      </w:pPr>
    </w:p>
    <w:p w:rsidR="001018D8" w:rsidRPr="003A19F7" w:rsidRDefault="001018D8" w:rsidP="001018D8">
      <w:pPr>
        <w:tabs>
          <w:tab w:val="left" w:pos="567"/>
        </w:tabs>
        <w:spacing w:before="120"/>
        <w:ind w:right="105"/>
        <w:jc w:val="both"/>
        <w:rPr>
          <w:b/>
          <w:sz w:val="20"/>
          <w:szCs w:val="20"/>
        </w:rPr>
      </w:pPr>
      <w:r w:rsidRPr="003A19F7">
        <w:rPr>
          <w:b/>
          <w:sz w:val="20"/>
          <w:szCs w:val="20"/>
        </w:rPr>
        <w:t>b) Ú</w:t>
      </w:r>
      <w:r w:rsidRPr="003A19F7">
        <w:rPr>
          <w:rFonts w:cs="Cambria"/>
          <w:b/>
          <w:sz w:val="20"/>
          <w:szCs w:val="20"/>
        </w:rPr>
        <w:t>č</w:t>
      </w:r>
      <w:r w:rsidRPr="003A19F7">
        <w:rPr>
          <w:b/>
          <w:sz w:val="20"/>
          <w:szCs w:val="20"/>
        </w:rPr>
        <w:t>el u</w:t>
      </w:r>
      <w:r w:rsidRPr="003A19F7">
        <w:rPr>
          <w:rFonts w:cs="France"/>
          <w:b/>
          <w:sz w:val="20"/>
          <w:szCs w:val="20"/>
        </w:rPr>
        <w:t>ží</w:t>
      </w:r>
      <w:r w:rsidRPr="003A19F7">
        <w:rPr>
          <w:b/>
          <w:sz w:val="20"/>
          <w:szCs w:val="20"/>
        </w:rPr>
        <w:t>v</w:t>
      </w:r>
      <w:r w:rsidRPr="003A19F7">
        <w:rPr>
          <w:rFonts w:cs="France"/>
          <w:b/>
          <w:sz w:val="20"/>
          <w:szCs w:val="20"/>
        </w:rPr>
        <w:t>á</w:t>
      </w:r>
      <w:r w:rsidRPr="003A19F7">
        <w:rPr>
          <w:b/>
          <w:sz w:val="20"/>
          <w:szCs w:val="20"/>
        </w:rPr>
        <w:t>n</w:t>
      </w:r>
      <w:r w:rsidRPr="003A19F7">
        <w:rPr>
          <w:rFonts w:cs="France"/>
          <w:b/>
          <w:sz w:val="20"/>
          <w:szCs w:val="20"/>
        </w:rPr>
        <w:t>í</w:t>
      </w:r>
      <w:r w:rsidRPr="003A19F7">
        <w:rPr>
          <w:b/>
          <w:sz w:val="20"/>
          <w:szCs w:val="20"/>
        </w:rPr>
        <w:t xml:space="preserve"> stavby</w:t>
      </w:r>
    </w:p>
    <w:p w:rsidR="005C3961" w:rsidRPr="00C02D0B" w:rsidRDefault="007E446D" w:rsidP="005C3961">
      <w:pPr>
        <w:pStyle w:val="StylFrance11bZarovnatdoblokuPrvndek2cmPed"/>
        <w:ind w:left="0" w:right="0" w:firstLine="0"/>
        <w:rPr>
          <w:sz w:val="20"/>
          <w:szCs w:val="20"/>
        </w:rPr>
      </w:pPr>
      <w:r w:rsidRPr="00C02D0B">
        <w:rPr>
          <w:sz w:val="20"/>
          <w:szCs w:val="20"/>
        </w:rPr>
        <w:t>V sou</w:t>
      </w:r>
      <w:r w:rsidRPr="00C02D0B">
        <w:rPr>
          <w:rFonts w:ascii="Cambria" w:hAnsi="Cambria" w:cs="Cambria"/>
          <w:sz w:val="20"/>
          <w:szCs w:val="20"/>
        </w:rPr>
        <w:t>č</w:t>
      </w:r>
      <w:r w:rsidRPr="00C02D0B">
        <w:rPr>
          <w:sz w:val="20"/>
          <w:szCs w:val="20"/>
        </w:rPr>
        <w:t>asnosti je objekt využíván pro pot</w:t>
      </w:r>
      <w:r w:rsidRPr="00C02D0B">
        <w:rPr>
          <w:rFonts w:ascii="Cambria" w:hAnsi="Cambria" w:cs="Cambria"/>
          <w:sz w:val="20"/>
          <w:szCs w:val="20"/>
        </w:rPr>
        <w:t>ř</w:t>
      </w:r>
      <w:r w:rsidRPr="00C02D0B">
        <w:rPr>
          <w:sz w:val="20"/>
          <w:szCs w:val="20"/>
        </w:rPr>
        <w:t>eby Sdruženého zdravotnického za</w:t>
      </w:r>
      <w:r w:rsidRPr="00C02D0B">
        <w:rPr>
          <w:rFonts w:ascii="Cambria" w:hAnsi="Cambria" w:cs="Cambria"/>
          <w:sz w:val="20"/>
          <w:szCs w:val="20"/>
        </w:rPr>
        <w:t>ř</w:t>
      </w:r>
      <w:r w:rsidRPr="00C02D0B">
        <w:rPr>
          <w:sz w:val="20"/>
          <w:szCs w:val="20"/>
        </w:rPr>
        <w:t>ízení Krnov – v 1NP - CL, RDG, ARO, ve 2.NP - Interna+ambulance, ve 3.NP - Chirurgie, Urologie a COS, ve 4.NP – Ortopedie a Plicní odd</w:t>
      </w:r>
      <w:r w:rsidRPr="00C02D0B">
        <w:rPr>
          <w:rFonts w:ascii="Cambria" w:hAnsi="Cambria" w:cs="Cambria"/>
          <w:sz w:val="20"/>
          <w:szCs w:val="20"/>
        </w:rPr>
        <w:t>ě</w:t>
      </w:r>
      <w:r w:rsidRPr="00C02D0B">
        <w:rPr>
          <w:sz w:val="20"/>
          <w:szCs w:val="20"/>
        </w:rPr>
        <w:t>lení</w:t>
      </w:r>
      <w:r w:rsidR="005C3961" w:rsidRPr="00C02D0B">
        <w:rPr>
          <w:sz w:val="20"/>
          <w:szCs w:val="20"/>
        </w:rPr>
        <w:t>.</w:t>
      </w:r>
    </w:p>
    <w:p w:rsidR="001018D8" w:rsidRPr="00595349" w:rsidRDefault="005C3961" w:rsidP="005C3961">
      <w:pPr>
        <w:pStyle w:val="StylFrance11bZarovnatdoblokuPrvndek2cmPed"/>
        <w:ind w:left="0" w:right="0" w:firstLine="0"/>
        <w:rPr>
          <w:b/>
          <w:sz w:val="20"/>
          <w:szCs w:val="20"/>
          <w:u w:val="single"/>
        </w:rPr>
      </w:pPr>
      <w:r w:rsidRPr="00595349">
        <w:rPr>
          <w:b/>
          <w:sz w:val="20"/>
          <w:szCs w:val="20"/>
          <w:u w:val="single"/>
        </w:rPr>
        <w:t>Navržení stavební práce souvisí pouze s opravou stávající</w:t>
      </w:r>
      <w:r w:rsidR="00537B67">
        <w:rPr>
          <w:b/>
          <w:sz w:val="20"/>
          <w:szCs w:val="20"/>
          <w:u w:val="single"/>
        </w:rPr>
        <w:t>ch</w:t>
      </w:r>
      <w:r w:rsidRPr="00595349">
        <w:rPr>
          <w:b/>
          <w:sz w:val="20"/>
          <w:szCs w:val="20"/>
          <w:u w:val="single"/>
        </w:rPr>
        <w:t xml:space="preserve"> </w:t>
      </w:r>
      <w:r w:rsidR="00537B67">
        <w:rPr>
          <w:b/>
          <w:sz w:val="20"/>
          <w:szCs w:val="20"/>
          <w:u w:val="single"/>
        </w:rPr>
        <w:t>střech</w:t>
      </w:r>
      <w:r w:rsidRPr="00595349">
        <w:rPr>
          <w:b/>
          <w:sz w:val="20"/>
          <w:szCs w:val="20"/>
          <w:u w:val="single"/>
        </w:rPr>
        <w:t>, p</w:t>
      </w:r>
      <w:r w:rsidRPr="00595349">
        <w:rPr>
          <w:rFonts w:ascii="Cambria" w:hAnsi="Cambria" w:cs="Cambria"/>
          <w:b/>
          <w:sz w:val="20"/>
          <w:szCs w:val="20"/>
          <w:u w:val="single"/>
        </w:rPr>
        <w:t>ů</w:t>
      </w:r>
      <w:r w:rsidRPr="00595349">
        <w:rPr>
          <w:b/>
          <w:sz w:val="20"/>
          <w:szCs w:val="20"/>
          <w:u w:val="single"/>
        </w:rPr>
        <w:t>vodní ú</w:t>
      </w:r>
      <w:r w:rsidRPr="00595349">
        <w:rPr>
          <w:rFonts w:ascii="Cambria" w:hAnsi="Cambria" w:cs="Cambria"/>
          <w:b/>
          <w:sz w:val="20"/>
          <w:szCs w:val="20"/>
          <w:u w:val="single"/>
        </w:rPr>
        <w:t>č</w:t>
      </w:r>
      <w:r w:rsidRPr="00595349">
        <w:rPr>
          <w:b/>
          <w:sz w:val="20"/>
          <w:szCs w:val="20"/>
          <w:u w:val="single"/>
        </w:rPr>
        <w:t>el a využití objektu se nem</w:t>
      </w:r>
      <w:r w:rsidRPr="00595349">
        <w:rPr>
          <w:rFonts w:cs="Cambria"/>
          <w:b/>
          <w:sz w:val="20"/>
          <w:szCs w:val="20"/>
          <w:u w:val="single"/>
        </w:rPr>
        <w:t>ě</w:t>
      </w:r>
      <w:r w:rsidRPr="00595349">
        <w:rPr>
          <w:b/>
          <w:sz w:val="20"/>
          <w:szCs w:val="20"/>
          <w:u w:val="single"/>
        </w:rPr>
        <w:t>ní.</w:t>
      </w:r>
    </w:p>
    <w:p w:rsidR="001018D8" w:rsidRPr="00F739CD" w:rsidRDefault="001018D8" w:rsidP="001018D8">
      <w:pPr>
        <w:tabs>
          <w:tab w:val="left" w:pos="567"/>
        </w:tabs>
        <w:spacing w:before="120"/>
        <w:ind w:right="105"/>
        <w:jc w:val="both"/>
        <w:rPr>
          <w:rFonts w:ascii="Cambria" w:hAnsi="Cambria"/>
          <w:b/>
          <w:sz w:val="20"/>
          <w:szCs w:val="20"/>
        </w:rPr>
      </w:pPr>
      <w:r w:rsidRPr="00F739CD">
        <w:rPr>
          <w:b/>
          <w:sz w:val="20"/>
          <w:szCs w:val="20"/>
        </w:rPr>
        <w:t>c) Trvalá nebo do</w:t>
      </w:r>
      <w:r w:rsidRPr="00F739CD">
        <w:rPr>
          <w:rFonts w:ascii="Cambria" w:hAnsi="Cambria" w:cs="Cambria"/>
          <w:b/>
          <w:sz w:val="20"/>
          <w:szCs w:val="20"/>
        </w:rPr>
        <w:t>č</w:t>
      </w:r>
      <w:r w:rsidRPr="00F739CD">
        <w:rPr>
          <w:b/>
          <w:sz w:val="20"/>
          <w:szCs w:val="20"/>
        </w:rPr>
        <w:t>asn</w:t>
      </w:r>
      <w:r w:rsidRPr="00F739CD">
        <w:rPr>
          <w:rFonts w:cs="France"/>
          <w:b/>
          <w:sz w:val="20"/>
          <w:szCs w:val="20"/>
        </w:rPr>
        <w:t>á</w:t>
      </w:r>
      <w:r w:rsidRPr="00F739CD">
        <w:rPr>
          <w:b/>
          <w:sz w:val="20"/>
          <w:szCs w:val="20"/>
        </w:rPr>
        <w:t xml:space="preserve"> stavba</w:t>
      </w:r>
    </w:p>
    <w:p w:rsidR="001018D8" w:rsidRPr="0043554D" w:rsidRDefault="001018D8" w:rsidP="001018D8">
      <w:pPr>
        <w:tabs>
          <w:tab w:val="left" w:pos="567"/>
        </w:tabs>
        <w:spacing w:before="120"/>
        <w:ind w:right="105"/>
        <w:jc w:val="both"/>
        <w:rPr>
          <w:sz w:val="20"/>
          <w:szCs w:val="20"/>
        </w:rPr>
      </w:pPr>
      <w:r w:rsidRPr="007853A9">
        <w:rPr>
          <w:sz w:val="20"/>
          <w:szCs w:val="20"/>
        </w:rPr>
        <w:t>Jedná se o stavbu trvalou.</w:t>
      </w:r>
    </w:p>
    <w:p w:rsidR="001018D8" w:rsidRPr="00F739CD" w:rsidRDefault="001018D8" w:rsidP="001018D8">
      <w:pPr>
        <w:rPr>
          <w:sz w:val="4"/>
          <w:szCs w:val="4"/>
        </w:rPr>
      </w:pPr>
    </w:p>
    <w:p w:rsidR="001018D8" w:rsidRPr="00DD1E65" w:rsidRDefault="001018D8" w:rsidP="001018D8">
      <w:pPr>
        <w:tabs>
          <w:tab w:val="left" w:pos="567"/>
        </w:tabs>
        <w:spacing w:before="120"/>
        <w:ind w:right="105"/>
        <w:jc w:val="both"/>
        <w:rPr>
          <w:b/>
          <w:sz w:val="20"/>
          <w:szCs w:val="20"/>
        </w:rPr>
      </w:pPr>
      <w:r w:rsidRPr="00DD1E65">
        <w:rPr>
          <w:b/>
          <w:sz w:val="20"/>
          <w:szCs w:val="20"/>
        </w:rPr>
        <w:t>d) Informace o vydaných rozhodnutích o povolení výjimky z technických požadavk</w:t>
      </w:r>
      <w:r w:rsidRPr="00DD1E65">
        <w:rPr>
          <w:rFonts w:ascii="Cambria" w:hAnsi="Cambria" w:cs="Cambria"/>
          <w:b/>
          <w:sz w:val="20"/>
          <w:szCs w:val="20"/>
        </w:rPr>
        <w:t>ů</w:t>
      </w:r>
      <w:r w:rsidRPr="00DD1E65">
        <w:rPr>
          <w:b/>
          <w:sz w:val="20"/>
          <w:szCs w:val="20"/>
        </w:rPr>
        <w:t xml:space="preserve"> na stavby a technick</w:t>
      </w:r>
      <w:r w:rsidRPr="00DD1E65">
        <w:rPr>
          <w:rFonts w:cs="France"/>
          <w:b/>
          <w:sz w:val="20"/>
          <w:szCs w:val="20"/>
        </w:rPr>
        <w:t>ý</w:t>
      </w:r>
      <w:r w:rsidRPr="00DD1E65">
        <w:rPr>
          <w:b/>
          <w:sz w:val="20"/>
          <w:szCs w:val="20"/>
        </w:rPr>
        <w:t>ch po</w:t>
      </w:r>
      <w:r w:rsidRPr="00DD1E65">
        <w:rPr>
          <w:rFonts w:cs="France"/>
          <w:b/>
          <w:sz w:val="20"/>
          <w:szCs w:val="20"/>
        </w:rPr>
        <w:t>ž</w:t>
      </w:r>
      <w:r w:rsidRPr="00DD1E65">
        <w:rPr>
          <w:b/>
          <w:sz w:val="20"/>
          <w:szCs w:val="20"/>
        </w:rPr>
        <w:t>adavk</w:t>
      </w:r>
      <w:r w:rsidRPr="00DD1E65">
        <w:rPr>
          <w:rFonts w:ascii="Cambria" w:hAnsi="Cambria" w:cs="Cambria"/>
          <w:b/>
          <w:sz w:val="20"/>
          <w:szCs w:val="20"/>
        </w:rPr>
        <w:t>ů</w:t>
      </w:r>
      <w:r w:rsidRPr="00DD1E65">
        <w:rPr>
          <w:b/>
          <w:sz w:val="20"/>
          <w:szCs w:val="20"/>
        </w:rPr>
        <w:t xml:space="preserve"> zabezpe</w:t>
      </w:r>
      <w:r w:rsidRPr="00DD1E65">
        <w:rPr>
          <w:rFonts w:ascii="Cambria" w:hAnsi="Cambria" w:cs="Cambria"/>
          <w:b/>
          <w:sz w:val="20"/>
          <w:szCs w:val="20"/>
        </w:rPr>
        <w:t>č</w:t>
      </w:r>
      <w:r w:rsidRPr="00DD1E65">
        <w:rPr>
          <w:b/>
          <w:sz w:val="20"/>
          <w:szCs w:val="20"/>
        </w:rPr>
        <w:t>uj</w:t>
      </w:r>
      <w:r w:rsidRPr="00DD1E65">
        <w:rPr>
          <w:rFonts w:cs="France"/>
          <w:b/>
          <w:sz w:val="20"/>
          <w:szCs w:val="20"/>
        </w:rPr>
        <w:t>í</w:t>
      </w:r>
      <w:r w:rsidRPr="00DD1E65">
        <w:rPr>
          <w:b/>
          <w:sz w:val="20"/>
          <w:szCs w:val="20"/>
        </w:rPr>
        <w:t>cích bezbariérové užívaní stavby</w:t>
      </w:r>
    </w:p>
    <w:p w:rsidR="001018D8" w:rsidRPr="007853A9" w:rsidRDefault="001018D8" w:rsidP="001018D8">
      <w:pPr>
        <w:tabs>
          <w:tab w:val="left" w:pos="567"/>
        </w:tabs>
        <w:spacing w:before="120"/>
        <w:ind w:right="105"/>
        <w:jc w:val="both"/>
        <w:rPr>
          <w:rFonts w:ascii="Cambria" w:hAnsi="Cambria"/>
          <w:sz w:val="20"/>
          <w:szCs w:val="20"/>
        </w:rPr>
      </w:pPr>
      <w:r w:rsidRPr="007853A9">
        <w:rPr>
          <w:rFonts w:ascii="France CE" w:hAnsi="France CE" w:cs="France"/>
          <w:sz w:val="20"/>
          <w:szCs w:val="20"/>
        </w:rPr>
        <w:t>Při zpracování projektové dokumentace nebyly vzneseny požadavky na výjimky a úlevová řešení pro stavební úpravy objektu.</w:t>
      </w:r>
    </w:p>
    <w:p w:rsidR="001018D8" w:rsidRDefault="001018D8" w:rsidP="001018D8">
      <w:pPr>
        <w:tabs>
          <w:tab w:val="left" w:pos="567"/>
        </w:tabs>
        <w:spacing w:before="120"/>
        <w:ind w:right="105"/>
        <w:jc w:val="both"/>
        <w:rPr>
          <w:rFonts w:cs="France"/>
          <w:sz w:val="20"/>
          <w:szCs w:val="20"/>
        </w:rPr>
      </w:pPr>
      <w:r w:rsidRPr="007853A9">
        <w:rPr>
          <w:rFonts w:cs="France"/>
          <w:sz w:val="20"/>
          <w:szCs w:val="20"/>
        </w:rPr>
        <w:t>Projektová dokumentace je zpracována v souladu s vyhláškou č. 268/2009 Sb. o obecných technických požadavcích na výstavbu a maximáln</w:t>
      </w:r>
      <w:r w:rsidRPr="007853A9">
        <w:rPr>
          <w:sz w:val="20"/>
          <w:szCs w:val="20"/>
        </w:rPr>
        <w:t xml:space="preserve">ě ctí </w:t>
      </w:r>
      <w:r w:rsidRPr="007853A9">
        <w:rPr>
          <w:rFonts w:cs="France"/>
          <w:sz w:val="20"/>
          <w:szCs w:val="20"/>
        </w:rPr>
        <w:t xml:space="preserve"> vyhlášku č. 398/2009 Sb. </w:t>
      </w:r>
    </w:p>
    <w:p w:rsidR="001018D8" w:rsidRPr="00244134" w:rsidRDefault="00113E4A" w:rsidP="00244134">
      <w:pPr>
        <w:tabs>
          <w:tab w:val="left" w:pos="567"/>
        </w:tabs>
        <w:spacing w:before="120"/>
        <w:ind w:right="105"/>
        <w:jc w:val="both"/>
        <w:rPr>
          <w:rFonts w:ascii="Cambria" w:hAnsi="Cambria"/>
          <w:sz w:val="20"/>
          <w:szCs w:val="20"/>
        </w:rPr>
      </w:pPr>
      <w:r w:rsidRPr="00660BD2">
        <w:rPr>
          <w:rFonts w:cs="France"/>
          <w:sz w:val="20"/>
          <w:szCs w:val="20"/>
        </w:rPr>
        <w:t>Opravou st</w:t>
      </w:r>
      <w:r w:rsidRPr="00660BD2">
        <w:rPr>
          <w:rFonts w:ascii="Cambria" w:hAnsi="Cambria" w:cs="Cambria"/>
          <w:sz w:val="20"/>
          <w:szCs w:val="20"/>
        </w:rPr>
        <w:t>ř</w:t>
      </w:r>
      <w:r w:rsidRPr="00660BD2">
        <w:rPr>
          <w:rFonts w:cs="France"/>
          <w:sz w:val="20"/>
          <w:szCs w:val="20"/>
        </w:rPr>
        <w:t>ech nedojde ke zm</w:t>
      </w:r>
      <w:r w:rsidRPr="00660BD2">
        <w:rPr>
          <w:rFonts w:ascii="Cambria" w:hAnsi="Cambria" w:cs="Cambria"/>
          <w:sz w:val="20"/>
          <w:szCs w:val="20"/>
        </w:rPr>
        <w:t>ě</w:t>
      </w:r>
      <w:r w:rsidRPr="00660BD2">
        <w:rPr>
          <w:rFonts w:cs="France"/>
          <w:sz w:val="20"/>
          <w:szCs w:val="20"/>
        </w:rPr>
        <w:t>n</w:t>
      </w:r>
      <w:r w:rsidRPr="00660BD2">
        <w:rPr>
          <w:rFonts w:ascii="Cambria" w:hAnsi="Cambria" w:cs="Cambria"/>
          <w:sz w:val="20"/>
          <w:szCs w:val="20"/>
        </w:rPr>
        <w:t>ě</w:t>
      </w:r>
      <w:r w:rsidRPr="00660BD2">
        <w:rPr>
          <w:rFonts w:cs="France"/>
          <w:sz w:val="20"/>
          <w:szCs w:val="20"/>
        </w:rPr>
        <w:t xml:space="preserve"> p</w:t>
      </w:r>
      <w:r w:rsidRPr="00660BD2">
        <w:rPr>
          <w:rFonts w:ascii="Cambria" w:hAnsi="Cambria" w:cs="Cambria"/>
          <w:sz w:val="20"/>
          <w:szCs w:val="20"/>
        </w:rPr>
        <w:t>ů</w:t>
      </w:r>
      <w:r w:rsidRPr="00660BD2">
        <w:rPr>
          <w:rFonts w:cs="France"/>
          <w:sz w:val="20"/>
          <w:szCs w:val="20"/>
        </w:rPr>
        <w:t>vodn</w:t>
      </w:r>
      <w:r w:rsidRPr="0014600A">
        <w:rPr>
          <w:rFonts w:cs="France"/>
          <w:sz w:val="20"/>
          <w:szCs w:val="20"/>
        </w:rPr>
        <w:t>í</w:t>
      </w:r>
      <w:r w:rsidRPr="00660BD2">
        <w:rPr>
          <w:rFonts w:cs="France"/>
          <w:sz w:val="20"/>
          <w:szCs w:val="20"/>
        </w:rPr>
        <w:t>ho bezbari</w:t>
      </w:r>
      <w:r w:rsidRPr="0014600A">
        <w:rPr>
          <w:rFonts w:cs="France"/>
          <w:sz w:val="20"/>
          <w:szCs w:val="20"/>
        </w:rPr>
        <w:t>é</w:t>
      </w:r>
      <w:r w:rsidRPr="00660BD2">
        <w:rPr>
          <w:rFonts w:cs="France"/>
          <w:sz w:val="20"/>
          <w:szCs w:val="20"/>
        </w:rPr>
        <w:t>rov</w:t>
      </w:r>
      <w:r w:rsidRPr="0014600A">
        <w:rPr>
          <w:rFonts w:cs="France"/>
          <w:sz w:val="20"/>
          <w:szCs w:val="20"/>
        </w:rPr>
        <w:t>é</w:t>
      </w:r>
      <w:r w:rsidRPr="00660BD2">
        <w:rPr>
          <w:rFonts w:cs="France"/>
          <w:sz w:val="20"/>
          <w:szCs w:val="20"/>
        </w:rPr>
        <w:t xml:space="preserve">ho </w:t>
      </w:r>
      <w:r w:rsidRPr="00660BD2">
        <w:rPr>
          <w:rFonts w:ascii="Cambria" w:hAnsi="Cambria" w:cs="Cambria"/>
          <w:sz w:val="20"/>
          <w:szCs w:val="20"/>
        </w:rPr>
        <w:t>ř</w:t>
      </w:r>
      <w:r w:rsidRPr="00660BD2">
        <w:rPr>
          <w:rFonts w:cs="France"/>
          <w:sz w:val="20"/>
          <w:szCs w:val="20"/>
        </w:rPr>
        <w:t>e</w:t>
      </w:r>
      <w:r w:rsidRPr="0014600A">
        <w:rPr>
          <w:rFonts w:cs="France"/>
          <w:sz w:val="20"/>
          <w:szCs w:val="20"/>
        </w:rPr>
        <w:t>š</w:t>
      </w:r>
      <w:r w:rsidRPr="00660BD2">
        <w:rPr>
          <w:rFonts w:cs="France"/>
          <w:sz w:val="20"/>
          <w:szCs w:val="20"/>
        </w:rPr>
        <w:t>ení objektu v</w:t>
      </w:r>
      <w:r w:rsidRPr="00660BD2">
        <w:rPr>
          <w:rFonts w:ascii="Cambria" w:hAnsi="Cambria" w:cs="Cambria"/>
          <w:sz w:val="20"/>
          <w:szCs w:val="20"/>
        </w:rPr>
        <w:t>č</w:t>
      </w:r>
      <w:r w:rsidRPr="00660BD2">
        <w:rPr>
          <w:rFonts w:cs="France"/>
          <w:sz w:val="20"/>
          <w:szCs w:val="20"/>
        </w:rPr>
        <w:t>etn</w:t>
      </w:r>
      <w:r w:rsidRPr="00660BD2">
        <w:rPr>
          <w:rFonts w:ascii="Cambria" w:hAnsi="Cambria" w:cs="Cambria"/>
          <w:sz w:val="20"/>
          <w:szCs w:val="20"/>
        </w:rPr>
        <w:t>ě</w:t>
      </w:r>
      <w:r w:rsidRPr="00660BD2">
        <w:rPr>
          <w:rFonts w:cs="France"/>
          <w:sz w:val="20"/>
          <w:szCs w:val="20"/>
        </w:rPr>
        <w:t xml:space="preserve"> jeho p</w:t>
      </w:r>
      <w:r w:rsidRPr="00660BD2">
        <w:rPr>
          <w:rFonts w:ascii="Cambria" w:hAnsi="Cambria" w:cs="Cambria"/>
          <w:sz w:val="20"/>
          <w:szCs w:val="20"/>
        </w:rPr>
        <w:t>ř</w:t>
      </w:r>
      <w:r w:rsidRPr="0014600A">
        <w:rPr>
          <w:rFonts w:cs="France"/>
          <w:sz w:val="20"/>
          <w:szCs w:val="20"/>
        </w:rPr>
        <w:t>í</w:t>
      </w:r>
      <w:r w:rsidRPr="00660BD2">
        <w:rPr>
          <w:rFonts w:cs="France"/>
          <w:sz w:val="20"/>
          <w:szCs w:val="20"/>
        </w:rPr>
        <w:t>stupu do objektu a napojen</w:t>
      </w:r>
      <w:r w:rsidRPr="0014600A">
        <w:rPr>
          <w:rFonts w:cs="France"/>
          <w:sz w:val="20"/>
          <w:szCs w:val="20"/>
        </w:rPr>
        <w:t>í</w:t>
      </w:r>
      <w:r w:rsidRPr="00660BD2">
        <w:rPr>
          <w:rFonts w:cs="France"/>
          <w:sz w:val="20"/>
          <w:szCs w:val="20"/>
        </w:rPr>
        <w:t xml:space="preserve"> na okoln</w:t>
      </w:r>
      <w:r w:rsidRPr="0014600A">
        <w:rPr>
          <w:rFonts w:cs="France"/>
          <w:sz w:val="20"/>
          <w:szCs w:val="20"/>
        </w:rPr>
        <w:t>í</w:t>
      </w:r>
      <w:r w:rsidRPr="00660BD2">
        <w:rPr>
          <w:rFonts w:cs="France"/>
          <w:sz w:val="20"/>
          <w:szCs w:val="20"/>
        </w:rPr>
        <w:t xml:space="preserve"> navazuj</w:t>
      </w:r>
      <w:r w:rsidRPr="0014600A">
        <w:rPr>
          <w:rFonts w:cs="France"/>
          <w:sz w:val="20"/>
          <w:szCs w:val="20"/>
        </w:rPr>
        <w:t>í</w:t>
      </w:r>
      <w:r w:rsidRPr="00660BD2">
        <w:rPr>
          <w:rFonts w:cs="France"/>
          <w:sz w:val="20"/>
          <w:szCs w:val="20"/>
        </w:rPr>
        <w:t>c</w:t>
      </w:r>
      <w:r w:rsidRPr="0014600A">
        <w:rPr>
          <w:rFonts w:cs="France"/>
          <w:sz w:val="20"/>
          <w:szCs w:val="20"/>
        </w:rPr>
        <w:t>í</w:t>
      </w:r>
      <w:r w:rsidRPr="00660BD2">
        <w:rPr>
          <w:rFonts w:cs="France"/>
          <w:sz w:val="20"/>
          <w:szCs w:val="20"/>
        </w:rPr>
        <w:t xml:space="preserve"> p</w:t>
      </w:r>
      <w:r w:rsidRPr="00660BD2">
        <w:rPr>
          <w:rFonts w:ascii="Cambria" w:hAnsi="Cambria" w:cs="Cambria"/>
          <w:sz w:val="20"/>
          <w:szCs w:val="20"/>
        </w:rPr>
        <w:t>ř</w:t>
      </w:r>
      <w:r w:rsidRPr="0014600A">
        <w:rPr>
          <w:rFonts w:cs="France"/>
          <w:sz w:val="20"/>
          <w:szCs w:val="20"/>
        </w:rPr>
        <w:t>í</w:t>
      </w:r>
      <w:r w:rsidRPr="00660BD2">
        <w:rPr>
          <w:rFonts w:cs="France"/>
          <w:sz w:val="20"/>
          <w:szCs w:val="20"/>
        </w:rPr>
        <w:t>stupov</w:t>
      </w:r>
      <w:r w:rsidRPr="0014600A">
        <w:rPr>
          <w:rFonts w:cs="France"/>
          <w:sz w:val="20"/>
          <w:szCs w:val="20"/>
        </w:rPr>
        <w:t>é</w:t>
      </w:r>
      <w:r w:rsidRPr="00660BD2">
        <w:rPr>
          <w:rFonts w:cs="France"/>
          <w:sz w:val="20"/>
          <w:szCs w:val="20"/>
        </w:rPr>
        <w:t xml:space="preserve"> plochy.</w:t>
      </w:r>
    </w:p>
    <w:p w:rsidR="001018D8" w:rsidRPr="00CF0A69" w:rsidRDefault="001018D8" w:rsidP="001018D8">
      <w:pPr>
        <w:tabs>
          <w:tab w:val="left" w:pos="567"/>
        </w:tabs>
        <w:spacing w:before="120"/>
        <w:ind w:right="105"/>
        <w:jc w:val="both"/>
        <w:rPr>
          <w:b/>
          <w:sz w:val="20"/>
          <w:szCs w:val="20"/>
        </w:rPr>
      </w:pPr>
      <w:r w:rsidRPr="00CF0A69">
        <w:rPr>
          <w:b/>
          <w:sz w:val="20"/>
          <w:szCs w:val="20"/>
        </w:rPr>
        <w:t xml:space="preserve">e) Informace o tom, zda a v jakých </w:t>
      </w:r>
      <w:r w:rsidRPr="00CF0A69">
        <w:rPr>
          <w:rFonts w:cs="Cambria"/>
          <w:b/>
          <w:sz w:val="20"/>
          <w:szCs w:val="20"/>
        </w:rPr>
        <w:t>č</w:t>
      </w:r>
      <w:r w:rsidRPr="00CF0A69">
        <w:rPr>
          <w:b/>
          <w:sz w:val="20"/>
          <w:szCs w:val="20"/>
        </w:rPr>
        <w:t>ástech dokumentace jsou zohledn</w:t>
      </w:r>
      <w:r w:rsidRPr="00CF0A69">
        <w:rPr>
          <w:rFonts w:cs="Cambria"/>
          <w:b/>
          <w:sz w:val="20"/>
          <w:szCs w:val="20"/>
        </w:rPr>
        <w:t>ě</w:t>
      </w:r>
      <w:r w:rsidRPr="00CF0A69">
        <w:rPr>
          <w:b/>
          <w:sz w:val="20"/>
          <w:szCs w:val="20"/>
        </w:rPr>
        <w:t>ny podmínky závazných stanovisek dot</w:t>
      </w:r>
      <w:r w:rsidRPr="00CF0A69">
        <w:rPr>
          <w:rFonts w:cs="Cambria"/>
          <w:b/>
          <w:sz w:val="20"/>
          <w:szCs w:val="20"/>
        </w:rPr>
        <w:t>č</w:t>
      </w:r>
      <w:r w:rsidRPr="00CF0A69">
        <w:rPr>
          <w:b/>
          <w:sz w:val="20"/>
          <w:szCs w:val="20"/>
        </w:rPr>
        <w:t>ených orgánů</w:t>
      </w:r>
    </w:p>
    <w:p w:rsidR="001018D8" w:rsidRPr="00850B31" w:rsidRDefault="00850B31" w:rsidP="00850B31">
      <w:pPr>
        <w:tabs>
          <w:tab w:val="left" w:pos="567"/>
        </w:tabs>
        <w:spacing w:before="120"/>
        <w:ind w:right="105"/>
        <w:jc w:val="both"/>
        <w:rPr>
          <w:rFonts w:cs="France"/>
          <w:sz w:val="20"/>
          <w:szCs w:val="20"/>
        </w:rPr>
      </w:pPr>
      <w:r w:rsidRPr="00850B31">
        <w:rPr>
          <w:rFonts w:cs="France"/>
          <w:sz w:val="20"/>
          <w:szCs w:val="20"/>
        </w:rPr>
        <w:t>Požadavky dot</w:t>
      </w:r>
      <w:r w:rsidRPr="00850B31">
        <w:rPr>
          <w:rFonts w:ascii="Cambria" w:hAnsi="Cambria" w:cs="Cambria"/>
          <w:sz w:val="20"/>
          <w:szCs w:val="20"/>
        </w:rPr>
        <w:t>č</w:t>
      </w:r>
      <w:r w:rsidRPr="00850B31">
        <w:rPr>
          <w:rFonts w:cs="France"/>
          <w:sz w:val="20"/>
          <w:szCs w:val="20"/>
        </w:rPr>
        <w:t>ených orgán</w:t>
      </w:r>
      <w:r w:rsidRPr="00850B31">
        <w:rPr>
          <w:rFonts w:ascii="Cambria" w:hAnsi="Cambria" w:cs="Cambria"/>
          <w:sz w:val="20"/>
          <w:szCs w:val="20"/>
        </w:rPr>
        <w:t>ů</w:t>
      </w:r>
      <w:r w:rsidRPr="00850B31">
        <w:rPr>
          <w:rFonts w:cs="France"/>
          <w:sz w:val="20"/>
          <w:szCs w:val="20"/>
        </w:rPr>
        <w:t xml:space="preserve"> a požadavky vyplývající z jiných známých právních p</w:t>
      </w:r>
      <w:r w:rsidRPr="00850B31">
        <w:rPr>
          <w:rFonts w:ascii="Cambria" w:hAnsi="Cambria" w:cs="Cambria"/>
          <w:sz w:val="20"/>
          <w:szCs w:val="20"/>
        </w:rPr>
        <w:t>ř</w:t>
      </w:r>
      <w:r w:rsidRPr="00850B31">
        <w:rPr>
          <w:rFonts w:cs="France"/>
          <w:sz w:val="20"/>
          <w:szCs w:val="20"/>
        </w:rPr>
        <w:t>edpis</w:t>
      </w:r>
      <w:r w:rsidRPr="00850B31">
        <w:rPr>
          <w:rFonts w:ascii="Cambria" w:hAnsi="Cambria" w:cs="Cambria"/>
          <w:sz w:val="20"/>
          <w:szCs w:val="20"/>
        </w:rPr>
        <w:t>ů</w:t>
      </w:r>
      <w:r w:rsidRPr="00850B31">
        <w:rPr>
          <w:rFonts w:cs="France"/>
          <w:sz w:val="20"/>
          <w:szCs w:val="20"/>
        </w:rPr>
        <w:t xml:space="preserve"> jsou zapracovány v projektové dok</w:t>
      </w:r>
      <w:r>
        <w:rPr>
          <w:rFonts w:cs="France"/>
          <w:sz w:val="20"/>
          <w:szCs w:val="20"/>
        </w:rPr>
        <w:t>umentaci.</w:t>
      </w:r>
    </w:p>
    <w:p w:rsidR="001018D8" w:rsidRPr="007665A5" w:rsidRDefault="001018D8" w:rsidP="001018D8">
      <w:pPr>
        <w:tabs>
          <w:tab w:val="left" w:pos="567"/>
        </w:tabs>
        <w:spacing w:before="120"/>
        <w:ind w:right="105"/>
        <w:jc w:val="both"/>
        <w:rPr>
          <w:b/>
          <w:sz w:val="20"/>
          <w:szCs w:val="20"/>
        </w:rPr>
      </w:pPr>
      <w:r w:rsidRPr="007665A5">
        <w:rPr>
          <w:b/>
          <w:sz w:val="20"/>
          <w:szCs w:val="20"/>
        </w:rPr>
        <w:t>f) Ochrana stavby podle jiných právních předpis</w:t>
      </w:r>
      <w:r w:rsidRPr="007665A5">
        <w:rPr>
          <w:rFonts w:ascii="Cambria" w:hAnsi="Cambria"/>
          <w:b/>
          <w:sz w:val="20"/>
          <w:szCs w:val="20"/>
        </w:rPr>
        <w:t>ů</w:t>
      </w:r>
    </w:p>
    <w:p w:rsidR="001018D8" w:rsidRPr="001F1C52" w:rsidRDefault="001018D8" w:rsidP="001018D8">
      <w:pPr>
        <w:pStyle w:val="TEXT1"/>
        <w:ind w:left="0" w:firstLine="0"/>
        <w:rPr>
          <w:rFonts w:ascii="France" w:hAnsi="France"/>
          <w:color w:val="auto"/>
          <w:sz w:val="20"/>
        </w:rPr>
      </w:pPr>
      <w:r w:rsidRPr="001F1C52">
        <w:rPr>
          <w:rFonts w:ascii="France" w:hAnsi="France"/>
          <w:color w:val="auto"/>
          <w:sz w:val="20"/>
        </w:rPr>
        <w:t>Pozemky dotčené stavbou se nenachází v památkov</w:t>
      </w:r>
      <w:r w:rsidRPr="001F1C52">
        <w:rPr>
          <w:rFonts w:ascii="France" w:hAnsi="France" w:cs="Cambria"/>
          <w:color w:val="auto"/>
          <w:sz w:val="20"/>
        </w:rPr>
        <w:t>ě</w:t>
      </w:r>
      <w:r w:rsidRPr="001F1C52">
        <w:rPr>
          <w:rFonts w:ascii="France" w:hAnsi="France"/>
          <w:color w:val="auto"/>
          <w:sz w:val="20"/>
        </w:rPr>
        <w:t xml:space="preserve"> chrán</w:t>
      </w:r>
      <w:r w:rsidRPr="001F1C52">
        <w:rPr>
          <w:rFonts w:ascii="France" w:hAnsi="France" w:cs="Cambria"/>
          <w:color w:val="auto"/>
          <w:sz w:val="20"/>
        </w:rPr>
        <w:t>ě</w:t>
      </w:r>
      <w:r w:rsidRPr="001F1C52">
        <w:rPr>
          <w:rFonts w:ascii="France" w:hAnsi="France"/>
          <w:color w:val="auto"/>
          <w:sz w:val="20"/>
        </w:rPr>
        <w:t xml:space="preserve">ném území a neleží </w:t>
      </w:r>
      <w:r w:rsidRPr="001F1C52">
        <w:rPr>
          <w:rFonts w:ascii="France" w:hAnsi="France" w:cs="France"/>
          <w:color w:val="auto"/>
          <w:sz w:val="20"/>
        </w:rPr>
        <w:t>v žádném ochranném pásmu.</w:t>
      </w:r>
    </w:p>
    <w:p w:rsidR="001018D8" w:rsidRPr="00641F82" w:rsidRDefault="001018D8" w:rsidP="001018D8">
      <w:pPr>
        <w:rPr>
          <w:sz w:val="4"/>
          <w:szCs w:val="4"/>
        </w:rPr>
      </w:pPr>
    </w:p>
    <w:p w:rsidR="001018D8" w:rsidRPr="001F1C52" w:rsidRDefault="001018D8" w:rsidP="001018D8">
      <w:pPr>
        <w:pStyle w:val="TEXT1"/>
        <w:ind w:left="0" w:firstLine="0"/>
        <w:rPr>
          <w:rFonts w:ascii="France" w:hAnsi="France"/>
          <w:b/>
          <w:color w:val="auto"/>
          <w:sz w:val="20"/>
        </w:rPr>
      </w:pPr>
      <w:r w:rsidRPr="001F1C52">
        <w:rPr>
          <w:rFonts w:ascii="France" w:hAnsi="France"/>
          <w:b/>
          <w:sz w:val="20"/>
        </w:rPr>
        <w:t>g) Navrhované parametry stavby</w:t>
      </w:r>
    </w:p>
    <w:p w:rsidR="00F52C98" w:rsidRDefault="00F52C98" w:rsidP="00F52C98">
      <w:pPr>
        <w:pStyle w:val="StylFrance11bZarovnatdoblokuPrvndek2cmPed"/>
        <w:ind w:left="0" w:right="0" w:firstLine="0"/>
        <w:rPr>
          <w:rFonts w:cs="France"/>
          <w:sz w:val="20"/>
        </w:rPr>
      </w:pPr>
      <w:proofErr w:type="gramStart"/>
      <w:r w:rsidRPr="001F6CA9">
        <w:rPr>
          <w:sz w:val="20"/>
        </w:rPr>
        <w:t>Kategorie :</w:t>
      </w:r>
      <w:r w:rsidRPr="001F6CA9">
        <w:rPr>
          <w:sz w:val="20"/>
        </w:rPr>
        <w:tab/>
      </w:r>
      <w:r w:rsidRPr="001F6CA9">
        <w:rPr>
          <w:sz w:val="20"/>
        </w:rPr>
        <w:tab/>
      </w:r>
      <w:r w:rsidRPr="001F6CA9">
        <w:rPr>
          <w:sz w:val="20"/>
        </w:rPr>
        <w:tab/>
        <w:t xml:space="preserve">                    </w:t>
      </w:r>
      <w:r>
        <w:rPr>
          <w:sz w:val="20"/>
        </w:rPr>
        <w:t xml:space="preserve">                    </w:t>
      </w:r>
      <w:r w:rsidRPr="001F6CA9">
        <w:rPr>
          <w:sz w:val="20"/>
        </w:rPr>
        <w:t xml:space="preserve"> Stavba</w:t>
      </w:r>
      <w:proofErr w:type="gramEnd"/>
      <w:r w:rsidRPr="001F6CA9">
        <w:rPr>
          <w:sz w:val="20"/>
        </w:rPr>
        <w:t xml:space="preserve"> ob</w:t>
      </w:r>
      <w:r w:rsidRPr="001F6CA9">
        <w:rPr>
          <w:rFonts w:ascii="Cambria" w:hAnsi="Cambria" w:cs="Cambria"/>
          <w:sz w:val="20"/>
        </w:rPr>
        <w:t>č</w:t>
      </w:r>
      <w:r w:rsidRPr="001F6CA9">
        <w:rPr>
          <w:sz w:val="20"/>
        </w:rPr>
        <w:t>ansk</w:t>
      </w:r>
      <w:r w:rsidRPr="001F6CA9">
        <w:rPr>
          <w:rFonts w:cs="France"/>
          <w:sz w:val="20"/>
        </w:rPr>
        <w:t>é</w:t>
      </w:r>
      <w:r w:rsidRPr="001F6CA9">
        <w:rPr>
          <w:sz w:val="20"/>
        </w:rPr>
        <w:t>ho vybaven</w:t>
      </w:r>
      <w:r w:rsidRPr="001F6CA9">
        <w:rPr>
          <w:rFonts w:cs="France"/>
          <w:sz w:val="20"/>
        </w:rPr>
        <w:t>í</w:t>
      </w:r>
    </w:p>
    <w:p w:rsidR="00F52C98" w:rsidRDefault="00F52C98" w:rsidP="00F52C98">
      <w:pPr>
        <w:pStyle w:val="StylFrance11bZarovnatdoblokuPrvndek2cmPed"/>
        <w:ind w:left="0" w:right="0" w:firstLine="0"/>
        <w:rPr>
          <w:rFonts w:eastAsia="TimesNewRoman"/>
          <w:color w:val="FF0000"/>
          <w:sz w:val="20"/>
          <w:szCs w:val="20"/>
        </w:rPr>
      </w:pPr>
      <w:r>
        <w:rPr>
          <w:rFonts w:eastAsia="TimesNewRoman"/>
          <w:sz w:val="20"/>
          <w:szCs w:val="20"/>
        </w:rPr>
        <w:t>Celková plocha opravovaných st</w:t>
      </w:r>
      <w:r>
        <w:rPr>
          <w:rFonts w:ascii="Cambria" w:eastAsia="TimesNewRoman" w:hAnsi="Cambria" w:cs="Cambria"/>
          <w:sz w:val="20"/>
          <w:szCs w:val="20"/>
        </w:rPr>
        <w:t>ř</w:t>
      </w:r>
      <w:r>
        <w:rPr>
          <w:rFonts w:eastAsia="TimesNewRoman"/>
          <w:sz w:val="20"/>
          <w:szCs w:val="20"/>
        </w:rPr>
        <w:t xml:space="preserve">ech:                     </w:t>
      </w:r>
      <w:r w:rsidR="008C3871">
        <w:rPr>
          <w:rFonts w:eastAsia="TimesNewRoman"/>
          <w:sz w:val="20"/>
          <w:szCs w:val="20"/>
        </w:rPr>
        <w:t xml:space="preserve"> </w:t>
      </w:r>
      <w:r>
        <w:rPr>
          <w:rFonts w:eastAsia="TimesNewRoman"/>
          <w:sz w:val="20"/>
          <w:szCs w:val="20"/>
        </w:rPr>
        <w:t xml:space="preserve"> </w:t>
      </w:r>
      <w:r w:rsidRPr="00140A40">
        <w:rPr>
          <w:rFonts w:eastAsia="TimesNewRoman"/>
          <w:sz w:val="20"/>
          <w:szCs w:val="20"/>
        </w:rPr>
        <w:t>2433,545 m2</w:t>
      </w:r>
    </w:p>
    <w:p w:rsidR="00D52806" w:rsidRPr="001F1C52" w:rsidRDefault="00D52806" w:rsidP="00D52806">
      <w:pPr>
        <w:rPr>
          <w:sz w:val="4"/>
          <w:szCs w:val="4"/>
        </w:rPr>
      </w:pPr>
    </w:p>
    <w:p w:rsidR="001018D8" w:rsidRPr="001F1C52" w:rsidRDefault="001018D8" w:rsidP="001018D8">
      <w:pPr>
        <w:rPr>
          <w:sz w:val="4"/>
          <w:szCs w:val="4"/>
        </w:rPr>
      </w:pPr>
    </w:p>
    <w:p w:rsidR="001018D8" w:rsidRPr="001F1C52" w:rsidRDefault="001018D8" w:rsidP="001018D8">
      <w:pPr>
        <w:tabs>
          <w:tab w:val="left" w:pos="567"/>
        </w:tabs>
        <w:spacing w:before="120"/>
        <w:ind w:right="105"/>
        <w:jc w:val="both"/>
        <w:rPr>
          <w:b/>
          <w:sz w:val="20"/>
          <w:szCs w:val="20"/>
        </w:rPr>
      </w:pPr>
      <w:r w:rsidRPr="001F1C52">
        <w:rPr>
          <w:b/>
          <w:sz w:val="20"/>
          <w:szCs w:val="20"/>
        </w:rPr>
        <w:t>h) základní bilance stavby</w:t>
      </w:r>
    </w:p>
    <w:p w:rsidR="001018D8" w:rsidRPr="00641F82" w:rsidRDefault="001018D8" w:rsidP="001018D8">
      <w:pPr>
        <w:tabs>
          <w:tab w:val="left" w:pos="567"/>
        </w:tabs>
        <w:spacing w:before="120"/>
        <w:ind w:right="105"/>
        <w:jc w:val="both"/>
        <w:rPr>
          <w:rFonts w:cs="France"/>
          <w:sz w:val="20"/>
          <w:szCs w:val="20"/>
        </w:rPr>
      </w:pPr>
      <w:r w:rsidRPr="007853A9">
        <w:rPr>
          <w:rFonts w:ascii="France CE" w:hAnsi="France CE"/>
          <w:sz w:val="20"/>
          <w:szCs w:val="20"/>
        </w:rPr>
        <w:t>Podrobně popsáno ve zprávách jednotlivých profesí</w:t>
      </w:r>
      <w:r w:rsidRPr="007853A9">
        <w:rPr>
          <w:rFonts w:cs="France"/>
          <w:sz w:val="20"/>
          <w:szCs w:val="20"/>
        </w:rPr>
        <w:t>.</w:t>
      </w:r>
    </w:p>
    <w:p w:rsidR="001018D8" w:rsidRPr="004A6923" w:rsidRDefault="001018D8" w:rsidP="001018D8">
      <w:pPr>
        <w:rPr>
          <w:sz w:val="4"/>
          <w:szCs w:val="4"/>
        </w:rPr>
      </w:pPr>
    </w:p>
    <w:p w:rsidR="001018D8" w:rsidRPr="004424DF" w:rsidRDefault="001018D8" w:rsidP="001018D8">
      <w:pPr>
        <w:spacing w:before="120"/>
        <w:ind w:right="284"/>
        <w:jc w:val="both"/>
        <w:rPr>
          <w:b/>
          <w:sz w:val="20"/>
          <w:szCs w:val="20"/>
        </w:rPr>
      </w:pPr>
      <w:r w:rsidRPr="004424DF">
        <w:rPr>
          <w:rFonts w:ascii="France CE" w:hAnsi="France CE" w:cs="France"/>
          <w:b/>
          <w:sz w:val="20"/>
          <w:szCs w:val="20"/>
        </w:rPr>
        <w:t>i</w:t>
      </w:r>
      <w:r w:rsidRPr="004424DF">
        <w:rPr>
          <w:b/>
          <w:sz w:val="20"/>
          <w:szCs w:val="20"/>
        </w:rPr>
        <w:t>) Základní p</w:t>
      </w:r>
      <w:r w:rsidRPr="004424DF">
        <w:rPr>
          <w:rFonts w:ascii="Cambria" w:hAnsi="Cambria" w:cs="Cambria"/>
          <w:b/>
          <w:sz w:val="20"/>
          <w:szCs w:val="20"/>
        </w:rPr>
        <w:t>ř</w:t>
      </w:r>
      <w:r w:rsidRPr="004424DF">
        <w:rPr>
          <w:b/>
          <w:sz w:val="20"/>
          <w:szCs w:val="20"/>
        </w:rPr>
        <w:t>edpoklady v</w:t>
      </w:r>
      <w:r w:rsidRPr="004424DF">
        <w:rPr>
          <w:rFonts w:cs="France"/>
          <w:b/>
          <w:sz w:val="20"/>
          <w:szCs w:val="20"/>
        </w:rPr>
        <w:t>ý</w:t>
      </w:r>
      <w:r w:rsidRPr="004424DF">
        <w:rPr>
          <w:b/>
          <w:sz w:val="20"/>
          <w:szCs w:val="20"/>
        </w:rPr>
        <w:t>stavby</w:t>
      </w:r>
    </w:p>
    <w:p w:rsidR="001018D8" w:rsidRPr="007853A9" w:rsidRDefault="001018D8" w:rsidP="001018D8">
      <w:pPr>
        <w:tabs>
          <w:tab w:val="left" w:pos="567"/>
        </w:tabs>
        <w:spacing w:before="120"/>
        <w:ind w:right="105"/>
        <w:jc w:val="both"/>
        <w:rPr>
          <w:rFonts w:ascii="France CE" w:hAnsi="France CE"/>
          <w:sz w:val="20"/>
          <w:szCs w:val="20"/>
        </w:rPr>
      </w:pPr>
      <w:r w:rsidRPr="007853A9">
        <w:rPr>
          <w:rFonts w:ascii="France CE" w:hAnsi="France CE"/>
          <w:sz w:val="20"/>
          <w:szCs w:val="20"/>
        </w:rPr>
        <w:t>Realizace stavby</w:t>
      </w:r>
      <w:r w:rsidRPr="007853A9">
        <w:rPr>
          <w:rFonts w:ascii="France CE" w:hAnsi="France CE"/>
          <w:sz w:val="20"/>
          <w:szCs w:val="20"/>
        </w:rPr>
        <w:tab/>
      </w:r>
      <w:r w:rsidRPr="007853A9">
        <w:rPr>
          <w:rFonts w:ascii="France CE" w:hAnsi="France CE"/>
          <w:sz w:val="20"/>
          <w:szCs w:val="20"/>
        </w:rPr>
        <w:tab/>
      </w:r>
      <w:r w:rsidRPr="007853A9">
        <w:rPr>
          <w:rFonts w:ascii="France CE" w:hAnsi="France CE"/>
          <w:sz w:val="20"/>
          <w:szCs w:val="20"/>
        </w:rPr>
        <w:tab/>
      </w:r>
      <w:r w:rsidRPr="007853A9">
        <w:rPr>
          <w:rFonts w:ascii="France CE" w:hAnsi="France CE"/>
          <w:sz w:val="20"/>
          <w:szCs w:val="20"/>
        </w:rPr>
        <w:tab/>
      </w:r>
      <w:r w:rsidRPr="007853A9">
        <w:rPr>
          <w:rFonts w:ascii="France CE" w:hAnsi="France CE"/>
          <w:sz w:val="20"/>
          <w:szCs w:val="20"/>
        </w:rPr>
        <w:tab/>
      </w:r>
      <w:r w:rsidRPr="007853A9">
        <w:rPr>
          <w:rFonts w:ascii="France CE" w:hAnsi="France CE"/>
          <w:sz w:val="20"/>
          <w:szCs w:val="20"/>
        </w:rPr>
        <w:tab/>
      </w:r>
      <w:r w:rsidRPr="007853A9">
        <w:rPr>
          <w:rFonts w:ascii="France CE" w:hAnsi="France CE"/>
          <w:sz w:val="20"/>
          <w:szCs w:val="20"/>
        </w:rPr>
        <w:tab/>
      </w:r>
      <w:r w:rsidR="00D30D33">
        <w:rPr>
          <w:rFonts w:ascii="France CE" w:hAnsi="France CE"/>
          <w:sz w:val="20"/>
          <w:szCs w:val="20"/>
        </w:rPr>
        <w:t>12</w:t>
      </w:r>
      <w:r w:rsidRPr="007853A9">
        <w:rPr>
          <w:rFonts w:ascii="France CE" w:hAnsi="France CE"/>
          <w:sz w:val="20"/>
          <w:szCs w:val="20"/>
        </w:rPr>
        <w:t xml:space="preserve"> měsíc</w:t>
      </w:r>
      <w:r w:rsidRPr="007853A9">
        <w:rPr>
          <w:rFonts w:ascii="Cambria" w:hAnsi="Cambria"/>
          <w:sz w:val="20"/>
          <w:szCs w:val="20"/>
        </w:rPr>
        <w:t>ů</w:t>
      </w:r>
    </w:p>
    <w:p w:rsidR="00DE1E2D" w:rsidRPr="007853A9" w:rsidRDefault="001018D8" w:rsidP="001018D8">
      <w:pPr>
        <w:tabs>
          <w:tab w:val="left" w:pos="567"/>
        </w:tabs>
        <w:spacing w:before="120"/>
        <w:ind w:right="105"/>
        <w:jc w:val="both"/>
        <w:rPr>
          <w:rFonts w:ascii="France CE" w:hAnsi="France CE"/>
          <w:sz w:val="20"/>
          <w:szCs w:val="20"/>
        </w:rPr>
      </w:pPr>
      <w:r w:rsidRPr="007853A9">
        <w:rPr>
          <w:rFonts w:ascii="France CE" w:hAnsi="France CE"/>
          <w:sz w:val="20"/>
          <w:szCs w:val="20"/>
        </w:rPr>
        <w:t>Termíny budou závazně stanoveny až ve smluvních vztazích mezi objednatelem a dodavatelem a v návaznosti na stavební technologie a zajištění financování celé stavby.</w:t>
      </w:r>
    </w:p>
    <w:p w:rsidR="001018D8" w:rsidRPr="004A6923" w:rsidRDefault="001018D8" w:rsidP="001018D8">
      <w:pPr>
        <w:rPr>
          <w:sz w:val="4"/>
          <w:szCs w:val="4"/>
        </w:rPr>
      </w:pPr>
    </w:p>
    <w:p w:rsidR="001018D8" w:rsidRPr="004424DF" w:rsidRDefault="001018D8" w:rsidP="001018D8">
      <w:pPr>
        <w:tabs>
          <w:tab w:val="left" w:pos="567"/>
        </w:tabs>
        <w:spacing w:before="120"/>
        <w:ind w:right="105"/>
        <w:jc w:val="both"/>
        <w:rPr>
          <w:b/>
          <w:sz w:val="20"/>
          <w:szCs w:val="20"/>
        </w:rPr>
      </w:pPr>
      <w:r w:rsidRPr="004424DF">
        <w:rPr>
          <w:b/>
          <w:sz w:val="20"/>
          <w:szCs w:val="20"/>
        </w:rPr>
        <w:t>j) Orienta</w:t>
      </w:r>
      <w:r w:rsidRPr="004424DF">
        <w:rPr>
          <w:rFonts w:ascii="Cambria" w:hAnsi="Cambria" w:cs="Cambria"/>
          <w:b/>
          <w:sz w:val="20"/>
          <w:szCs w:val="20"/>
        </w:rPr>
        <w:t>č</w:t>
      </w:r>
      <w:r w:rsidRPr="004424DF">
        <w:rPr>
          <w:b/>
          <w:sz w:val="20"/>
          <w:szCs w:val="20"/>
        </w:rPr>
        <w:t>ní náklady stavby</w:t>
      </w:r>
    </w:p>
    <w:p w:rsidR="001018D8" w:rsidRPr="00641F82" w:rsidRDefault="001018D8" w:rsidP="001018D8">
      <w:pPr>
        <w:rPr>
          <w:sz w:val="20"/>
          <w:szCs w:val="20"/>
        </w:rPr>
      </w:pPr>
      <w:r w:rsidRPr="00641F82">
        <w:rPr>
          <w:rFonts w:ascii="France CE" w:hAnsi="France CE"/>
          <w:sz w:val="20"/>
          <w:szCs w:val="20"/>
        </w:rPr>
        <w:t>Bude up</w:t>
      </w:r>
      <w:r w:rsidRPr="00641F82">
        <w:rPr>
          <w:rFonts w:ascii="Cambria" w:hAnsi="Cambria" w:cs="Cambria"/>
          <w:sz w:val="20"/>
          <w:szCs w:val="20"/>
        </w:rPr>
        <w:t>ř</w:t>
      </w:r>
      <w:r w:rsidRPr="00641F82">
        <w:rPr>
          <w:rFonts w:ascii="France CE" w:hAnsi="France CE"/>
          <w:sz w:val="20"/>
          <w:szCs w:val="20"/>
        </w:rPr>
        <w:t>esn</w:t>
      </w:r>
      <w:r w:rsidRPr="00641F82">
        <w:rPr>
          <w:rFonts w:ascii="Cambria" w:hAnsi="Cambria" w:cs="Cambria"/>
          <w:sz w:val="20"/>
          <w:szCs w:val="20"/>
        </w:rPr>
        <w:t>ě</w:t>
      </w:r>
      <w:r w:rsidRPr="00641F82">
        <w:rPr>
          <w:rFonts w:ascii="France CE" w:hAnsi="France CE"/>
          <w:sz w:val="20"/>
          <w:szCs w:val="20"/>
        </w:rPr>
        <w:t>no projektov</w:t>
      </w:r>
      <w:r w:rsidRPr="00641F82">
        <w:rPr>
          <w:rFonts w:ascii="France CE" w:hAnsi="France CE" w:cs="France CE"/>
          <w:sz w:val="20"/>
          <w:szCs w:val="20"/>
        </w:rPr>
        <w:t>ý</w:t>
      </w:r>
      <w:r w:rsidRPr="00641F82">
        <w:rPr>
          <w:rFonts w:ascii="France CE" w:hAnsi="France CE"/>
          <w:sz w:val="20"/>
          <w:szCs w:val="20"/>
        </w:rPr>
        <w:t>m rozpo</w:t>
      </w:r>
      <w:r w:rsidRPr="00641F82">
        <w:rPr>
          <w:rFonts w:ascii="Cambria" w:hAnsi="Cambria" w:cs="Cambria"/>
          <w:sz w:val="20"/>
          <w:szCs w:val="20"/>
        </w:rPr>
        <w:t>č</w:t>
      </w:r>
      <w:r w:rsidRPr="00641F82">
        <w:rPr>
          <w:rFonts w:ascii="France CE" w:hAnsi="France CE"/>
          <w:sz w:val="20"/>
          <w:szCs w:val="20"/>
        </w:rPr>
        <w:t>tem a v</w:t>
      </w:r>
      <w:r w:rsidRPr="00641F82">
        <w:rPr>
          <w:rFonts w:ascii="France CE" w:hAnsi="France CE" w:cs="France CE"/>
          <w:sz w:val="20"/>
          <w:szCs w:val="20"/>
        </w:rPr>
        <w:t> </w:t>
      </w:r>
      <w:r w:rsidRPr="00641F82">
        <w:rPr>
          <w:rFonts w:ascii="France CE" w:hAnsi="France CE"/>
          <w:sz w:val="20"/>
          <w:szCs w:val="20"/>
        </w:rPr>
        <w:t>n</w:t>
      </w:r>
      <w:r w:rsidRPr="00641F82">
        <w:rPr>
          <w:rFonts w:ascii="France CE" w:hAnsi="France CE" w:cs="France CE"/>
          <w:sz w:val="20"/>
          <w:szCs w:val="20"/>
        </w:rPr>
        <w:t>á</w:t>
      </w:r>
      <w:r w:rsidRPr="00641F82">
        <w:rPr>
          <w:rFonts w:ascii="France CE" w:hAnsi="France CE"/>
          <w:sz w:val="20"/>
          <w:szCs w:val="20"/>
        </w:rPr>
        <w:t>sledn</w:t>
      </w:r>
      <w:r w:rsidRPr="00641F82">
        <w:rPr>
          <w:rFonts w:ascii="France CE" w:hAnsi="France CE" w:cs="France CE"/>
          <w:sz w:val="20"/>
          <w:szCs w:val="20"/>
        </w:rPr>
        <w:t>é</w:t>
      </w:r>
      <w:r w:rsidRPr="00641F82">
        <w:rPr>
          <w:rFonts w:ascii="France CE" w:hAnsi="France CE"/>
          <w:sz w:val="20"/>
          <w:szCs w:val="20"/>
        </w:rPr>
        <w:t>m v</w:t>
      </w:r>
      <w:r w:rsidRPr="00641F82">
        <w:rPr>
          <w:rFonts w:ascii="France CE" w:hAnsi="France CE" w:cs="France CE"/>
          <w:sz w:val="20"/>
          <w:szCs w:val="20"/>
        </w:rPr>
        <w:t>ý</w:t>
      </w:r>
      <w:r w:rsidRPr="00641F82">
        <w:rPr>
          <w:rFonts w:ascii="France CE" w:hAnsi="France CE"/>
          <w:sz w:val="20"/>
          <w:szCs w:val="20"/>
        </w:rPr>
        <w:t>b</w:t>
      </w:r>
      <w:r w:rsidRPr="00641F82">
        <w:rPr>
          <w:rFonts w:ascii="Cambria" w:hAnsi="Cambria" w:cs="Cambria"/>
          <w:sz w:val="20"/>
          <w:szCs w:val="20"/>
        </w:rPr>
        <w:t>ě</w:t>
      </w:r>
      <w:r w:rsidRPr="00641F82">
        <w:rPr>
          <w:rFonts w:ascii="France CE" w:hAnsi="France CE"/>
          <w:sz w:val="20"/>
          <w:szCs w:val="20"/>
        </w:rPr>
        <w:t>rov</w:t>
      </w:r>
      <w:r w:rsidRPr="00641F82">
        <w:rPr>
          <w:rFonts w:ascii="France CE" w:hAnsi="France CE" w:cs="France CE"/>
          <w:sz w:val="20"/>
          <w:szCs w:val="20"/>
        </w:rPr>
        <w:t>é</w:t>
      </w:r>
      <w:r w:rsidRPr="00641F82">
        <w:rPr>
          <w:rFonts w:ascii="France CE" w:hAnsi="France CE"/>
          <w:sz w:val="20"/>
          <w:szCs w:val="20"/>
        </w:rPr>
        <w:t xml:space="preserve">m </w:t>
      </w:r>
      <w:r w:rsidRPr="00641F82">
        <w:rPr>
          <w:rFonts w:ascii="Cambria" w:hAnsi="Cambria" w:cs="Cambria"/>
          <w:sz w:val="20"/>
          <w:szCs w:val="20"/>
        </w:rPr>
        <w:t>ř</w:t>
      </w:r>
      <w:r w:rsidRPr="00641F82">
        <w:rPr>
          <w:rFonts w:ascii="France CE" w:hAnsi="France CE" w:cs="France CE"/>
          <w:sz w:val="20"/>
          <w:szCs w:val="20"/>
        </w:rPr>
        <w:t>í</w:t>
      </w:r>
      <w:r w:rsidRPr="00641F82">
        <w:rPr>
          <w:rFonts w:ascii="France CE" w:hAnsi="France CE"/>
          <w:sz w:val="20"/>
          <w:szCs w:val="20"/>
        </w:rPr>
        <w:t>zen</w:t>
      </w:r>
      <w:r w:rsidRPr="00641F82">
        <w:rPr>
          <w:rFonts w:ascii="France CE" w:hAnsi="France CE" w:cs="France CE"/>
          <w:sz w:val="20"/>
          <w:szCs w:val="20"/>
        </w:rPr>
        <w:t>í</w:t>
      </w:r>
      <w:r w:rsidRPr="00641F82">
        <w:rPr>
          <w:rFonts w:ascii="France CE" w:hAnsi="France CE"/>
          <w:sz w:val="20"/>
          <w:szCs w:val="20"/>
        </w:rPr>
        <w:t xml:space="preserve"> na dodavatele stavby.</w:t>
      </w:r>
    </w:p>
    <w:p w:rsidR="001018D8" w:rsidRPr="009A331A" w:rsidRDefault="001018D8" w:rsidP="009A331A">
      <w:pPr>
        <w:rPr>
          <w:sz w:val="10"/>
          <w:szCs w:val="10"/>
        </w:rPr>
      </w:pPr>
    </w:p>
    <w:p w:rsidR="001018D8" w:rsidRPr="007853A9" w:rsidRDefault="001018D8" w:rsidP="001018D8">
      <w:pPr>
        <w:pStyle w:val="StylNadpis112bTunVlevo2cm"/>
        <w:ind w:left="0" w:right="105"/>
        <w:rPr>
          <w:rFonts w:ascii="France CE" w:hAnsi="France CE"/>
          <w:sz w:val="20"/>
          <w:szCs w:val="20"/>
        </w:rPr>
      </w:pPr>
      <w:proofErr w:type="gramStart"/>
      <w:r w:rsidRPr="007853A9">
        <w:rPr>
          <w:rFonts w:ascii="France CE" w:hAnsi="France CE"/>
          <w:sz w:val="20"/>
          <w:szCs w:val="20"/>
        </w:rPr>
        <w:lastRenderedPageBreak/>
        <w:t>B.2.2</w:t>
      </w:r>
      <w:proofErr w:type="gramEnd"/>
      <w:r w:rsidRPr="007853A9">
        <w:rPr>
          <w:rFonts w:ascii="France CE" w:hAnsi="France CE"/>
          <w:sz w:val="20"/>
          <w:szCs w:val="20"/>
        </w:rPr>
        <w:t xml:space="preserve">)  Celkové urbanistické a architektonické </w:t>
      </w:r>
      <w:r w:rsidRPr="007853A9">
        <w:rPr>
          <w:rFonts w:ascii="France CE" w:hAnsi="France CE" w:cs="Cambria"/>
          <w:sz w:val="20"/>
          <w:szCs w:val="20"/>
        </w:rPr>
        <w:t>ř</w:t>
      </w:r>
      <w:r w:rsidRPr="007853A9">
        <w:rPr>
          <w:rFonts w:ascii="France CE" w:hAnsi="France CE"/>
          <w:sz w:val="20"/>
          <w:szCs w:val="20"/>
        </w:rPr>
        <w:t>ešení</w:t>
      </w:r>
    </w:p>
    <w:p w:rsidR="001018D8" w:rsidRPr="004424DF" w:rsidRDefault="001018D8" w:rsidP="001018D8">
      <w:pPr>
        <w:tabs>
          <w:tab w:val="left" w:pos="567"/>
        </w:tabs>
        <w:spacing w:before="120"/>
        <w:ind w:right="105"/>
        <w:jc w:val="both"/>
        <w:rPr>
          <w:rFonts w:ascii="France CE" w:hAnsi="France CE"/>
          <w:b/>
          <w:sz w:val="20"/>
          <w:szCs w:val="20"/>
        </w:rPr>
      </w:pPr>
      <w:r w:rsidRPr="004424DF">
        <w:rPr>
          <w:rFonts w:ascii="France CE" w:hAnsi="France CE"/>
          <w:b/>
          <w:sz w:val="20"/>
          <w:szCs w:val="20"/>
        </w:rPr>
        <w:t>a) urbanismus – územní regulace, kompozice prostorového řešení</w:t>
      </w:r>
    </w:p>
    <w:p w:rsidR="001018D8" w:rsidRPr="00825A9B" w:rsidRDefault="00825A9B" w:rsidP="001018D8">
      <w:pPr>
        <w:tabs>
          <w:tab w:val="left" w:pos="567"/>
        </w:tabs>
        <w:spacing w:before="120"/>
        <w:ind w:right="105"/>
        <w:jc w:val="both"/>
        <w:rPr>
          <w:color w:val="FF0000"/>
          <w:sz w:val="20"/>
          <w:szCs w:val="20"/>
        </w:rPr>
      </w:pPr>
      <w:r w:rsidRPr="004617BA">
        <w:rPr>
          <w:sz w:val="20"/>
          <w:szCs w:val="20"/>
        </w:rPr>
        <w:t>Z hlediska urbanistického z</w:t>
      </w:r>
      <w:r w:rsidRPr="004617BA">
        <w:rPr>
          <w:rFonts w:ascii="Cambria" w:hAnsi="Cambria" w:cs="Cambria"/>
          <w:sz w:val="20"/>
          <w:szCs w:val="20"/>
        </w:rPr>
        <w:t>ů</w:t>
      </w:r>
      <w:r w:rsidRPr="004617BA">
        <w:rPr>
          <w:rFonts w:cs="France"/>
          <w:sz w:val="20"/>
          <w:szCs w:val="20"/>
        </w:rPr>
        <w:t>stává objekt ve své hmot</w:t>
      </w:r>
      <w:r w:rsidRPr="004617BA">
        <w:rPr>
          <w:rFonts w:ascii="Cambria" w:hAnsi="Cambria" w:cs="Cambria"/>
          <w:sz w:val="20"/>
          <w:szCs w:val="20"/>
        </w:rPr>
        <w:t>ě</w:t>
      </w:r>
      <w:r w:rsidRPr="004617BA">
        <w:rPr>
          <w:rFonts w:cs="France"/>
          <w:sz w:val="20"/>
          <w:szCs w:val="20"/>
        </w:rPr>
        <w:t xml:space="preserve"> zachován stejn</w:t>
      </w:r>
      <w:r w:rsidRPr="004617BA">
        <w:rPr>
          <w:rFonts w:ascii="Cambria" w:hAnsi="Cambria" w:cs="Cambria"/>
          <w:sz w:val="20"/>
          <w:szCs w:val="20"/>
        </w:rPr>
        <w:t>ě</w:t>
      </w:r>
      <w:r w:rsidRPr="004617BA">
        <w:rPr>
          <w:rFonts w:cs="France"/>
          <w:sz w:val="20"/>
          <w:szCs w:val="20"/>
        </w:rPr>
        <w:t xml:space="preserve"> jako jeho ú</w:t>
      </w:r>
      <w:r w:rsidRPr="004617BA">
        <w:rPr>
          <w:rFonts w:ascii="Cambria" w:hAnsi="Cambria" w:cs="Cambria"/>
          <w:sz w:val="20"/>
          <w:szCs w:val="20"/>
        </w:rPr>
        <w:t>č</w:t>
      </w:r>
      <w:r w:rsidRPr="004617BA">
        <w:rPr>
          <w:rFonts w:cs="France"/>
          <w:sz w:val="20"/>
          <w:szCs w:val="20"/>
        </w:rPr>
        <w:t xml:space="preserve">el. </w:t>
      </w:r>
    </w:p>
    <w:p w:rsidR="001018D8" w:rsidRPr="009A331A" w:rsidRDefault="001018D8" w:rsidP="009A331A">
      <w:pPr>
        <w:rPr>
          <w:sz w:val="10"/>
          <w:szCs w:val="10"/>
        </w:rPr>
      </w:pPr>
    </w:p>
    <w:p w:rsidR="001018D8" w:rsidRPr="004424DF" w:rsidRDefault="001018D8" w:rsidP="001018D8">
      <w:pPr>
        <w:tabs>
          <w:tab w:val="left" w:pos="567"/>
        </w:tabs>
        <w:spacing w:before="120"/>
        <w:ind w:right="105"/>
        <w:jc w:val="both"/>
        <w:rPr>
          <w:b/>
          <w:sz w:val="20"/>
          <w:szCs w:val="20"/>
        </w:rPr>
      </w:pPr>
      <w:r w:rsidRPr="004424DF">
        <w:rPr>
          <w:b/>
          <w:sz w:val="20"/>
          <w:szCs w:val="20"/>
        </w:rPr>
        <w:t xml:space="preserve">b) architektonické </w:t>
      </w:r>
      <w:r w:rsidRPr="004424DF">
        <w:rPr>
          <w:rFonts w:ascii="Cambria" w:hAnsi="Cambria" w:cs="Cambria"/>
          <w:b/>
          <w:sz w:val="20"/>
          <w:szCs w:val="20"/>
        </w:rPr>
        <w:t>ř</w:t>
      </w:r>
      <w:r w:rsidRPr="004424DF">
        <w:rPr>
          <w:b/>
          <w:sz w:val="20"/>
          <w:szCs w:val="20"/>
        </w:rPr>
        <w:t xml:space="preserve">ešení – kompozice tvarového </w:t>
      </w:r>
      <w:r w:rsidRPr="004424DF">
        <w:rPr>
          <w:rFonts w:ascii="Cambria" w:hAnsi="Cambria" w:cs="Cambria"/>
          <w:b/>
          <w:sz w:val="20"/>
          <w:szCs w:val="20"/>
        </w:rPr>
        <w:t>ř</w:t>
      </w:r>
      <w:r w:rsidRPr="004424DF">
        <w:rPr>
          <w:b/>
          <w:sz w:val="20"/>
          <w:szCs w:val="20"/>
        </w:rPr>
        <w:t xml:space="preserve">ešení, materiálové a barevné </w:t>
      </w:r>
      <w:r w:rsidRPr="004424DF">
        <w:rPr>
          <w:rFonts w:ascii="Cambria" w:hAnsi="Cambria" w:cs="Cambria"/>
          <w:b/>
          <w:sz w:val="20"/>
          <w:szCs w:val="20"/>
        </w:rPr>
        <w:t>ř</w:t>
      </w:r>
      <w:r w:rsidRPr="004424DF">
        <w:rPr>
          <w:b/>
          <w:sz w:val="20"/>
          <w:szCs w:val="20"/>
        </w:rPr>
        <w:t>ešení</w:t>
      </w:r>
    </w:p>
    <w:p w:rsidR="00023728" w:rsidRPr="00B06533" w:rsidRDefault="00886501" w:rsidP="00023728">
      <w:pPr>
        <w:pStyle w:val="StylNadpis112bTunVlevo2cm"/>
        <w:ind w:left="0" w:right="105"/>
        <w:jc w:val="both"/>
        <w:rPr>
          <w:b w:val="0"/>
          <w:bCs w:val="0"/>
          <w:sz w:val="20"/>
          <w:szCs w:val="20"/>
        </w:rPr>
      </w:pPr>
      <w:r w:rsidRPr="00B06533">
        <w:rPr>
          <w:b w:val="0"/>
          <w:bCs w:val="0"/>
          <w:sz w:val="20"/>
          <w:szCs w:val="20"/>
        </w:rPr>
        <w:t>Oprava st</w:t>
      </w:r>
      <w:r w:rsidRPr="00B06533">
        <w:rPr>
          <w:rFonts w:cs="Cambria"/>
          <w:b w:val="0"/>
          <w:bCs w:val="0"/>
          <w:sz w:val="20"/>
          <w:szCs w:val="20"/>
        </w:rPr>
        <w:t>ř</w:t>
      </w:r>
      <w:r w:rsidRPr="00B06533">
        <w:rPr>
          <w:b w:val="0"/>
          <w:bCs w:val="0"/>
          <w:sz w:val="20"/>
          <w:szCs w:val="20"/>
        </w:rPr>
        <w:t>e</w:t>
      </w:r>
      <w:r w:rsidRPr="00B06533">
        <w:rPr>
          <w:rFonts w:cs="France"/>
          <w:b w:val="0"/>
          <w:bCs w:val="0"/>
          <w:sz w:val="20"/>
          <w:szCs w:val="20"/>
        </w:rPr>
        <w:t>š</w:t>
      </w:r>
      <w:r w:rsidRPr="00B06533">
        <w:rPr>
          <w:b w:val="0"/>
          <w:bCs w:val="0"/>
          <w:sz w:val="20"/>
          <w:szCs w:val="20"/>
        </w:rPr>
        <w:t>n</w:t>
      </w:r>
      <w:r w:rsidRPr="00B06533">
        <w:rPr>
          <w:rFonts w:cs="France"/>
          <w:b w:val="0"/>
          <w:bCs w:val="0"/>
          <w:sz w:val="20"/>
          <w:szCs w:val="20"/>
        </w:rPr>
        <w:t>í</w:t>
      </w:r>
      <w:r w:rsidRPr="00B06533">
        <w:rPr>
          <w:b w:val="0"/>
          <w:bCs w:val="0"/>
          <w:sz w:val="20"/>
          <w:szCs w:val="20"/>
        </w:rPr>
        <w:t>ho plášt</w:t>
      </w:r>
      <w:r w:rsidRPr="00B06533">
        <w:rPr>
          <w:rFonts w:ascii="Cambria" w:hAnsi="Cambria" w:cs="Cambria"/>
          <w:b w:val="0"/>
          <w:bCs w:val="0"/>
          <w:sz w:val="20"/>
          <w:szCs w:val="20"/>
        </w:rPr>
        <w:t>ě</w:t>
      </w:r>
      <w:r w:rsidR="00023728" w:rsidRPr="00B06533">
        <w:rPr>
          <w:b w:val="0"/>
          <w:bCs w:val="0"/>
          <w:sz w:val="20"/>
          <w:szCs w:val="20"/>
        </w:rPr>
        <w:t xml:space="preserve"> se nedotkne hlavního architektonického ani výtvarného </w:t>
      </w:r>
      <w:r w:rsidR="00023728" w:rsidRPr="00B06533">
        <w:rPr>
          <w:rFonts w:ascii="Cambria" w:hAnsi="Cambria" w:cs="Cambria"/>
          <w:b w:val="0"/>
          <w:bCs w:val="0"/>
          <w:sz w:val="20"/>
          <w:szCs w:val="20"/>
        </w:rPr>
        <w:t>ř</w:t>
      </w:r>
      <w:r w:rsidR="00023728" w:rsidRPr="00B06533">
        <w:rPr>
          <w:b w:val="0"/>
          <w:bCs w:val="0"/>
          <w:sz w:val="20"/>
          <w:szCs w:val="20"/>
        </w:rPr>
        <w:t xml:space="preserve">ešení stávajícího objektu. Stávající </w:t>
      </w:r>
      <w:r w:rsidR="00B06533" w:rsidRPr="00B06533">
        <w:rPr>
          <w:b w:val="0"/>
          <w:bCs w:val="0"/>
          <w:sz w:val="20"/>
          <w:szCs w:val="20"/>
        </w:rPr>
        <w:t xml:space="preserve">skládaná lehká </w:t>
      </w:r>
      <w:r w:rsidRPr="00B06533">
        <w:rPr>
          <w:b w:val="0"/>
          <w:bCs w:val="0"/>
          <w:sz w:val="20"/>
          <w:szCs w:val="20"/>
        </w:rPr>
        <w:t>st</w:t>
      </w:r>
      <w:r w:rsidRPr="00B06533">
        <w:rPr>
          <w:rFonts w:ascii="Cambria" w:hAnsi="Cambria" w:cs="Cambria"/>
          <w:b w:val="0"/>
          <w:bCs w:val="0"/>
          <w:sz w:val="20"/>
          <w:szCs w:val="20"/>
        </w:rPr>
        <w:t>ř</w:t>
      </w:r>
      <w:r w:rsidRPr="00B06533">
        <w:rPr>
          <w:b w:val="0"/>
          <w:bCs w:val="0"/>
          <w:sz w:val="20"/>
          <w:szCs w:val="20"/>
        </w:rPr>
        <w:t>ešní krytina z </w:t>
      </w:r>
      <w:r w:rsidR="00B06533" w:rsidRPr="00B06533">
        <w:rPr>
          <w:b w:val="0"/>
          <w:bCs w:val="0"/>
          <w:sz w:val="20"/>
          <w:szCs w:val="20"/>
        </w:rPr>
        <w:t>azbestocementových</w:t>
      </w:r>
      <w:r w:rsidRPr="00B06533">
        <w:rPr>
          <w:b w:val="0"/>
          <w:bCs w:val="0"/>
          <w:sz w:val="20"/>
          <w:szCs w:val="20"/>
        </w:rPr>
        <w:t xml:space="preserve"> šablon</w:t>
      </w:r>
      <w:r w:rsidR="00023728" w:rsidRPr="00B06533">
        <w:rPr>
          <w:b w:val="0"/>
          <w:bCs w:val="0"/>
          <w:sz w:val="20"/>
          <w:szCs w:val="20"/>
        </w:rPr>
        <w:t xml:space="preserve"> bude nahrazena novou </w:t>
      </w:r>
      <w:r w:rsidR="00B06533" w:rsidRPr="00B06533">
        <w:rPr>
          <w:b w:val="0"/>
          <w:bCs w:val="0"/>
          <w:sz w:val="20"/>
          <w:szCs w:val="20"/>
        </w:rPr>
        <w:t xml:space="preserve">lehkou </w:t>
      </w:r>
      <w:r w:rsidR="00023728" w:rsidRPr="00B06533">
        <w:rPr>
          <w:b w:val="0"/>
          <w:bCs w:val="0"/>
          <w:sz w:val="20"/>
          <w:szCs w:val="20"/>
        </w:rPr>
        <w:t>st</w:t>
      </w:r>
      <w:r w:rsidR="00023728" w:rsidRPr="00B06533">
        <w:rPr>
          <w:rFonts w:ascii="Cambria" w:hAnsi="Cambria" w:cs="Cambria"/>
          <w:b w:val="0"/>
          <w:bCs w:val="0"/>
          <w:sz w:val="20"/>
          <w:szCs w:val="20"/>
        </w:rPr>
        <w:t>ř</w:t>
      </w:r>
      <w:r w:rsidR="00023728" w:rsidRPr="00B06533">
        <w:rPr>
          <w:b w:val="0"/>
          <w:bCs w:val="0"/>
          <w:sz w:val="20"/>
          <w:szCs w:val="20"/>
        </w:rPr>
        <w:t>ešní krytinou z hliníkových lakovaných šablon.</w:t>
      </w:r>
      <w:r w:rsidR="006F2ABE" w:rsidRPr="00B06533">
        <w:rPr>
          <w:b w:val="0"/>
          <w:bCs w:val="0"/>
          <w:sz w:val="20"/>
          <w:szCs w:val="20"/>
        </w:rPr>
        <w:t xml:space="preserve"> </w:t>
      </w:r>
      <w:r w:rsidR="001C259F" w:rsidRPr="00B06533">
        <w:rPr>
          <w:b w:val="0"/>
          <w:bCs w:val="0"/>
          <w:sz w:val="20"/>
          <w:szCs w:val="20"/>
        </w:rPr>
        <w:t>P</w:t>
      </w:r>
      <w:r w:rsidR="001C259F" w:rsidRPr="00B06533">
        <w:rPr>
          <w:rFonts w:ascii="Cambria" w:hAnsi="Cambria" w:cs="Cambria"/>
          <w:b w:val="0"/>
          <w:bCs w:val="0"/>
          <w:sz w:val="20"/>
          <w:szCs w:val="20"/>
        </w:rPr>
        <w:t>ů</w:t>
      </w:r>
      <w:r w:rsidR="001C259F" w:rsidRPr="00B06533">
        <w:rPr>
          <w:b w:val="0"/>
          <w:bCs w:val="0"/>
          <w:sz w:val="20"/>
          <w:szCs w:val="20"/>
        </w:rPr>
        <w:t>vodn</w:t>
      </w:r>
      <w:r w:rsidR="001C259F" w:rsidRPr="00B06533">
        <w:rPr>
          <w:rFonts w:cs="France"/>
          <w:b w:val="0"/>
          <w:bCs w:val="0"/>
          <w:sz w:val="20"/>
          <w:szCs w:val="20"/>
        </w:rPr>
        <w:t>í</w:t>
      </w:r>
      <w:r w:rsidR="001C259F" w:rsidRPr="00B06533">
        <w:rPr>
          <w:b w:val="0"/>
          <w:bCs w:val="0"/>
          <w:sz w:val="20"/>
          <w:szCs w:val="20"/>
        </w:rPr>
        <w:t xml:space="preserve"> asfaltov</w:t>
      </w:r>
      <w:r w:rsidR="001C259F" w:rsidRPr="00B06533">
        <w:rPr>
          <w:rFonts w:cs="France"/>
          <w:b w:val="0"/>
          <w:bCs w:val="0"/>
          <w:sz w:val="20"/>
          <w:szCs w:val="20"/>
        </w:rPr>
        <w:t>ý</w:t>
      </w:r>
      <w:r w:rsidR="001C259F" w:rsidRPr="00B06533">
        <w:rPr>
          <w:b w:val="0"/>
          <w:bCs w:val="0"/>
          <w:sz w:val="20"/>
          <w:szCs w:val="20"/>
        </w:rPr>
        <w:t xml:space="preserve"> p</w:t>
      </w:r>
      <w:r w:rsidR="001C259F" w:rsidRPr="00B06533">
        <w:rPr>
          <w:rFonts w:cs="France"/>
          <w:b w:val="0"/>
          <w:bCs w:val="0"/>
          <w:sz w:val="20"/>
          <w:szCs w:val="20"/>
        </w:rPr>
        <w:t>á</w:t>
      </w:r>
      <w:r w:rsidR="001C259F" w:rsidRPr="00B06533">
        <w:rPr>
          <w:b w:val="0"/>
          <w:bCs w:val="0"/>
          <w:sz w:val="20"/>
          <w:szCs w:val="20"/>
        </w:rPr>
        <w:t>s na ploch</w:t>
      </w:r>
      <w:r w:rsidR="001C259F" w:rsidRPr="00B06533">
        <w:rPr>
          <w:rFonts w:cs="France"/>
          <w:b w:val="0"/>
          <w:bCs w:val="0"/>
          <w:sz w:val="20"/>
          <w:szCs w:val="20"/>
        </w:rPr>
        <w:t>ý</w:t>
      </w:r>
      <w:r w:rsidR="001C259F" w:rsidRPr="00B06533">
        <w:rPr>
          <w:b w:val="0"/>
          <w:bCs w:val="0"/>
          <w:sz w:val="20"/>
          <w:szCs w:val="20"/>
        </w:rPr>
        <w:t>ch st</w:t>
      </w:r>
      <w:r w:rsidR="001C259F" w:rsidRPr="00B06533">
        <w:rPr>
          <w:rFonts w:ascii="Cambria" w:hAnsi="Cambria" w:cs="Cambria"/>
          <w:b w:val="0"/>
          <w:bCs w:val="0"/>
          <w:sz w:val="20"/>
          <w:szCs w:val="20"/>
        </w:rPr>
        <w:t>ř</w:t>
      </w:r>
      <w:r w:rsidR="001C259F" w:rsidRPr="00B06533">
        <w:rPr>
          <w:b w:val="0"/>
          <w:bCs w:val="0"/>
          <w:sz w:val="20"/>
          <w:szCs w:val="20"/>
        </w:rPr>
        <w:t>ech</w:t>
      </w:r>
      <w:r w:rsidR="001C259F" w:rsidRPr="00B06533">
        <w:rPr>
          <w:rFonts w:cs="France"/>
          <w:b w:val="0"/>
          <w:bCs w:val="0"/>
          <w:sz w:val="20"/>
          <w:szCs w:val="20"/>
        </w:rPr>
        <w:t>á</w:t>
      </w:r>
      <w:r w:rsidR="001C259F" w:rsidRPr="00B06533">
        <w:rPr>
          <w:b w:val="0"/>
          <w:bCs w:val="0"/>
          <w:sz w:val="20"/>
          <w:szCs w:val="20"/>
        </w:rPr>
        <w:t>ch bude nahrazen st</w:t>
      </w:r>
      <w:r w:rsidR="001C259F" w:rsidRPr="00B06533">
        <w:rPr>
          <w:rFonts w:ascii="Cambria" w:hAnsi="Cambria" w:cs="Cambria"/>
          <w:b w:val="0"/>
          <w:bCs w:val="0"/>
          <w:sz w:val="20"/>
          <w:szCs w:val="20"/>
        </w:rPr>
        <w:t>ř</w:t>
      </w:r>
      <w:r w:rsidR="001C259F" w:rsidRPr="00B06533">
        <w:rPr>
          <w:b w:val="0"/>
          <w:bCs w:val="0"/>
          <w:sz w:val="20"/>
          <w:szCs w:val="20"/>
        </w:rPr>
        <w:t>e</w:t>
      </w:r>
      <w:r w:rsidR="001C259F" w:rsidRPr="00B06533">
        <w:rPr>
          <w:rFonts w:cs="France"/>
          <w:b w:val="0"/>
          <w:bCs w:val="0"/>
          <w:sz w:val="20"/>
          <w:szCs w:val="20"/>
        </w:rPr>
        <w:t>š</w:t>
      </w:r>
      <w:r w:rsidR="001C259F" w:rsidRPr="00B06533">
        <w:rPr>
          <w:b w:val="0"/>
          <w:bCs w:val="0"/>
          <w:sz w:val="20"/>
          <w:szCs w:val="20"/>
        </w:rPr>
        <w:t>n</w:t>
      </w:r>
      <w:r w:rsidR="001C259F" w:rsidRPr="00B06533">
        <w:rPr>
          <w:rFonts w:cs="France"/>
          <w:b w:val="0"/>
          <w:bCs w:val="0"/>
          <w:sz w:val="20"/>
          <w:szCs w:val="20"/>
        </w:rPr>
        <w:t>í</w:t>
      </w:r>
      <w:r w:rsidR="001C259F" w:rsidRPr="00B06533">
        <w:rPr>
          <w:b w:val="0"/>
          <w:bCs w:val="0"/>
          <w:sz w:val="20"/>
          <w:szCs w:val="20"/>
        </w:rPr>
        <w:t xml:space="preserve"> f</w:t>
      </w:r>
      <w:r w:rsidR="001C259F" w:rsidRPr="00B06533">
        <w:rPr>
          <w:rFonts w:cs="France"/>
          <w:b w:val="0"/>
          <w:bCs w:val="0"/>
          <w:sz w:val="20"/>
          <w:szCs w:val="20"/>
        </w:rPr>
        <w:t>ó</w:t>
      </w:r>
      <w:r w:rsidR="001C259F" w:rsidRPr="00B06533">
        <w:rPr>
          <w:b w:val="0"/>
          <w:bCs w:val="0"/>
          <w:sz w:val="20"/>
          <w:szCs w:val="20"/>
        </w:rPr>
        <w:t>li</w:t>
      </w:r>
      <w:r w:rsidR="001C259F" w:rsidRPr="00B06533">
        <w:rPr>
          <w:rFonts w:cs="France"/>
          <w:b w:val="0"/>
          <w:bCs w:val="0"/>
          <w:sz w:val="20"/>
          <w:szCs w:val="20"/>
        </w:rPr>
        <w:t>í</w:t>
      </w:r>
      <w:r w:rsidR="001C259F" w:rsidRPr="00B06533">
        <w:rPr>
          <w:b w:val="0"/>
          <w:bCs w:val="0"/>
          <w:sz w:val="20"/>
          <w:szCs w:val="20"/>
        </w:rPr>
        <w:t xml:space="preserve">. </w:t>
      </w:r>
      <w:r w:rsidR="006F2ABE" w:rsidRPr="00B06533">
        <w:rPr>
          <w:b w:val="0"/>
          <w:bCs w:val="0"/>
          <w:sz w:val="20"/>
          <w:szCs w:val="20"/>
        </w:rPr>
        <w:t>Nov</w:t>
      </w:r>
      <w:r w:rsidR="00287CCB" w:rsidRPr="00B06533">
        <w:rPr>
          <w:b w:val="0"/>
          <w:bCs w:val="0"/>
          <w:sz w:val="20"/>
          <w:szCs w:val="20"/>
        </w:rPr>
        <w:t xml:space="preserve">á </w:t>
      </w:r>
      <w:r w:rsidR="006F2ABE" w:rsidRPr="00B06533">
        <w:rPr>
          <w:b w:val="0"/>
          <w:bCs w:val="0"/>
          <w:sz w:val="20"/>
          <w:szCs w:val="20"/>
        </w:rPr>
        <w:t>st</w:t>
      </w:r>
      <w:r w:rsidR="006F2ABE" w:rsidRPr="00B06533">
        <w:rPr>
          <w:rFonts w:ascii="Cambria" w:hAnsi="Cambria" w:cs="Cambria"/>
          <w:b w:val="0"/>
          <w:bCs w:val="0"/>
          <w:sz w:val="20"/>
          <w:szCs w:val="20"/>
        </w:rPr>
        <w:t>ř</w:t>
      </w:r>
      <w:r w:rsidR="006F2ABE" w:rsidRPr="00B06533">
        <w:rPr>
          <w:b w:val="0"/>
          <w:bCs w:val="0"/>
          <w:sz w:val="20"/>
          <w:szCs w:val="20"/>
        </w:rPr>
        <w:t>ešní krytina z hliníkových lakovaných šablon</w:t>
      </w:r>
      <w:r w:rsidR="00287CCB" w:rsidRPr="00B06533">
        <w:rPr>
          <w:b w:val="0"/>
          <w:bCs w:val="0"/>
          <w:sz w:val="20"/>
          <w:szCs w:val="20"/>
        </w:rPr>
        <w:t xml:space="preserve"> je tvarov</w:t>
      </w:r>
      <w:r w:rsidR="00287CCB" w:rsidRPr="00B06533">
        <w:rPr>
          <w:rFonts w:ascii="Cambria" w:hAnsi="Cambria" w:cs="Cambria"/>
          <w:b w:val="0"/>
          <w:bCs w:val="0"/>
          <w:sz w:val="20"/>
          <w:szCs w:val="20"/>
        </w:rPr>
        <w:t>ě</w:t>
      </w:r>
      <w:r w:rsidR="00287CCB" w:rsidRPr="00B06533">
        <w:rPr>
          <w:b w:val="0"/>
          <w:bCs w:val="0"/>
          <w:sz w:val="20"/>
          <w:szCs w:val="20"/>
        </w:rPr>
        <w:t xml:space="preserve"> shodn</w:t>
      </w:r>
      <w:r w:rsidR="00287CCB" w:rsidRPr="00B06533">
        <w:rPr>
          <w:rFonts w:cs="France"/>
          <w:b w:val="0"/>
          <w:bCs w:val="0"/>
          <w:sz w:val="20"/>
          <w:szCs w:val="20"/>
        </w:rPr>
        <w:t>á</w:t>
      </w:r>
      <w:r w:rsidR="00287CCB" w:rsidRPr="00B06533">
        <w:rPr>
          <w:b w:val="0"/>
          <w:bCs w:val="0"/>
          <w:sz w:val="20"/>
          <w:szCs w:val="20"/>
        </w:rPr>
        <w:t xml:space="preserve"> s</w:t>
      </w:r>
      <w:r w:rsidR="00287CCB" w:rsidRPr="00B06533">
        <w:rPr>
          <w:rFonts w:cs="France"/>
          <w:b w:val="0"/>
          <w:bCs w:val="0"/>
          <w:sz w:val="20"/>
          <w:szCs w:val="20"/>
        </w:rPr>
        <w:t> </w:t>
      </w:r>
      <w:r w:rsidR="00287CCB" w:rsidRPr="00B06533">
        <w:rPr>
          <w:b w:val="0"/>
          <w:bCs w:val="0"/>
          <w:sz w:val="20"/>
          <w:szCs w:val="20"/>
        </w:rPr>
        <w:t>p</w:t>
      </w:r>
      <w:r w:rsidR="00287CCB" w:rsidRPr="00B06533">
        <w:rPr>
          <w:rFonts w:ascii="Cambria" w:hAnsi="Cambria" w:cs="Cambria"/>
          <w:b w:val="0"/>
          <w:bCs w:val="0"/>
          <w:sz w:val="20"/>
          <w:szCs w:val="20"/>
        </w:rPr>
        <w:t>ů</w:t>
      </w:r>
      <w:r w:rsidR="00287CCB" w:rsidRPr="00B06533">
        <w:rPr>
          <w:b w:val="0"/>
          <w:bCs w:val="0"/>
          <w:sz w:val="20"/>
          <w:szCs w:val="20"/>
        </w:rPr>
        <w:t>vodn</w:t>
      </w:r>
      <w:r w:rsidR="00287CCB" w:rsidRPr="00B06533">
        <w:rPr>
          <w:rFonts w:cs="France"/>
          <w:b w:val="0"/>
          <w:bCs w:val="0"/>
          <w:sz w:val="20"/>
          <w:szCs w:val="20"/>
        </w:rPr>
        <w:t>í</w:t>
      </w:r>
      <w:r w:rsidR="00287CCB" w:rsidRPr="00B06533">
        <w:rPr>
          <w:b w:val="0"/>
          <w:bCs w:val="0"/>
          <w:sz w:val="20"/>
          <w:szCs w:val="20"/>
        </w:rPr>
        <w:t xml:space="preserve"> krytinou, v</w:t>
      </w:r>
      <w:r w:rsidR="00287CCB" w:rsidRPr="00B06533">
        <w:rPr>
          <w:rFonts w:ascii="Cambria" w:hAnsi="Cambria" w:cs="Cambria"/>
          <w:b w:val="0"/>
          <w:bCs w:val="0"/>
          <w:sz w:val="20"/>
          <w:szCs w:val="20"/>
        </w:rPr>
        <w:t>č</w:t>
      </w:r>
      <w:r w:rsidR="00287CCB" w:rsidRPr="00B06533">
        <w:rPr>
          <w:b w:val="0"/>
          <w:bCs w:val="0"/>
          <w:sz w:val="20"/>
          <w:szCs w:val="20"/>
        </w:rPr>
        <w:t>etn</w:t>
      </w:r>
      <w:r w:rsidR="00287CCB" w:rsidRPr="00B06533">
        <w:rPr>
          <w:rFonts w:ascii="Cambria" w:hAnsi="Cambria" w:cs="Cambria"/>
          <w:b w:val="0"/>
          <w:bCs w:val="0"/>
          <w:sz w:val="20"/>
          <w:szCs w:val="20"/>
        </w:rPr>
        <w:t>ě</w:t>
      </w:r>
      <w:r w:rsidR="00287CCB" w:rsidRPr="00B06533">
        <w:rPr>
          <w:b w:val="0"/>
          <w:bCs w:val="0"/>
          <w:sz w:val="20"/>
          <w:szCs w:val="20"/>
        </w:rPr>
        <w:t xml:space="preserve"> </w:t>
      </w:r>
      <w:r w:rsidR="001C259F" w:rsidRPr="00B06533">
        <w:rPr>
          <w:b w:val="0"/>
          <w:bCs w:val="0"/>
          <w:sz w:val="20"/>
          <w:szCs w:val="20"/>
        </w:rPr>
        <w:t xml:space="preserve">jejího </w:t>
      </w:r>
      <w:r w:rsidR="00287CCB" w:rsidRPr="00B06533">
        <w:rPr>
          <w:b w:val="0"/>
          <w:bCs w:val="0"/>
          <w:sz w:val="20"/>
          <w:szCs w:val="20"/>
        </w:rPr>
        <w:t>zp</w:t>
      </w:r>
      <w:r w:rsidR="00287CCB" w:rsidRPr="00B06533">
        <w:rPr>
          <w:rFonts w:ascii="Cambria" w:hAnsi="Cambria" w:cs="Cambria"/>
          <w:b w:val="0"/>
          <w:bCs w:val="0"/>
          <w:sz w:val="20"/>
          <w:szCs w:val="20"/>
        </w:rPr>
        <w:t>ů</w:t>
      </w:r>
      <w:r w:rsidR="00287CCB" w:rsidRPr="00B06533">
        <w:rPr>
          <w:b w:val="0"/>
          <w:bCs w:val="0"/>
          <w:sz w:val="20"/>
          <w:szCs w:val="20"/>
        </w:rPr>
        <w:t>sobu kladen</w:t>
      </w:r>
      <w:r w:rsidR="00287CCB" w:rsidRPr="00B06533">
        <w:rPr>
          <w:rFonts w:cs="France"/>
          <w:b w:val="0"/>
          <w:bCs w:val="0"/>
          <w:sz w:val="20"/>
          <w:szCs w:val="20"/>
        </w:rPr>
        <w:t>í</w:t>
      </w:r>
      <w:r w:rsidR="00287CCB" w:rsidRPr="00B06533">
        <w:rPr>
          <w:b w:val="0"/>
          <w:bCs w:val="0"/>
          <w:sz w:val="20"/>
          <w:szCs w:val="20"/>
        </w:rPr>
        <w:t xml:space="preserve">. </w:t>
      </w:r>
      <w:r w:rsidR="001C259F" w:rsidRPr="00B06533">
        <w:rPr>
          <w:b w:val="0"/>
          <w:bCs w:val="0"/>
          <w:sz w:val="20"/>
          <w:szCs w:val="20"/>
        </w:rPr>
        <w:t>Zachovány jsou i p</w:t>
      </w:r>
      <w:r w:rsidR="001C259F" w:rsidRPr="00B06533">
        <w:rPr>
          <w:rFonts w:ascii="Cambria" w:hAnsi="Cambria" w:cs="Cambria"/>
          <w:b w:val="0"/>
          <w:bCs w:val="0"/>
          <w:sz w:val="20"/>
          <w:szCs w:val="20"/>
        </w:rPr>
        <w:t>ů</w:t>
      </w:r>
      <w:r w:rsidR="001C259F" w:rsidRPr="00B06533">
        <w:rPr>
          <w:b w:val="0"/>
          <w:bCs w:val="0"/>
          <w:sz w:val="20"/>
          <w:szCs w:val="20"/>
        </w:rPr>
        <w:t>vodn</w:t>
      </w:r>
      <w:r w:rsidR="001C259F" w:rsidRPr="00B06533">
        <w:rPr>
          <w:rFonts w:cs="France"/>
          <w:b w:val="0"/>
          <w:bCs w:val="0"/>
          <w:sz w:val="20"/>
          <w:szCs w:val="20"/>
        </w:rPr>
        <w:t>í</w:t>
      </w:r>
      <w:r w:rsidR="001C259F" w:rsidRPr="00B06533">
        <w:rPr>
          <w:b w:val="0"/>
          <w:bCs w:val="0"/>
          <w:sz w:val="20"/>
          <w:szCs w:val="20"/>
        </w:rPr>
        <w:t xml:space="preserve"> odst</w:t>
      </w:r>
      <w:r w:rsidR="001C259F" w:rsidRPr="00B06533">
        <w:rPr>
          <w:rFonts w:cs="France"/>
          <w:b w:val="0"/>
          <w:bCs w:val="0"/>
          <w:sz w:val="20"/>
          <w:szCs w:val="20"/>
        </w:rPr>
        <w:t>í</w:t>
      </w:r>
      <w:r w:rsidR="001C259F" w:rsidRPr="00B06533">
        <w:rPr>
          <w:b w:val="0"/>
          <w:bCs w:val="0"/>
          <w:sz w:val="20"/>
          <w:szCs w:val="20"/>
        </w:rPr>
        <w:t xml:space="preserve">ny </w:t>
      </w:r>
      <w:r w:rsidR="00385D4C" w:rsidRPr="00B06533">
        <w:rPr>
          <w:b w:val="0"/>
          <w:bCs w:val="0"/>
          <w:sz w:val="20"/>
          <w:szCs w:val="20"/>
        </w:rPr>
        <w:t>st</w:t>
      </w:r>
      <w:r w:rsidR="00385D4C" w:rsidRPr="00B06533">
        <w:rPr>
          <w:rFonts w:ascii="Cambria" w:hAnsi="Cambria" w:cs="Cambria"/>
          <w:b w:val="0"/>
          <w:bCs w:val="0"/>
          <w:sz w:val="20"/>
          <w:szCs w:val="20"/>
        </w:rPr>
        <w:t>ř</w:t>
      </w:r>
      <w:r w:rsidR="00385D4C" w:rsidRPr="00B06533">
        <w:rPr>
          <w:b w:val="0"/>
          <w:bCs w:val="0"/>
          <w:sz w:val="20"/>
          <w:szCs w:val="20"/>
        </w:rPr>
        <w:t>e</w:t>
      </w:r>
      <w:r w:rsidR="00385D4C" w:rsidRPr="00B06533">
        <w:rPr>
          <w:rFonts w:cs="France"/>
          <w:b w:val="0"/>
          <w:bCs w:val="0"/>
          <w:sz w:val="20"/>
          <w:szCs w:val="20"/>
        </w:rPr>
        <w:t>š</w:t>
      </w:r>
      <w:r w:rsidR="00385D4C" w:rsidRPr="00B06533">
        <w:rPr>
          <w:b w:val="0"/>
          <w:bCs w:val="0"/>
          <w:sz w:val="20"/>
          <w:szCs w:val="20"/>
        </w:rPr>
        <w:t>n</w:t>
      </w:r>
      <w:r w:rsidR="00385D4C" w:rsidRPr="00B06533">
        <w:rPr>
          <w:rFonts w:cs="France"/>
          <w:b w:val="0"/>
          <w:bCs w:val="0"/>
          <w:sz w:val="20"/>
          <w:szCs w:val="20"/>
        </w:rPr>
        <w:t>í</w:t>
      </w:r>
      <w:r w:rsidR="00385D4C" w:rsidRPr="00B06533">
        <w:rPr>
          <w:b w:val="0"/>
          <w:bCs w:val="0"/>
          <w:sz w:val="20"/>
          <w:szCs w:val="20"/>
        </w:rPr>
        <w:t xml:space="preserve">ch krytin </w:t>
      </w:r>
      <w:r w:rsidR="001C259F" w:rsidRPr="00B06533">
        <w:rPr>
          <w:b w:val="0"/>
          <w:bCs w:val="0"/>
          <w:sz w:val="20"/>
          <w:szCs w:val="20"/>
        </w:rPr>
        <w:t>- n</w:t>
      </w:r>
      <w:r w:rsidR="00287CCB" w:rsidRPr="00B06533">
        <w:rPr>
          <w:b w:val="0"/>
          <w:bCs w:val="0"/>
          <w:sz w:val="20"/>
          <w:szCs w:val="20"/>
        </w:rPr>
        <w:t>ová st</w:t>
      </w:r>
      <w:r w:rsidR="00287CCB" w:rsidRPr="00B06533">
        <w:rPr>
          <w:rFonts w:ascii="Cambria" w:hAnsi="Cambria" w:cs="Cambria"/>
          <w:b w:val="0"/>
          <w:bCs w:val="0"/>
          <w:sz w:val="20"/>
          <w:szCs w:val="20"/>
        </w:rPr>
        <w:t>ř</w:t>
      </w:r>
      <w:r w:rsidR="00287CCB" w:rsidRPr="00B06533">
        <w:rPr>
          <w:b w:val="0"/>
          <w:bCs w:val="0"/>
          <w:sz w:val="20"/>
          <w:szCs w:val="20"/>
        </w:rPr>
        <w:t>e</w:t>
      </w:r>
      <w:r w:rsidR="00287CCB" w:rsidRPr="00B06533">
        <w:rPr>
          <w:rFonts w:cs="France"/>
          <w:b w:val="0"/>
          <w:bCs w:val="0"/>
          <w:sz w:val="20"/>
          <w:szCs w:val="20"/>
        </w:rPr>
        <w:t>š</w:t>
      </w:r>
      <w:r w:rsidR="00287CCB" w:rsidRPr="00B06533">
        <w:rPr>
          <w:b w:val="0"/>
          <w:bCs w:val="0"/>
          <w:sz w:val="20"/>
          <w:szCs w:val="20"/>
        </w:rPr>
        <w:t>n</w:t>
      </w:r>
      <w:r w:rsidR="00287CCB" w:rsidRPr="00B06533">
        <w:rPr>
          <w:rFonts w:cs="France"/>
          <w:b w:val="0"/>
          <w:bCs w:val="0"/>
          <w:sz w:val="20"/>
          <w:szCs w:val="20"/>
        </w:rPr>
        <w:t>í</w:t>
      </w:r>
      <w:r w:rsidR="00287CCB" w:rsidRPr="00B06533">
        <w:rPr>
          <w:b w:val="0"/>
          <w:bCs w:val="0"/>
          <w:sz w:val="20"/>
          <w:szCs w:val="20"/>
        </w:rPr>
        <w:t xml:space="preserve"> </w:t>
      </w:r>
      <w:r w:rsidR="00287CCB" w:rsidRPr="00B06533">
        <w:rPr>
          <w:rFonts w:cs="France"/>
          <w:b w:val="0"/>
          <w:bCs w:val="0"/>
          <w:sz w:val="20"/>
          <w:szCs w:val="20"/>
        </w:rPr>
        <w:t>š</w:t>
      </w:r>
      <w:r w:rsidR="00287CCB" w:rsidRPr="00B06533">
        <w:rPr>
          <w:b w:val="0"/>
          <w:bCs w:val="0"/>
          <w:sz w:val="20"/>
          <w:szCs w:val="20"/>
        </w:rPr>
        <w:t>ablona, oplechov</w:t>
      </w:r>
      <w:r w:rsidR="00287CCB" w:rsidRPr="00B06533">
        <w:rPr>
          <w:rFonts w:cs="France"/>
          <w:b w:val="0"/>
          <w:bCs w:val="0"/>
          <w:sz w:val="20"/>
          <w:szCs w:val="20"/>
        </w:rPr>
        <w:t>á</w:t>
      </w:r>
      <w:r w:rsidR="00287CCB" w:rsidRPr="00B06533">
        <w:rPr>
          <w:b w:val="0"/>
          <w:bCs w:val="0"/>
          <w:sz w:val="20"/>
          <w:szCs w:val="20"/>
        </w:rPr>
        <w:t>n</w:t>
      </w:r>
      <w:r w:rsidR="00287CCB" w:rsidRPr="00B06533">
        <w:rPr>
          <w:rFonts w:cs="France"/>
          <w:b w:val="0"/>
          <w:bCs w:val="0"/>
          <w:sz w:val="20"/>
          <w:szCs w:val="20"/>
        </w:rPr>
        <w:t>í</w:t>
      </w:r>
      <w:r w:rsidR="00287CCB" w:rsidRPr="00B06533">
        <w:rPr>
          <w:b w:val="0"/>
          <w:bCs w:val="0"/>
          <w:sz w:val="20"/>
          <w:szCs w:val="20"/>
        </w:rPr>
        <w:t xml:space="preserve"> a st</w:t>
      </w:r>
      <w:r w:rsidR="00287CCB" w:rsidRPr="00B06533">
        <w:rPr>
          <w:rFonts w:ascii="Cambria" w:hAnsi="Cambria" w:cs="Cambria"/>
          <w:b w:val="0"/>
          <w:bCs w:val="0"/>
          <w:sz w:val="20"/>
          <w:szCs w:val="20"/>
        </w:rPr>
        <w:t>ř</w:t>
      </w:r>
      <w:r w:rsidR="00287CCB" w:rsidRPr="00B06533">
        <w:rPr>
          <w:b w:val="0"/>
          <w:bCs w:val="0"/>
          <w:sz w:val="20"/>
          <w:szCs w:val="20"/>
        </w:rPr>
        <w:t>e</w:t>
      </w:r>
      <w:r w:rsidR="00287CCB" w:rsidRPr="00B06533">
        <w:rPr>
          <w:rFonts w:cs="France"/>
          <w:b w:val="0"/>
          <w:bCs w:val="0"/>
          <w:sz w:val="20"/>
          <w:szCs w:val="20"/>
        </w:rPr>
        <w:t>š</w:t>
      </w:r>
      <w:r w:rsidR="00287CCB" w:rsidRPr="00B06533">
        <w:rPr>
          <w:b w:val="0"/>
          <w:bCs w:val="0"/>
          <w:sz w:val="20"/>
          <w:szCs w:val="20"/>
        </w:rPr>
        <w:t>n</w:t>
      </w:r>
      <w:r w:rsidR="00287CCB" w:rsidRPr="00B06533">
        <w:rPr>
          <w:rFonts w:cs="France"/>
          <w:b w:val="0"/>
          <w:bCs w:val="0"/>
          <w:sz w:val="20"/>
          <w:szCs w:val="20"/>
        </w:rPr>
        <w:t>í</w:t>
      </w:r>
      <w:r w:rsidR="00287CCB" w:rsidRPr="00B06533">
        <w:rPr>
          <w:b w:val="0"/>
          <w:bCs w:val="0"/>
          <w:sz w:val="20"/>
          <w:szCs w:val="20"/>
        </w:rPr>
        <w:t xml:space="preserve"> f</w:t>
      </w:r>
      <w:r w:rsidR="00287CCB" w:rsidRPr="00B06533">
        <w:rPr>
          <w:rFonts w:cs="France"/>
          <w:b w:val="0"/>
          <w:bCs w:val="0"/>
          <w:sz w:val="20"/>
          <w:szCs w:val="20"/>
        </w:rPr>
        <w:t>ó</w:t>
      </w:r>
      <w:r w:rsidR="00287CCB" w:rsidRPr="00B06533">
        <w:rPr>
          <w:b w:val="0"/>
          <w:bCs w:val="0"/>
          <w:sz w:val="20"/>
          <w:szCs w:val="20"/>
        </w:rPr>
        <w:t>lie</w:t>
      </w:r>
      <w:r w:rsidR="001C259F" w:rsidRPr="00B06533">
        <w:rPr>
          <w:b w:val="0"/>
          <w:bCs w:val="0"/>
          <w:sz w:val="20"/>
          <w:szCs w:val="20"/>
        </w:rPr>
        <w:t xml:space="preserve"> navrženy </w:t>
      </w:r>
      <w:r w:rsidR="00287CCB" w:rsidRPr="00B06533">
        <w:rPr>
          <w:b w:val="0"/>
          <w:bCs w:val="0"/>
          <w:sz w:val="20"/>
          <w:szCs w:val="20"/>
        </w:rPr>
        <w:t>ve shodném odstínu s p</w:t>
      </w:r>
      <w:r w:rsidR="00287CCB" w:rsidRPr="00B06533">
        <w:rPr>
          <w:rFonts w:ascii="Cambria" w:hAnsi="Cambria" w:cs="Cambria"/>
          <w:b w:val="0"/>
          <w:bCs w:val="0"/>
          <w:sz w:val="20"/>
          <w:szCs w:val="20"/>
        </w:rPr>
        <w:t>ů</w:t>
      </w:r>
      <w:r w:rsidR="00287CCB" w:rsidRPr="00B06533">
        <w:rPr>
          <w:b w:val="0"/>
          <w:bCs w:val="0"/>
          <w:sz w:val="20"/>
          <w:szCs w:val="20"/>
        </w:rPr>
        <w:t>vodn</w:t>
      </w:r>
      <w:r w:rsidR="00287CCB" w:rsidRPr="00B06533">
        <w:rPr>
          <w:rFonts w:cs="France"/>
          <w:b w:val="0"/>
          <w:bCs w:val="0"/>
          <w:sz w:val="20"/>
          <w:szCs w:val="20"/>
        </w:rPr>
        <w:t>í</w:t>
      </w:r>
      <w:r w:rsidR="00287CCB" w:rsidRPr="00B06533">
        <w:rPr>
          <w:b w:val="0"/>
          <w:bCs w:val="0"/>
          <w:sz w:val="20"/>
          <w:szCs w:val="20"/>
        </w:rPr>
        <w:t xml:space="preserve"> krytinou.</w:t>
      </w:r>
    </w:p>
    <w:p w:rsidR="001018D8" w:rsidRPr="00B06533" w:rsidRDefault="00023728" w:rsidP="00023728">
      <w:pPr>
        <w:tabs>
          <w:tab w:val="left" w:pos="567"/>
        </w:tabs>
        <w:spacing w:before="120"/>
        <w:ind w:right="105"/>
        <w:jc w:val="both"/>
        <w:rPr>
          <w:sz w:val="20"/>
          <w:szCs w:val="20"/>
        </w:rPr>
      </w:pPr>
      <w:r w:rsidRPr="00B06533">
        <w:rPr>
          <w:sz w:val="20"/>
          <w:szCs w:val="20"/>
        </w:rPr>
        <w:t>P</w:t>
      </w:r>
      <w:r w:rsidRPr="00B06533">
        <w:rPr>
          <w:rFonts w:ascii="Cambria" w:hAnsi="Cambria" w:cs="Cambria"/>
          <w:sz w:val="20"/>
          <w:szCs w:val="20"/>
        </w:rPr>
        <w:t>ř</w:t>
      </w:r>
      <w:r w:rsidRPr="00B06533">
        <w:rPr>
          <w:sz w:val="20"/>
          <w:szCs w:val="20"/>
        </w:rPr>
        <w:t>esné odstíny budou odsouhlaseny na vzorcích na fasád</w:t>
      </w:r>
      <w:r w:rsidRPr="00B06533">
        <w:rPr>
          <w:rFonts w:ascii="Cambria" w:hAnsi="Cambria" w:cs="Cambria"/>
          <w:sz w:val="20"/>
          <w:szCs w:val="20"/>
        </w:rPr>
        <w:t>ě</w:t>
      </w:r>
      <w:r w:rsidRPr="00B06533">
        <w:rPr>
          <w:sz w:val="20"/>
          <w:szCs w:val="20"/>
        </w:rPr>
        <w:t xml:space="preserve"> za ú</w:t>
      </w:r>
      <w:r w:rsidRPr="00B06533">
        <w:rPr>
          <w:rFonts w:ascii="Cambria" w:hAnsi="Cambria" w:cs="Cambria"/>
          <w:sz w:val="20"/>
          <w:szCs w:val="20"/>
        </w:rPr>
        <w:t>č</w:t>
      </w:r>
      <w:r w:rsidRPr="00B06533">
        <w:rPr>
          <w:sz w:val="20"/>
          <w:szCs w:val="20"/>
        </w:rPr>
        <w:t>asti projektanta a investora.</w:t>
      </w:r>
    </w:p>
    <w:p w:rsidR="00CD69C1" w:rsidRPr="009A331A" w:rsidRDefault="00CD69C1" w:rsidP="001018D8">
      <w:pPr>
        <w:pStyle w:val="StylNadpis112bTunVlevo2cm"/>
        <w:ind w:left="0" w:right="105"/>
        <w:rPr>
          <w:rFonts w:ascii="France CE" w:hAnsi="France CE"/>
          <w:sz w:val="10"/>
          <w:szCs w:val="10"/>
        </w:rPr>
      </w:pPr>
    </w:p>
    <w:p w:rsidR="001018D8" w:rsidRPr="004D4D60" w:rsidRDefault="001018D8" w:rsidP="001018D8">
      <w:pPr>
        <w:pStyle w:val="StylNadpis112bTunVlevo2cm"/>
        <w:ind w:left="0" w:right="105"/>
        <w:rPr>
          <w:rFonts w:ascii="France CE" w:hAnsi="France CE"/>
          <w:sz w:val="20"/>
          <w:szCs w:val="20"/>
        </w:rPr>
      </w:pPr>
      <w:proofErr w:type="gramStart"/>
      <w:r w:rsidRPr="007853A9">
        <w:rPr>
          <w:rFonts w:ascii="France CE" w:hAnsi="France CE"/>
          <w:sz w:val="20"/>
          <w:szCs w:val="20"/>
        </w:rPr>
        <w:t>B.2.3</w:t>
      </w:r>
      <w:proofErr w:type="gramEnd"/>
      <w:r w:rsidRPr="007853A9">
        <w:rPr>
          <w:rFonts w:ascii="France CE" w:hAnsi="France CE"/>
          <w:sz w:val="20"/>
          <w:szCs w:val="20"/>
        </w:rPr>
        <w:t xml:space="preserve">)  Celkové provozní </w:t>
      </w:r>
      <w:r w:rsidRPr="007853A9">
        <w:rPr>
          <w:rFonts w:ascii="France CE" w:hAnsi="France CE" w:cs="Cambria"/>
          <w:sz w:val="20"/>
          <w:szCs w:val="20"/>
        </w:rPr>
        <w:t>ř</w:t>
      </w:r>
      <w:r w:rsidRPr="007853A9">
        <w:rPr>
          <w:rFonts w:ascii="France CE" w:hAnsi="France CE"/>
          <w:sz w:val="20"/>
          <w:szCs w:val="20"/>
        </w:rPr>
        <w:t>e</w:t>
      </w:r>
      <w:r w:rsidRPr="007853A9">
        <w:rPr>
          <w:rFonts w:ascii="France CE" w:hAnsi="France CE" w:cs="France"/>
          <w:sz w:val="20"/>
          <w:szCs w:val="20"/>
        </w:rPr>
        <w:t>š</w:t>
      </w:r>
      <w:r w:rsidRPr="007853A9">
        <w:rPr>
          <w:rFonts w:ascii="France CE" w:hAnsi="France CE"/>
          <w:sz w:val="20"/>
          <w:szCs w:val="20"/>
        </w:rPr>
        <w:t>en</w:t>
      </w:r>
      <w:r w:rsidRPr="007853A9">
        <w:rPr>
          <w:rFonts w:ascii="France CE" w:hAnsi="France CE" w:cs="France"/>
          <w:sz w:val="20"/>
          <w:szCs w:val="20"/>
        </w:rPr>
        <w:t>í</w:t>
      </w:r>
      <w:r w:rsidRPr="007853A9">
        <w:rPr>
          <w:rFonts w:ascii="France CE" w:hAnsi="France CE"/>
          <w:sz w:val="20"/>
          <w:szCs w:val="20"/>
        </w:rPr>
        <w:t>, technologie v</w:t>
      </w:r>
      <w:r w:rsidRPr="007853A9">
        <w:rPr>
          <w:rFonts w:ascii="France CE" w:hAnsi="France CE" w:cs="France"/>
          <w:sz w:val="20"/>
          <w:szCs w:val="20"/>
        </w:rPr>
        <w:t>ý</w:t>
      </w:r>
      <w:r w:rsidRPr="007853A9">
        <w:rPr>
          <w:rFonts w:ascii="France CE" w:hAnsi="France CE"/>
          <w:sz w:val="20"/>
          <w:szCs w:val="20"/>
        </w:rPr>
        <w:t>roby</w:t>
      </w:r>
    </w:p>
    <w:p w:rsidR="001018D8" w:rsidRPr="00157294" w:rsidRDefault="00157294" w:rsidP="001018D8">
      <w:pPr>
        <w:pStyle w:val="StylTEXT1FranceAutomatickVlevo1cmPrvndek1c"/>
        <w:spacing w:before="120"/>
        <w:ind w:left="0" w:right="247" w:firstLine="0"/>
        <w:rPr>
          <w:rFonts w:ascii="Cambria" w:hAnsi="Cambria"/>
          <w:sz w:val="20"/>
        </w:rPr>
      </w:pPr>
      <w:bookmarkStart w:id="0" w:name="_Hlk20917910"/>
      <w:r>
        <w:rPr>
          <w:sz w:val="20"/>
        </w:rPr>
        <w:t>Celkové provozní řešení objektu</w:t>
      </w:r>
      <w:r w:rsidR="00E629CB" w:rsidRPr="00E629CB">
        <w:rPr>
          <w:sz w:val="20"/>
        </w:rPr>
        <w:t xml:space="preserve"> se navrženou opravou </w:t>
      </w:r>
      <w:r w:rsidR="00B30387">
        <w:rPr>
          <w:sz w:val="20"/>
        </w:rPr>
        <w:t>střech</w:t>
      </w:r>
      <w:r>
        <w:rPr>
          <w:sz w:val="20"/>
        </w:rPr>
        <w:t xml:space="preserve"> nem</w:t>
      </w:r>
      <w:r>
        <w:rPr>
          <w:rFonts w:ascii="Cambria" w:hAnsi="Cambria"/>
          <w:sz w:val="20"/>
        </w:rPr>
        <w:t>ění.</w:t>
      </w:r>
    </w:p>
    <w:p w:rsidR="001018D8" w:rsidRPr="009A331A" w:rsidRDefault="001018D8" w:rsidP="009A331A">
      <w:pPr>
        <w:pStyle w:val="StylTEXT1FranceAutomatickVlevo1cmPrvndek1c"/>
        <w:spacing w:before="120"/>
        <w:ind w:left="0" w:right="247" w:firstLine="0"/>
        <w:rPr>
          <w:sz w:val="20"/>
        </w:rPr>
      </w:pPr>
      <w:r w:rsidRPr="00E629CB">
        <w:rPr>
          <w:sz w:val="20"/>
        </w:rPr>
        <w:t>Technologie výroby se u tohoto objektu nevyskytuje.</w:t>
      </w:r>
      <w:bookmarkEnd w:id="0"/>
    </w:p>
    <w:p w:rsidR="001018D8" w:rsidRPr="007853A9" w:rsidRDefault="001018D8" w:rsidP="001018D8">
      <w:pPr>
        <w:pStyle w:val="TEXT1"/>
        <w:ind w:left="0" w:firstLine="0"/>
        <w:rPr>
          <w:rFonts w:ascii="France CE" w:hAnsi="France CE" w:cs="France"/>
          <w:b/>
          <w:color w:val="auto"/>
          <w:sz w:val="20"/>
        </w:rPr>
      </w:pPr>
      <w:proofErr w:type="gramStart"/>
      <w:r w:rsidRPr="007853A9">
        <w:rPr>
          <w:rFonts w:ascii="France CE" w:hAnsi="France CE" w:cs="France"/>
          <w:b/>
          <w:color w:val="auto"/>
          <w:sz w:val="20"/>
        </w:rPr>
        <w:t>B.2.4</w:t>
      </w:r>
      <w:proofErr w:type="gramEnd"/>
      <w:r w:rsidRPr="007853A9">
        <w:rPr>
          <w:rFonts w:ascii="France CE" w:hAnsi="France CE" w:cs="France"/>
          <w:b/>
          <w:color w:val="auto"/>
          <w:sz w:val="20"/>
        </w:rPr>
        <w:t>)  Bezbariérové využívání stavby</w:t>
      </w:r>
    </w:p>
    <w:p w:rsidR="001018D8" w:rsidRPr="00B9227C" w:rsidRDefault="00E2520E" w:rsidP="001018D8">
      <w:pPr>
        <w:pStyle w:val="StylTEXT1FranceAutomatickVlevo1cmPrvndek1c"/>
        <w:spacing w:before="120"/>
        <w:ind w:left="0" w:right="247" w:firstLine="0"/>
        <w:rPr>
          <w:sz w:val="20"/>
        </w:rPr>
      </w:pPr>
      <w:r w:rsidRPr="00660BD2">
        <w:rPr>
          <w:rFonts w:cs="France"/>
          <w:sz w:val="20"/>
        </w:rPr>
        <w:t>Oprav</w:t>
      </w:r>
      <w:r>
        <w:rPr>
          <w:rFonts w:cs="France"/>
          <w:sz w:val="20"/>
        </w:rPr>
        <w:t>a</w:t>
      </w:r>
      <w:r w:rsidRPr="00660BD2">
        <w:rPr>
          <w:rFonts w:cs="France"/>
          <w:sz w:val="20"/>
        </w:rPr>
        <w:t xml:space="preserve"> st</w:t>
      </w:r>
      <w:r w:rsidRPr="00660BD2">
        <w:rPr>
          <w:rFonts w:ascii="Cambria" w:hAnsi="Cambria" w:cs="Cambria"/>
          <w:sz w:val="20"/>
        </w:rPr>
        <w:t>ř</w:t>
      </w:r>
      <w:r w:rsidRPr="00660BD2">
        <w:rPr>
          <w:rFonts w:cs="France"/>
          <w:sz w:val="20"/>
        </w:rPr>
        <w:t xml:space="preserve">ech </w:t>
      </w:r>
      <w:r w:rsidRPr="00B9227C">
        <w:rPr>
          <w:sz w:val="20"/>
        </w:rPr>
        <w:t>je navržena v souladu s vyhlášk</w:t>
      </w:r>
      <w:r w:rsidR="00887D99">
        <w:rPr>
          <w:sz w:val="20"/>
        </w:rPr>
        <w:t>ou</w:t>
      </w:r>
      <w:r w:rsidRPr="00B9227C">
        <w:rPr>
          <w:sz w:val="20"/>
        </w:rPr>
        <w:t xml:space="preserve"> č.389/2009Sb</w:t>
      </w:r>
      <w:r>
        <w:rPr>
          <w:rFonts w:cs="France"/>
          <w:sz w:val="20"/>
        </w:rPr>
        <w:t xml:space="preserve">. </w:t>
      </w:r>
      <w:r w:rsidR="00F66BA5">
        <w:rPr>
          <w:rFonts w:cs="France"/>
          <w:sz w:val="20"/>
        </w:rPr>
        <w:t>Navržen</w:t>
      </w:r>
      <w:r w:rsidR="00835FFC">
        <w:rPr>
          <w:rFonts w:cs="France"/>
          <w:sz w:val="20"/>
        </w:rPr>
        <w:t>á o</w:t>
      </w:r>
      <w:r w:rsidR="00835FFC" w:rsidRPr="00660BD2">
        <w:rPr>
          <w:rFonts w:cs="France"/>
          <w:sz w:val="20"/>
        </w:rPr>
        <w:t>prav</w:t>
      </w:r>
      <w:r w:rsidR="00835FFC">
        <w:rPr>
          <w:rFonts w:cs="France"/>
          <w:sz w:val="20"/>
        </w:rPr>
        <w:t>a</w:t>
      </w:r>
      <w:r w:rsidR="00835FFC" w:rsidRPr="00660BD2">
        <w:rPr>
          <w:rFonts w:cs="France"/>
          <w:sz w:val="20"/>
        </w:rPr>
        <w:t xml:space="preserve"> st</w:t>
      </w:r>
      <w:r w:rsidR="00835FFC" w:rsidRPr="00660BD2">
        <w:rPr>
          <w:rFonts w:ascii="Cambria" w:hAnsi="Cambria" w:cs="Cambria"/>
          <w:sz w:val="20"/>
        </w:rPr>
        <w:t>ř</w:t>
      </w:r>
      <w:r w:rsidR="00835FFC" w:rsidRPr="00660BD2">
        <w:rPr>
          <w:rFonts w:cs="France"/>
          <w:sz w:val="20"/>
        </w:rPr>
        <w:t xml:space="preserve">ech </w:t>
      </w:r>
      <w:r w:rsidR="00835FFC">
        <w:rPr>
          <w:rFonts w:cs="France"/>
          <w:sz w:val="20"/>
        </w:rPr>
        <w:t>nemění</w:t>
      </w:r>
      <w:r w:rsidRPr="00660BD2">
        <w:rPr>
          <w:rFonts w:cs="France"/>
          <w:sz w:val="20"/>
        </w:rPr>
        <w:t xml:space="preserve"> p</w:t>
      </w:r>
      <w:r w:rsidRPr="00660BD2">
        <w:rPr>
          <w:rFonts w:ascii="Cambria" w:hAnsi="Cambria" w:cs="Cambria"/>
          <w:sz w:val="20"/>
        </w:rPr>
        <w:t>ů</w:t>
      </w:r>
      <w:r w:rsidRPr="00660BD2">
        <w:rPr>
          <w:rFonts w:cs="France"/>
          <w:sz w:val="20"/>
        </w:rPr>
        <w:t>vodn</w:t>
      </w:r>
      <w:r w:rsidRPr="0014600A">
        <w:rPr>
          <w:rFonts w:cs="France"/>
          <w:sz w:val="20"/>
        </w:rPr>
        <w:t>í</w:t>
      </w:r>
      <w:r w:rsidRPr="00660BD2">
        <w:rPr>
          <w:rFonts w:cs="France"/>
          <w:sz w:val="20"/>
        </w:rPr>
        <w:t xml:space="preserve"> bezbari</w:t>
      </w:r>
      <w:r w:rsidRPr="0014600A">
        <w:rPr>
          <w:rFonts w:cs="France"/>
          <w:sz w:val="20"/>
        </w:rPr>
        <w:t>é</w:t>
      </w:r>
      <w:r w:rsidRPr="00660BD2">
        <w:rPr>
          <w:rFonts w:cs="France"/>
          <w:sz w:val="20"/>
        </w:rPr>
        <w:t>rov</w:t>
      </w:r>
      <w:r w:rsidRPr="0014600A">
        <w:rPr>
          <w:rFonts w:cs="France"/>
          <w:sz w:val="20"/>
        </w:rPr>
        <w:t>é</w:t>
      </w:r>
      <w:r w:rsidRPr="00660BD2">
        <w:rPr>
          <w:rFonts w:cs="France"/>
          <w:sz w:val="20"/>
        </w:rPr>
        <w:t xml:space="preserve">ho </w:t>
      </w:r>
      <w:r w:rsidRPr="00660BD2">
        <w:rPr>
          <w:rFonts w:ascii="Cambria" w:hAnsi="Cambria" w:cs="Cambria"/>
          <w:sz w:val="20"/>
        </w:rPr>
        <w:t>ř</w:t>
      </w:r>
      <w:r w:rsidRPr="00660BD2">
        <w:rPr>
          <w:rFonts w:cs="France"/>
          <w:sz w:val="20"/>
        </w:rPr>
        <w:t>e</w:t>
      </w:r>
      <w:r w:rsidRPr="0014600A">
        <w:rPr>
          <w:rFonts w:cs="France"/>
          <w:sz w:val="20"/>
        </w:rPr>
        <w:t>š</w:t>
      </w:r>
      <w:r w:rsidRPr="00660BD2">
        <w:rPr>
          <w:rFonts w:cs="France"/>
          <w:sz w:val="20"/>
        </w:rPr>
        <w:t>ení objektu v</w:t>
      </w:r>
      <w:r w:rsidRPr="00660BD2">
        <w:rPr>
          <w:rFonts w:ascii="Cambria" w:hAnsi="Cambria" w:cs="Cambria"/>
          <w:sz w:val="20"/>
        </w:rPr>
        <w:t>č</w:t>
      </w:r>
      <w:r w:rsidRPr="00660BD2">
        <w:rPr>
          <w:rFonts w:cs="France"/>
          <w:sz w:val="20"/>
        </w:rPr>
        <w:t>etn</w:t>
      </w:r>
      <w:r w:rsidRPr="00660BD2">
        <w:rPr>
          <w:rFonts w:ascii="Cambria" w:hAnsi="Cambria" w:cs="Cambria"/>
          <w:sz w:val="20"/>
        </w:rPr>
        <w:t>ě</w:t>
      </w:r>
      <w:r w:rsidRPr="00660BD2">
        <w:rPr>
          <w:rFonts w:cs="France"/>
          <w:sz w:val="20"/>
        </w:rPr>
        <w:t xml:space="preserve"> jeho p</w:t>
      </w:r>
      <w:r w:rsidRPr="00660BD2">
        <w:rPr>
          <w:rFonts w:ascii="Cambria" w:hAnsi="Cambria" w:cs="Cambria"/>
          <w:sz w:val="20"/>
        </w:rPr>
        <w:t>ř</w:t>
      </w:r>
      <w:r w:rsidRPr="0014600A">
        <w:rPr>
          <w:rFonts w:cs="France"/>
          <w:sz w:val="20"/>
        </w:rPr>
        <w:t>í</w:t>
      </w:r>
      <w:r w:rsidRPr="00660BD2">
        <w:rPr>
          <w:rFonts w:cs="France"/>
          <w:sz w:val="20"/>
        </w:rPr>
        <w:t>stupu do objektu a napojen</w:t>
      </w:r>
      <w:r w:rsidRPr="0014600A">
        <w:rPr>
          <w:rFonts w:cs="France"/>
          <w:sz w:val="20"/>
        </w:rPr>
        <w:t>í</w:t>
      </w:r>
      <w:r w:rsidRPr="00660BD2">
        <w:rPr>
          <w:rFonts w:cs="France"/>
          <w:sz w:val="20"/>
        </w:rPr>
        <w:t xml:space="preserve"> na okoln</w:t>
      </w:r>
      <w:r w:rsidRPr="0014600A">
        <w:rPr>
          <w:rFonts w:cs="France"/>
          <w:sz w:val="20"/>
        </w:rPr>
        <w:t>í</w:t>
      </w:r>
      <w:r w:rsidRPr="00660BD2">
        <w:rPr>
          <w:rFonts w:cs="France"/>
          <w:sz w:val="20"/>
        </w:rPr>
        <w:t xml:space="preserve"> navazuj</w:t>
      </w:r>
      <w:r w:rsidRPr="0014600A">
        <w:rPr>
          <w:rFonts w:cs="France"/>
          <w:sz w:val="20"/>
        </w:rPr>
        <w:t>í</w:t>
      </w:r>
      <w:r w:rsidRPr="00660BD2">
        <w:rPr>
          <w:rFonts w:cs="France"/>
          <w:sz w:val="20"/>
        </w:rPr>
        <w:t>c</w:t>
      </w:r>
      <w:r w:rsidRPr="0014600A">
        <w:rPr>
          <w:rFonts w:cs="France"/>
          <w:sz w:val="20"/>
        </w:rPr>
        <w:t>í</w:t>
      </w:r>
      <w:r w:rsidRPr="00660BD2">
        <w:rPr>
          <w:rFonts w:cs="France"/>
          <w:sz w:val="20"/>
        </w:rPr>
        <w:t xml:space="preserve"> p</w:t>
      </w:r>
      <w:r w:rsidRPr="00660BD2">
        <w:rPr>
          <w:rFonts w:ascii="Cambria" w:hAnsi="Cambria" w:cs="Cambria"/>
          <w:sz w:val="20"/>
        </w:rPr>
        <w:t>ř</w:t>
      </w:r>
      <w:r w:rsidRPr="0014600A">
        <w:rPr>
          <w:rFonts w:cs="France"/>
          <w:sz w:val="20"/>
        </w:rPr>
        <w:t>í</w:t>
      </w:r>
      <w:r w:rsidRPr="00660BD2">
        <w:rPr>
          <w:rFonts w:cs="France"/>
          <w:sz w:val="20"/>
        </w:rPr>
        <w:t>stupov</w:t>
      </w:r>
      <w:r w:rsidRPr="0014600A">
        <w:rPr>
          <w:rFonts w:cs="France"/>
          <w:sz w:val="20"/>
        </w:rPr>
        <w:t>é</w:t>
      </w:r>
      <w:r>
        <w:rPr>
          <w:rFonts w:cs="France"/>
          <w:sz w:val="20"/>
        </w:rPr>
        <w:t xml:space="preserve"> plochy</w:t>
      </w:r>
      <w:r w:rsidR="001018D8" w:rsidRPr="00B9227C">
        <w:rPr>
          <w:sz w:val="20"/>
        </w:rPr>
        <w:t>.</w:t>
      </w:r>
    </w:p>
    <w:p w:rsidR="001018D8" w:rsidRPr="00433D6B" w:rsidRDefault="001018D8" w:rsidP="001018D8">
      <w:pPr>
        <w:pStyle w:val="StylNadpis112bTunVlevo2cm"/>
        <w:ind w:left="0" w:right="247"/>
        <w:rPr>
          <w:rFonts w:ascii="France CE" w:hAnsi="France CE"/>
          <w:sz w:val="16"/>
          <w:szCs w:val="16"/>
        </w:rPr>
      </w:pPr>
    </w:p>
    <w:p w:rsidR="001018D8" w:rsidRPr="007853A9" w:rsidRDefault="001018D8" w:rsidP="001018D8">
      <w:pPr>
        <w:pStyle w:val="StylNadpis112bTunVlevo2cm"/>
        <w:ind w:left="0" w:right="247"/>
        <w:rPr>
          <w:rFonts w:ascii="France CE" w:hAnsi="France CE"/>
          <w:sz w:val="20"/>
          <w:szCs w:val="20"/>
        </w:rPr>
      </w:pPr>
      <w:proofErr w:type="gramStart"/>
      <w:r w:rsidRPr="007853A9">
        <w:rPr>
          <w:rFonts w:ascii="France CE" w:hAnsi="France CE"/>
          <w:sz w:val="20"/>
          <w:szCs w:val="20"/>
        </w:rPr>
        <w:t>B.2.5</w:t>
      </w:r>
      <w:proofErr w:type="gramEnd"/>
      <w:r w:rsidRPr="007853A9">
        <w:rPr>
          <w:rFonts w:ascii="France CE" w:hAnsi="France CE"/>
          <w:sz w:val="20"/>
          <w:szCs w:val="20"/>
        </w:rPr>
        <w:t>)  Bezpe</w:t>
      </w:r>
      <w:r w:rsidRPr="007853A9">
        <w:rPr>
          <w:rFonts w:ascii="France CE" w:hAnsi="France CE" w:cs="Cambria"/>
          <w:sz w:val="20"/>
          <w:szCs w:val="20"/>
        </w:rPr>
        <w:t>č</w:t>
      </w:r>
      <w:r w:rsidRPr="007853A9">
        <w:rPr>
          <w:rFonts w:ascii="France CE" w:hAnsi="France CE"/>
          <w:sz w:val="20"/>
          <w:szCs w:val="20"/>
        </w:rPr>
        <w:t>nost p</w:t>
      </w:r>
      <w:r w:rsidRPr="007853A9">
        <w:rPr>
          <w:rFonts w:ascii="France CE" w:hAnsi="France CE" w:cs="Cambria"/>
          <w:sz w:val="20"/>
          <w:szCs w:val="20"/>
        </w:rPr>
        <w:t>ř</w:t>
      </w:r>
      <w:r w:rsidRPr="007853A9">
        <w:rPr>
          <w:rFonts w:ascii="France CE" w:hAnsi="France CE"/>
          <w:sz w:val="20"/>
          <w:szCs w:val="20"/>
        </w:rPr>
        <w:t>i u</w:t>
      </w:r>
      <w:r w:rsidRPr="007853A9">
        <w:rPr>
          <w:rFonts w:ascii="France CE" w:hAnsi="France CE" w:cs="France"/>
          <w:sz w:val="20"/>
          <w:szCs w:val="20"/>
        </w:rPr>
        <w:t>ží</w:t>
      </w:r>
      <w:r w:rsidRPr="007853A9">
        <w:rPr>
          <w:rFonts w:ascii="France CE" w:hAnsi="France CE"/>
          <w:sz w:val="20"/>
          <w:szCs w:val="20"/>
        </w:rPr>
        <w:t>v</w:t>
      </w:r>
      <w:r w:rsidRPr="007853A9">
        <w:rPr>
          <w:rFonts w:ascii="France CE" w:hAnsi="France CE" w:cs="France"/>
          <w:sz w:val="20"/>
          <w:szCs w:val="20"/>
        </w:rPr>
        <w:t>á</w:t>
      </w:r>
      <w:r w:rsidRPr="007853A9">
        <w:rPr>
          <w:rFonts w:ascii="France CE" w:hAnsi="France CE"/>
          <w:sz w:val="20"/>
          <w:szCs w:val="20"/>
        </w:rPr>
        <w:t>n</w:t>
      </w:r>
      <w:r w:rsidRPr="007853A9">
        <w:rPr>
          <w:rFonts w:ascii="France CE" w:hAnsi="France CE" w:cs="France"/>
          <w:sz w:val="20"/>
          <w:szCs w:val="20"/>
        </w:rPr>
        <w:t>í</w:t>
      </w:r>
      <w:r w:rsidRPr="007853A9">
        <w:rPr>
          <w:rFonts w:ascii="France CE" w:hAnsi="France CE"/>
          <w:sz w:val="20"/>
          <w:szCs w:val="20"/>
        </w:rPr>
        <w:t xml:space="preserve"> stavby a b</w:t>
      </w:r>
      <w:r w:rsidRPr="007853A9">
        <w:rPr>
          <w:rFonts w:ascii="France CE" w:hAnsi="France CE" w:cs="Cambria"/>
          <w:sz w:val="20"/>
          <w:szCs w:val="20"/>
        </w:rPr>
        <w:t>ě</w:t>
      </w:r>
      <w:r w:rsidRPr="007853A9">
        <w:rPr>
          <w:rFonts w:ascii="France CE" w:hAnsi="France CE"/>
          <w:sz w:val="20"/>
          <w:szCs w:val="20"/>
        </w:rPr>
        <w:t>hem prov</w:t>
      </w:r>
      <w:r w:rsidRPr="007853A9">
        <w:rPr>
          <w:rFonts w:ascii="France CE" w:hAnsi="France CE" w:cs="France"/>
          <w:sz w:val="20"/>
          <w:szCs w:val="20"/>
        </w:rPr>
        <w:t>á</w:t>
      </w:r>
      <w:r w:rsidRPr="007853A9">
        <w:rPr>
          <w:rFonts w:ascii="France CE" w:hAnsi="France CE"/>
          <w:sz w:val="20"/>
          <w:szCs w:val="20"/>
        </w:rPr>
        <w:t>d</w:t>
      </w:r>
      <w:r w:rsidRPr="007853A9">
        <w:rPr>
          <w:rFonts w:ascii="France CE" w:hAnsi="France CE" w:cs="Cambria"/>
          <w:sz w:val="20"/>
          <w:szCs w:val="20"/>
        </w:rPr>
        <w:t>ě</w:t>
      </w:r>
      <w:r w:rsidRPr="007853A9">
        <w:rPr>
          <w:rFonts w:ascii="France CE" w:hAnsi="France CE"/>
          <w:sz w:val="20"/>
          <w:szCs w:val="20"/>
        </w:rPr>
        <w:t>n</w:t>
      </w:r>
      <w:r w:rsidRPr="007853A9">
        <w:rPr>
          <w:rFonts w:ascii="France CE" w:hAnsi="France CE" w:cs="France"/>
          <w:sz w:val="20"/>
          <w:szCs w:val="20"/>
        </w:rPr>
        <w:t>í</w:t>
      </w:r>
      <w:r w:rsidRPr="007853A9">
        <w:rPr>
          <w:rFonts w:ascii="France CE" w:hAnsi="France CE"/>
          <w:sz w:val="20"/>
          <w:szCs w:val="20"/>
        </w:rPr>
        <w:t xml:space="preserve"> stavby</w:t>
      </w:r>
    </w:p>
    <w:p w:rsidR="001018D8" w:rsidRPr="00B9227C" w:rsidRDefault="001018D8" w:rsidP="001018D8">
      <w:pPr>
        <w:pStyle w:val="StylTEXT1FranceAutomatickVlevo1cmPrvndek1c"/>
        <w:spacing w:before="120"/>
        <w:ind w:left="0" w:right="247" w:firstLine="0"/>
        <w:rPr>
          <w:rFonts w:cs="France"/>
          <w:sz w:val="20"/>
        </w:rPr>
      </w:pPr>
      <w:r w:rsidRPr="00B9227C">
        <w:rPr>
          <w:sz w:val="20"/>
        </w:rPr>
        <w:t>Př</w:t>
      </w:r>
      <w:r w:rsidRPr="00B9227C">
        <w:rPr>
          <w:rFonts w:cs="France"/>
          <w:sz w:val="20"/>
        </w:rPr>
        <w:t>i užívání objektu je jeho majitel povinen provád</w:t>
      </w:r>
      <w:r w:rsidRPr="00B9227C">
        <w:rPr>
          <w:sz w:val="20"/>
        </w:rPr>
        <w:t>ě</w:t>
      </w:r>
      <w:r w:rsidRPr="00B9227C">
        <w:rPr>
          <w:rFonts w:cs="France"/>
          <w:sz w:val="20"/>
        </w:rPr>
        <w:t>t p</w:t>
      </w:r>
      <w:r w:rsidRPr="00B9227C">
        <w:rPr>
          <w:sz w:val="20"/>
        </w:rPr>
        <w:t>ř</w:t>
      </w:r>
      <w:r w:rsidRPr="00B9227C">
        <w:rPr>
          <w:rFonts w:cs="France"/>
          <w:sz w:val="20"/>
        </w:rPr>
        <w:t>edepsané technické, bezpe</w:t>
      </w:r>
      <w:r w:rsidRPr="00B9227C">
        <w:rPr>
          <w:sz w:val="20"/>
        </w:rPr>
        <w:t>č</w:t>
      </w:r>
      <w:r w:rsidRPr="00B9227C">
        <w:rPr>
          <w:rFonts w:cs="France"/>
          <w:sz w:val="20"/>
        </w:rPr>
        <w:t>nostní i protipožární prohlídky, zkoušky a revize. Pra</w:t>
      </w:r>
      <w:r w:rsidRPr="00B9227C">
        <w:rPr>
          <w:sz w:val="20"/>
        </w:rPr>
        <w:t>vidla užívání budou vymezena provozním ř</w:t>
      </w:r>
      <w:r w:rsidRPr="00B9227C">
        <w:rPr>
          <w:rFonts w:cs="France"/>
          <w:sz w:val="20"/>
        </w:rPr>
        <w:t>ádem.</w:t>
      </w:r>
    </w:p>
    <w:p w:rsidR="001018D8" w:rsidRPr="007853A9" w:rsidRDefault="001018D8" w:rsidP="001018D8">
      <w:pPr>
        <w:pStyle w:val="StylTEXT1FranceAutomatickVlevo1cmPrvndek1c"/>
        <w:spacing w:before="120"/>
        <w:ind w:left="0" w:right="247" w:firstLine="0"/>
        <w:rPr>
          <w:sz w:val="20"/>
        </w:rPr>
      </w:pPr>
      <w:r w:rsidRPr="007853A9">
        <w:rPr>
          <w:sz w:val="20"/>
        </w:rPr>
        <w:t>P</w:t>
      </w:r>
      <w:r w:rsidRPr="007853A9">
        <w:rPr>
          <w:rFonts w:ascii="Times New Roman" w:hAnsi="Times New Roman"/>
          <w:sz w:val="20"/>
        </w:rPr>
        <w:t>ř</w:t>
      </w:r>
      <w:r w:rsidRPr="007853A9">
        <w:rPr>
          <w:rFonts w:cs="France"/>
          <w:sz w:val="20"/>
        </w:rPr>
        <w:t>i provád</w:t>
      </w:r>
      <w:r w:rsidRPr="007853A9">
        <w:rPr>
          <w:rFonts w:ascii="Times New Roman" w:hAnsi="Times New Roman"/>
          <w:sz w:val="20"/>
        </w:rPr>
        <w:t>ě</w:t>
      </w:r>
      <w:r w:rsidRPr="007853A9">
        <w:rPr>
          <w:rFonts w:cs="France"/>
          <w:sz w:val="20"/>
        </w:rPr>
        <w:t>ní stavby je dodavatel povinen dodržovat p</w:t>
      </w:r>
      <w:r w:rsidRPr="007853A9">
        <w:rPr>
          <w:rFonts w:ascii="Times New Roman" w:hAnsi="Times New Roman"/>
          <w:sz w:val="20"/>
        </w:rPr>
        <w:t>ř</w:t>
      </w:r>
      <w:r w:rsidRPr="007853A9">
        <w:rPr>
          <w:rFonts w:cs="France"/>
          <w:sz w:val="20"/>
        </w:rPr>
        <w:t>íslušné p</w:t>
      </w:r>
      <w:r w:rsidRPr="007853A9">
        <w:rPr>
          <w:rFonts w:ascii="Times New Roman" w:hAnsi="Times New Roman"/>
          <w:sz w:val="20"/>
        </w:rPr>
        <w:t>ř</w:t>
      </w:r>
      <w:r w:rsidRPr="007853A9">
        <w:rPr>
          <w:rFonts w:cs="France"/>
          <w:sz w:val="20"/>
        </w:rPr>
        <w:t>edpisy vyhlášky bezpe</w:t>
      </w:r>
      <w:r w:rsidRPr="007853A9">
        <w:rPr>
          <w:rFonts w:ascii="Times New Roman" w:hAnsi="Times New Roman"/>
          <w:sz w:val="20"/>
        </w:rPr>
        <w:t>č</w:t>
      </w:r>
      <w:r w:rsidRPr="007853A9">
        <w:rPr>
          <w:rFonts w:cs="France"/>
          <w:sz w:val="20"/>
        </w:rPr>
        <w:t>nosti práce - na</w:t>
      </w:r>
      <w:r w:rsidRPr="007853A9">
        <w:rPr>
          <w:rFonts w:ascii="Times New Roman" w:hAnsi="Times New Roman"/>
          <w:sz w:val="20"/>
        </w:rPr>
        <w:t>ř</w:t>
      </w:r>
      <w:r w:rsidRPr="007853A9">
        <w:rPr>
          <w:rFonts w:cs="France"/>
          <w:sz w:val="20"/>
        </w:rPr>
        <w:t>ízení vlády o bližších minimálních požadavcích na bezpe</w:t>
      </w:r>
      <w:r w:rsidRPr="007853A9">
        <w:rPr>
          <w:rFonts w:ascii="Times New Roman" w:hAnsi="Times New Roman"/>
          <w:sz w:val="20"/>
        </w:rPr>
        <w:t>č</w:t>
      </w:r>
      <w:r w:rsidRPr="007853A9">
        <w:rPr>
          <w:rFonts w:cs="France"/>
          <w:sz w:val="20"/>
        </w:rPr>
        <w:t>nost a ochranu zdraví p</w:t>
      </w:r>
      <w:r w:rsidRPr="007853A9">
        <w:rPr>
          <w:rFonts w:ascii="Times New Roman" w:hAnsi="Times New Roman"/>
          <w:sz w:val="20"/>
        </w:rPr>
        <w:t>ř</w:t>
      </w:r>
      <w:r w:rsidRPr="007853A9">
        <w:rPr>
          <w:rFonts w:cs="France"/>
          <w:sz w:val="20"/>
        </w:rPr>
        <w:t xml:space="preserve">i práci na staveništích </w:t>
      </w:r>
      <w:r w:rsidRPr="007853A9">
        <w:rPr>
          <w:rFonts w:ascii="Times New Roman" w:hAnsi="Times New Roman"/>
          <w:sz w:val="20"/>
        </w:rPr>
        <w:t>č</w:t>
      </w:r>
      <w:r w:rsidRPr="007853A9">
        <w:rPr>
          <w:rFonts w:cs="France"/>
          <w:sz w:val="20"/>
        </w:rPr>
        <w:t xml:space="preserve">. </w:t>
      </w:r>
      <w:r w:rsidRPr="007853A9">
        <w:rPr>
          <w:sz w:val="20"/>
        </w:rPr>
        <w:t>591/2006 Sb.</w:t>
      </w:r>
    </w:p>
    <w:p w:rsidR="001018D8" w:rsidRPr="00BA7447" w:rsidRDefault="001018D8" w:rsidP="001018D8">
      <w:pPr>
        <w:pStyle w:val="StylTEXT1FranceAutomatickVlevo1cmPrvndek1c"/>
        <w:spacing w:before="120"/>
        <w:ind w:left="0" w:right="247" w:firstLine="0"/>
        <w:rPr>
          <w:rFonts w:cs="France"/>
          <w:sz w:val="20"/>
        </w:rPr>
      </w:pPr>
      <w:r w:rsidRPr="00BA7447">
        <w:rPr>
          <w:sz w:val="20"/>
        </w:rPr>
        <w:t>P</w:t>
      </w:r>
      <w:r w:rsidRPr="00BA7447">
        <w:rPr>
          <w:rFonts w:ascii="Cambria" w:hAnsi="Cambria" w:cs="Cambria"/>
          <w:sz w:val="20"/>
        </w:rPr>
        <w:t>ř</w:t>
      </w:r>
      <w:r w:rsidRPr="00BA7447">
        <w:rPr>
          <w:rFonts w:cs="France"/>
          <w:sz w:val="20"/>
        </w:rPr>
        <w:t>i provád</w:t>
      </w:r>
      <w:r w:rsidRPr="00BA7447">
        <w:rPr>
          <w:rFonts w:ascii="Cambria" w:hAnsi="Cambria" w:cs="Cambria"/>
          <w:sz w:val="20"/>
        </w:rPr>
        <w:t>ě</w:t>
      </w:r>
      <w:r w:rsidRPr="00BA7447">
        <w:rPr>
          <w:rFonts w:cs="France"/>
          <w:sz w:val="20"/>
        </w:rPr>
        <w:t>ní prací a obsluze za</w:t>
      </w:r>
      <w:r w:rsidRPr="00BA7447">
        <w:rPr>
          <w:rFonts w:ascii="Cambria" w:hAnsi="Cambria" w:cs="Cambria"/>
          <w:sz w:val="20"/>
        </w:rPr>
        <w:t>ř</w:t>
      </w:r>
      <w:r w:rsidRPr="00BA7447">
        <w:rPr>
          <w:rFonts w:cs="France"/>
          <w:sz w:val="20"/>
        </w:rPr>
        <w:t>ízení je nutno dodržovat platné bezpe</w:t>
      </w:r>
      <w:r w:rsidRPr="00BA7447">
        <w:rPr>
          <w:rFonts w:ascii="Cambria" w:hAnsi="Cambria" w:cs="Cambria"/>
          <w:sz w:val="20"/>
        </w:rPr>
        <w:t>č</w:t>
      </w:r>
      <w:r w:rsidRPr="00BA7447">
        <w:rPr>
          <w:rFonts w:cs="France"/>
          <w:sz w:val="20"/>
        </w:rPr>
        <w:t>nostní p</w:t>
      </w:r>
      <w:r w:rsidRPr="00BA7447">
        <w:rPr>
          <w:rFonts w:ascii="Cambria" w:hAnsi="Cambria" w:cs="Cambria"/>
          <w:sz w:val="20"/>
        </w:rPr>
        <w:t>ř</w:t>
      </w:r>
      <w:r w:rsidRPr="00BA7447">
        <w:rPr>
          <w:rFonts w:cs="France"/>
          <w:sz w:val="20"/>
        </w:rPr>
        <w:t>edpisy uplatn</w:t>
      </w:r>
      <w:r w:rsidRPr="00BA7447">
        <w:rPr>
          <w:rFonts w:ascii="Cambria" w:hAnsi="Cambria" w:cs="Cambria"/>
          <w:sz w:val="20"/>
        </w:rPr>
        <w:t>ě</w:t>
      </w:r>
      <w:r w:rsidRPr="00BA7447">
        <w:rPr>
          <w:rFonts w:cs="France"/>
          <w:sz w:val="20"/>
        </w:rPr>
        <w:t xml:space="preserve">né ve vyhlášce </w:t>
      </w:r>
      <w:r w:rsidRPr="00BA7447">
        <w:rPr>
          <w:rFonts w:ascii="Cambria" w:hAnsi="Cambria" w:cs="Cambria"/>
          <w:sz w:val="20"/>
        </w:rPr>
        <w:t>Č</w:t>
      </w:r>
      <w:r w:rsidRPr="00BA7447">
        <w:rPr>
          <w:rFonts w:cs="France"/>
          <w:sz w:val="20"/>
        </w:rPr>
        <w:t xml:space="preserve">ÚBP a </w:t>
      </w:r>
      <w:r w:rsidRPr="00BA7447">
        <w:rPr>
          <w:rFonts w:ascii="Cambria" w:hAnsi="Cambria" w:cs="Cambria"/>
          <w:sz w:val="20"/>
        </w:rPr>
        <w:t>Č</w:t>
      </w:r>
      <w:r w:rsidRPr="00BA7447">
        <w:rPr>
          <w:rFonts w:cs="France"/>
          <w:sz w:val="20"/>
        </w:rPr>
        <w:t xml:space="preserve">BÚ </w:t>
      </w:r>
      <w:r w:rsidRPr="00BA7447">
        <w:rPr>
          <w:rFonts w:ascii="Cambria" w:hAnsi="Cambria" w:cs="Cambria"/>
          <w:sz w:val="20"/>
        </w:rPr>
        <w:t>č</w:t>
      </w:r>
      <w:r w:rsidRPr="00BA7447">
        <w:rPr>
          <w:rFonts w:cs="France"/>
          <w:sz w:val="20"/>
        </w:rPr>
        <w:t>. 601/2006 Sb. o bezpe</w:t>
      </w:r>
      <w:r w:rsidRPr="00BA7447">
        <w:rPr>
          <w:rFonts w:ascii="Cambria" w:hAnsi="Cambria" w:cs="Cambria"/>
          <w:sz w:val="20"/>
        </w:rPr>
        <w:t>č</w:t>
      </w:r>
      <w:r w:rsidRPr="00BA7447">
        <w:rPr>
          <w:rFonts w:cs="France"/>
          <w:sz w:val="20"/>
        </w:rPr>
        <w:t>nosti práce a t</w:t>
      </w:r>
      <w:r w:rsidRPr="00BA7447">
        <w:rPr>
          <w:sz w:val="20"/>
        </w:rPr>
        <w:t>echnických za</w:t>
      </w:r>
      <w:r w:rsidRPr="00BA7447">
        <w:rPr>
          <w:rFonts w:ascii="Cambria" w:hAnsi="Cambria" w:cs="Cambria"/>
          <w:sz w:val="20"/>
        </w:rPr>
        <w:t>ř</w:t>
      </w:r>
      <w:r w:rsidRPr="00BA7447">
        <w:rPr>
          <w:rFonts w:cs="France"/>
          <w:sz w:val="20"/>
        </w:rPr>
        <w:t>ízeních p</w:t>
      </w:r>
      <w:r w:rsidRPr="00BA7447">
        <w:rPr>
          <w:rFonts w:ascii="Cambria" w:hAnsi="Cambria" w:cs="Cambria"/>
          <w:sz w:val="20"/>
        </w:rPr>
        <w:t>ř</w:t>
      </w:r>
      <w:r w:rsidRPr="00BA7447">
        <w:rPr>
          <w:rFonts w:cs="France"/>
          <w:sz w:val="20"/>
        </w:rPr>
        <w:t xml:space="preserve">i stavebních pracích, ve vyhlášce </w:t>
      </w:r>
      <w:r w:rsidRPr="00BA7447">
        <w:rPr>
          <w:rFonts w:ascii="Cambria" w:hAnsi="Cambria" w:cs="Cambria"/>
          <w:sz w:val="20"/>
        </w:rPr>
        <w:t>Č</w:t>
      </w:r>
      <w:r w:rsidRPr="00BA7447">
        <w:rPr>
          <w:rFonts w:cs="France"/>
          <w:sz w:val="20"/>
        </w:rPr>
        <w:t xml:space="preserve">ÚBP </w:t>
      </w:r>
      <w:r w:rsidRPr="00BA7447">
        <w:rPr>
          <w:rFonts w:ascii="Cambria" w:hAnsi="Cambria" w:cs="Cambria"/>
          <w:sz w:val="20"/>
        </w:rPr>
        <w:t>č</w:t>
      </w:r>
      <w:r w:rsidRPr="00BA7447">
        <w:rPr>
          <w:rFonts w:cs="France"/>
          <w:sz w:val="20"/>
        </w:rPr>
        <w:t>. 48/1982 Sb. kterou se stanoví základní požadavky k zajišt</w:t>
      </w:r>
      <w:r w:rsidRPr="00BA7447">
        <w:rPr>
          <w:rFonts w:ascii="Cambria" w:hAnsi="Cambria" w:cs="Cambria"/>
          <w:sz w:val="20"/>
        </w:rPr>
        <w:t>ě</w:t>
      </w:r>
      <w:r w:rsidRPr="00BA7447">
        <w:rPr>
          <w:rFonts w:cs="France"/>
          <w:sz w:val="20"/>
        </w:rPr>
        <w:t>ní bezpe</w:t>
      </w:r>
      <w:r w:rsidRPr="00BA7447">
        <w:rPr>
          <w:rFonts w:ascii="Cambria" w:hAnsi="Cambria" w:cs="Cambria"/>
          <w:sz w:val="20"/>
        </w:rPr>
        <w:t>č</w:t>
      </w:r>
      <w:r w:rsidRPr="00BA7447">
        <w:rPr>
          <w:rFonts w:cs="France"/>
          <w:sz w:val="20"/>
        </w:rPr>
        <w:t>nosti práce a technických za</w:t>
      </w:r>
      <w:r w:rsidRPr="00BA7447">
        <w:rPr>
          <w:rFonts w:ascii="Cambria" w:hAnsi="Cambria" w:cs="Cambria"/>
          <w:sz w:val="20"/>
        </w:rPr>
        <w:t>ř</w:t>
      </w:r>
      <w:r w:rsidRPr="00BA7447">
        <w:rPr>
          <w:rFonts w:cs="France"/>
          <w:sz w:val="20"/>
        </w:rPr>
        <w:t>ízení a v na</w:t>
      </w:r>
      <w:r w:rsidRPr="00BA7447">
        <w:rPr>
          <w:rFonts w:ascii="Cambria" w:hAnsi="Cambria" w:cs="Cambria"/>
          <w:sz w:val="20"/>
        </w:rPr>
        <w:t>ř</w:t>
      </w:r>
      <w:r w:rsidRPr="00BA7447">
        <w:rPr>
          <w:rFonts w:cs="France"/>
          <w:sz w:val="20"/>
        </w:rPr>
        <w:t xml:space="preserve">ízení vlády </w:t>
      </w:r>
      <w:r w:rsidRPr="00BA7447">
        <w:rPr>
          <w:rFonts w:ascii="Cambria" w:hAnsi="Cambria" w:cs="Cambria"/>
          <w:sz w:val="20"/>
        </w:rPr>
        <w:t>č</w:t>
      </w:r>
      <w:r w:rsidRPr="00BA7447">
        <w:rPr>
          <w:rFonts w:cs="France"/>
          <w:sz w:val="20"/>
        </w:rPr>
        <w:t>. 101/2005 Sb. v</w:t>
      </w:r>
      <w:r w:rsidRPr="00BA7447">
        <w:rPr>
          <w:rFonts w:ascii="Cambria" w:hAnsi="Cambria" w:cs="Cambria"/>
          <w:sz w:val="20"/>
        </w:rPr>
        <w:t>č</w:t>
      </w:r>
      <w:r w:rsidRPr="00BA7447">
        <w:rPr>
          <w:rFonts w:cs="France"/>
          <w:sz w:val="20"/>
        </w:rPr>
        <w:t>etn</w:t>
      </w:r>
      <w:r w:rsidRPr="00BA7447">
        <w:rPr>
          <w:rFonts w:ascii="Cambria" w:hAnsi="Cambria" w:cs="Cambria"/>
          <w:sz w:val="20"/>
        </w:rPr>
        <w:t>ě</w:t>
      </w:r>
      <w:r w:rsidRPr="00BA7447">
        <w:rPr>
          <w:rFonts w:cs="France"/>
          <w:sz w:val="20"/>
        </w:rPr>
        <w:t xml:space="preserve"> dopl</w:t>
      </w:r>
      <w:r w:rsidRPr="00BA7447">
        <w:rPr>
          <w:rFonts w:ascii="Cambria" w:hAnsi="Cambria" w:cs="Cambria"/>
          <w:sz w:val="20"/>
        </w:rPr>
        <w:t>ň</w:t>
      </w:r>
      <w:r w:rsidRPr="00BA7447">
        <w:rPr>
          <w:rFonts w:cs="France"/>
          <w:sz w:val="20"/>
        </w:rPr>
        <w:t>k</w:t>
      </w:r>
      <w:r w:rsidRPr="00BA7447">
        <w:rPr>
          <w:rFonts w:ascii="Cambria" w:hAnsi="Cambria" w:cs="Cambria"/>
          <w:sz w:val="20"/>
        </w:rPr>
        <w:t>ů</w:t>
      </w:r>
      <w:r w:rsidRPr="00BA7447">
        <w:rPr>
          <w:rFonts w:cs="France"/>
          <w:sz w:val="20"/>
        </w:rPr>
        <w:t xml:space="preserve">, novel a vyhlášek souvisejících. </w:t>
      </w:r>
    </w:p>
    <w:p w:rsidR="001018D8" w:rsidRDefault="001018D8" w:rsidP="001018D8">
      <w:pPr>
        <w:pStyle w:val="StylTEXT1FranceAutomatickVlevo1cmPrvndek1c"/>
        <w:spacing w:before="120"/>
        <w:ind w:left="0" w:right="247" w:firstLine="0"/>
        <w:rPr>
          <w:sz w:val="20"/>
        </w:rPr>
      </w:pPr>
      <w:r w:rsidRPr="00D30BB7">
        <w:rPr>
          <w:sz w:val="20"/>
        </w:rPr>
        <w:t xml:space="preserve">Strojní zařízení - všeobecné požadavky bezpečnosti práce při montáži, provozu, údržbě a opravách strojů a zařízení jsou obsaženy v technické dokumentaci výrobce a uživatel je povinen tato respektovat. Neoddělitelnou součástí výše uvedené dokumentace musí být zásady pro vykonávání kontrol, zkoušek a </w:t>
      </w:r>
      <w:r w:rsidRPr="007853A9">
        <w:rPr>
          <w:sz w:val="20"/>
        </w:rPr>
        <w:t>revizí.</w:t>
      </w:r>
    </w:p>
    <w:p w:rsidR="00DE0164" w:rsidRDefault="00DE0164" w:rsidP="001018D8">
      <w:pPr>
        <w:pStyle w:val="StylTEXT1FranceAutomatickVlevo1cmPrvndek1c"/>
        <w:spacing w:before="120"/>
        <w:ind w:left="0" w:right="247" w:firstLine="0"/>
        <w:rPr>
          <w:sz w:val="20"/>
        </w:rPr>
      </w:pPr>
      <w:r>
        <w:rPr>
          <w:sz w:val="20"/>
        </w:rPr>
        <w:t>O</w:t>
      </w:r>
      <w:r w:rsidRPr="00DE0164">
        <w:rPr>
          <w:sz w:val="20"/>
        </w:rPr>
        <w:t>kolo celého, dot</w:t>
      </w:r>
      <w:r w:rsidRPr="00DE0164">
        <w:rPr>
          <w:rFonts w:ascii="Cambria" w:hAnsi="Cambria" w:cs="Cambria"/>
          <w:sz w:val="20"/>
        </w:rPr>
        <w:t>č</w:t>
      </w:r>
      <w:r w:rsidRPr="00DE0164">
        <w:rPr>
          <w:sz w:val="20"/>
        </w:rPr>
        <w:t>en</w:t>
      </w:r>
      <w:r w:rsidRPr="00DE0164">
        <w:rPr>
          <w:rFonts w:cs="France"/>
          <w:sz w:val="20"/>
        </w:rPr>
        <w:t>é</w:t>
      </w:r>
      <w:r w:rsidRPr="00DE0164">
        <w:rPr>
          <w:sz w:val="20"/>
        </w:rPr>
        <w:t>ho objektu se nachází ve</w:t>
      </w:r>
      <w:r w:rsidRPr="00DE0164">
        <w:rPr>
          <w:rFonts w:ascii="Cambria" w:hAnsi="Cambria" w:cs="Cambria"/>
          <w:sz w:val="20"/>
        </w:rPr>
        <w:t>ř</w:t>
      </w:r>
      <w:r w:rsidRPr="00DE0164">
        <w:rPr>
          <w:sz w:val="20"/>
        </w:rPr>
        <w:t>ejn</w:t>
      </w:r>
      <w:r w:rsidRPr="00DE0164">
        <w:rPr>
          <w:rFonts w:cs="France"/>
          <w:sz w:val="20"/>
        </w:rPr>
        <w:t>é</w:t>
      </w:r>
      <w:r w:rsidRPr="00DE0164">
        <w:rPr>
          <w:sz w:val="20"/>
        </w:rPr>
        <w:t xml:space="preserve"> a p</w:t>
      </w:r>
      <w:r w:rsidRPr="00DE0164">
        <w:rPr>
          <w:rFonts w:ascii="Cambria" w:hAnsi="Cambria" w:cs="Cambria"/>
          <w:sz w:val="20"/>
        </w:rPr>
        <w:t>ř</w:t>
      </w:r>
      <w:r w:rsidRPr="00DE0164">
        <w:rPr>
          <w:rFonts w:cs="France"/>
          <w:sz w:val="20"/>
        </w:rPr>
        <w:t>í</w:t>
      </w:r>
      <w:r w:rsidRPr="00DE0164">
        <w:rPr>
          <w:sz w:val="20"/>
        </w:rPr>
        <w:t>stupn</w:t>
      </w:r>
      <w:r w:rsidRPr="00DE0164">
        <w:rPr>
          <w:rFonts w:cs="France"/>
          <w:sz w:val="20"/>
        </w:rPr>
        <w:t>é</w:t>
      </w:r>
      <w:r w:rsidRPr="00DE0164">
        <w:rPr>
          <w:sz w:val="20"/>
        </w:rPr>
        <w:t xml:space="preserve"> plochy jednak pro p</w:t>
      </w:r>
      <w:r w:rsidRPr="00DE0164">
        <w:rPr>
          <w:rFonts w:ascii="Cambria" w:hAnsi="Cambria" w:cs="Cambria"/>
          <w:sz w:val="20"/>
        </w:rPr>
        <w:t>ě</w:t>
      </w:r>
      <w:r w:rsidRPr="00DE0164">
        <w:rPr>
          <w:rFonts w:cs="France"/>
          <w:sz w:val="20"/>
        </w:rPr>
        <w:t>ší</w:t>
      </w:r>
      <w:r w:rsidRPr="00DE0164">
        <w:rPr>
          <w:sz w:val="20"/>
        </w:rPr>
        <w:t xml:space="preserve"> osoby, jednak pro automobily a také chodníky pro p</w:t>
      </w:r>
      <w:r w:rsidRPr="00DE0164">
        <w:rPr>
          <w:rFonts w:ascii="Cambria" w:hAnsi="Cambria" w:cs="Cambria"/>
          <w:sz w:val="20"/>
        </w:rPr>
        <w:t>ě</w:t>
      </w:r>
      <w:r w:rsidRPr="00DE0164">
        <w:rPr>
          <w:rFonts w:cs="France"/>
          <w:sz w:val="20"/>
        </w:rPr>
        <w:t>ší</w:t>
      </w:r>
      <w:r w:rsidRPr="00DE0164">
        <w:rPr>
          <w:sz w:val="20"/>
        </w:rPr>
        <w:t>, nap</w:t>
      </w:r>
      <w:r w:rsidRPr="00DE0164">
        <w:rPr>
          <w:rFonts w:ascii="Cambria" w:hAnsi="Cambria" w:cs="Cambria"/>
          <w:sz w:val="20"/>
        </w:rPr>
        <w:t>ř</w:t>
      </w:r>
      <w:r w:rsidRPr="00DE0164">
        <w:rPr>
          <w:sz w:val="20"/>
        </w:rPr>
        <w:t>., zam</w:t>
      </w:r>
      <w:r w:rsidRPr="00DE0164">
        <w:rPr>
          <w:rFonts w:ascii="Cambria" w:hAnsi="Cambria" w:cs="Cambria"/>
          <w:sz w:val="20"/>
        </w:rPr>
        <w:t>ě</w:t>
      </w:r>
      <w:r w:rsidRPr="00DE0164">
        <w:rPr>
          <w:sz w:val="20"/>
        </w:rPr>
        <w:t>stnance zdravotnick</w:t>
      </w:r>
      <w:r w:rsidRPr="00DE0164">
        <w:rPr>
          <w:rFonts w:cs="France"/>
          <w:sz w:val="20"/>
        </w:rPr>
        <w:t>é</w:t>
      </w:r>
      <w:r w:rsidRPr="00DE0164">
        <w:rPr>
          <w:sz w:val="20"/>
        </w:rPr>
        <w:t>ho za</w:t>
      </w:r>
      <w:r w:rsidRPr="00DE0164">
        <w:rPr>
          <w:rFonts w:ascii="Cambria" w:hAnsi="Cambria" w:cs="Cambria"/>
          <w:sz w:val="20"/>
        </w:rPr>
        <w:t>ř</w:t>
      </w:r>
      <w:r w:rsidRPr="00DE0164">
        <w:rPr>
          <w:rFonts w:cs="France"/>
          <w:sz w:val="20"/>
        </w:rPr>
        <w:t>í</w:t>
      </w:r>
      <w:r w:rsidRPr="00DE0164">
        <w:rPr>
          <w:sz w:val="20"/>
        </w:rPr>
        <w:t>zen</w:t>
      </w:r>
      <w:r w:rsidRPr="00DE0164">
        <w:rPr>
          <w:rFonts w:cs="France"/>
          <w:sz w:val="20"/>
        </w:rPr>
        <w:t>í</w:t>
      </w:r>
      <w:r w:rsidRPr="00DE0164">
        <w:rPr>
          <w:sz w:val="20"/>
        </w:rPr>
        <w:t>. Celý tento uvedený prostor (prostor celého obvodu budovy) bude z d</w:t>
      </w:r>
      <w:r w:rsidRPr="00DE0164">
        <w:rPr>
          <w:rFonts w:ascii="Cambria" w:hAnsi="Cambria" w:cs="Cambria"/>
          <w:sz w:val="20"/>
        </w:rPr>
        <w:t>ů</w:t>
      </w:r>
      <w:r w:rsidRPr="00DE0164">
        <w:rPr>
          <w:sz w:val="20"/>
        </w:rPr>
        <w:t>vodu své stavební výšky vymezen pevnou zábranou (použití mobilních zábran) ve vzdálenosti minimáln</w:t>
      </w:r>
      <w:r w:rsidRPr="00DE0164">
        <w:rPr>
          <w:rFonts w:ascii="Cambria" w:hAnsi="Cambria" w:cs="Cambria"/>
          <w:sz w:val="20"/>
        </w:rPr>
        <w:t>ě</w:t>
      </w:r>
      <w:r w:rsidRPr="00DE0164">
        <w:rPr>
          <w:sz w:val="20"/>
        </w:rPr>
        <w:t xml:space="preserve"> 3000 </w:t>
      </w:r>
      <w:r w:rsidRPr="00F40352">
        <w:rPr>
          <w:sz w:val="20"/>
        </w:rPr>
        <w:t xml:space="preserve">mm </w:t>
      </w:r>
      <w:r w:rsidR="00F40352" w:rsidRPr="00F40352">
        <w:rPr>
          <w:bCs/>
          <w:sz w:val="20"/>
        </w:rPr>
        <w:t>od volného okraje pracoviště</w:t>
      </w:r>
      <w:r w:rsidRPr="00DE0164">
        <w:rPr>
          <w:sz w:val="20"/>
        </w:rPr>
        <w:t>, a to z d</w:t>
      </w:r>
      <w:r w:rsidRPr="00DE0164">
        <w:rPr>
          <w:rFonts w:ascii="Cambria" w:hAnsi="Cambria" w:cs="Cambria"/>
          <w:sz w:val="20"/>
        </w:rPr>
        <w:t>ů</w:t>
      </w:r>
      <w:r w:rsidRPr="00DE0164">
        <w:rPr>
          <w:sz w:val="20"/>
        </w:rPr>
        <w:t>vodu zamezen</w:t>
      </w:r>
      <w:r w:rsidRPr="00DE0164">
        <w:rPr>
          <w:rFonts w:cs="France"/>
          <w:sz w:val="20"/>
        </w:rPr>
        <w:t>í</w:t>
      </w:r>
      <w:r w:rsidRPr="00DE0164">
        <w:rPr>
          <w:sz w:val="20"/>
        </w:rPr>
        <w:t xml:space="preserve"> mo</w:t>
      </w:r>
      <w:r w:rsidRPr="00DE0164">
        <w:rPr>
          <w:rFonts w:cs="France"/>
          <w:sz w:val="20"/>
        </w:rPr>
        <w:t>ž</w:t>
      </w:r>
      <w:r w:rsidRPr="00DE0164">
        <w:rPr>
          <w:sz w:val="20"/>
        </w:rPr>
        <w:t>n</w:t>
      </w:r>
      <w:r w:rsidRPr="00DE0164">
        <w:rPr>
          <w:rFonts w:cs="France"/>
          <w:sz w:val="20"/>
        </w:rPr>
        <w:t>é</w:t>
      </w:r>
      <w:r w:rsidRPr="00DE0164">
        <w:rPr>
          <w:sz w:val="20"/>
        </w:rPr>
        <w:t>ho vstupu do prostoru ohro</w:t>
      </w:r>
      <w:r w:rsidRPr="00DE0164">
        <w:rPr>
          <w:rFonts w:cs="France"/>
          <w:sz w:val="20"/>
        </w:rPr>
        <w:t>ž</w:t>
      </w:r>
      <w:r w:rsidRPr="00DE0164">
        <w:rPr>
          <w:sz w:val="20"/>
        </w:rPr>
        <w:t>en</w:t>
      </w:r>
      <w:r w:rsidRPr="00DE0164">
        <w:rPr>
          <w:rFonts w:cs="France"/>
          <w:sz w:val="20"/>
        </w:rPr>
        <w:t>é</w:t>
      </w:r>
      <w:r w:rsidRPr="00DE0164">
        <w:rPr>
          <w:sz w:val="20"/>
        </w:rPr>
        <w:t>ho pracemi ve v</w:t>
      </w:r>
      <w:r w:rsidRPr="00DE0164">
        <w:rPr>
          <w:rFonts w:cs="France"/>
          <w:sz w:val="20"/>
        </w:rPr>
        <w:t>ýš</w:t>
      </w:r>
      <w:r w:rsidRPr="00DE0164">
        <w:rPr>
          <w:sz w:val="20"/>
        </w:rPr>
        <w:t>k</w:t>
      </w:r>
      <w:r w:rsidRPr="00DE0164">
        <w:rPr>
          <w:rFonts w:cs="France"/>
          <w:sz w:val="20"/>
        </w:rPr>
        <w:t>á</w:t>
      </w:r>
      <w:r w:rsidRPr="00DE0164">
        <w:rPr>
          <w:sz w:val="20"/>
        </w:rPr>
        <w:t>ch, p</w:t>
      </w:r>
      <w:r w:rsidRPr="00DE0164">
        <w:rPr>
          <w:rFonts w:ascii="Cambria" w:hAnsi="Cambria" w:cs="Cambria"/>
          <w:sz w:val="20"/>
        </w:rPr>
        <w:t>ř</w:t>
      </w:r>
      <w:r w:rsidRPr="00DE0164">
        <w:rPr>
          <w:sz w:val="20"/>
        </w:rPr>
        <w:t>i kter</w:t>
      </w:r>
      <w:r w:rsidRPr="00DE0164">
        <w:rPr>
          <w:rFonts w:cs="France"/>
          <w:sz w:val="20"/>
        </w:rPr>
        <w:t>ý</w:t>
      </w:r>
      <w:r w:rsidRPr="00DE0164">
        <w:rPr>
          <w:sz w:val="20"/>
        </w:rPr>
        <w:t>ch je nutno po</w:t>
      </w:r>
      <w:r w:rsidRPr="00DE0164">
        <w:rPr>
          <w:rFonts w:ascii="Cambria" w:hAnsi="Cambria" w:cs="Cambria"/>
          <w:sz w:val="20"/>
        </w:rPr>
        <w:t>č</w:t>
      </w:r>
      <w:r w:rsidRPr="00DE0164">
        <w:rPr>
          <w:rFonts w:cs="France"/>
          <w:sz w:val="20"/>
        </w:rPr>
        <w:t>í</w:t>
      </w:r>
      <w:r w:rsidRPr="00DE0164">
        <w:rPr>
          <w:sz w:val="20"/>
        </w:rPr>
        <w:t>tat s</w:t>
      </w:r>
      <w:r w:rsidRPr="00DE0164">
        <w:rPr>
          <w:rFonts w:cs="France"/>
          <w:sz w:val="20"/>
        </w:rPr>
        <w:t> </w:t>
      </w:r>
      <w:r w:rsidRPr="00DE0164">
        <w:rPr>
          <w:sz w:val="20"/>
        </w:rPr>
        <w:t>mo</w:t>
      </w:r>
      <w:r w:rsidRPr="00DE0164">
        <w:rPr>
          <w:rFonts w:cs="France"/>
          <w:sz w:val="20"/>
        </w:rPr>
        <w:t>ž</w:t>
      </w:r>
      <w:r w:rsidRPr="00DE0164">
        <w:rPr>
          <w:sz w:val="20"/>
        </w:rPr>
        <w:t>nost</w:t>
      </w:r>
      <w:r w:rsidRPr="00DE0164">
        <w:rPr>
          <w:rFonts w:cs="France"/>
          <w:sz w:val="20"/>
        </w:rPr>
        <w:t>í</w:t>
      </w:r>
      <w:r w:rsidRPr="00DE0164">
        <w:rPr>
          <w:sz w:val="20"/>
        </w:rPr>
        <w:t xml:space="preserve"> p</w:t>
      </w:r>
      <w:r w:rsidRPr="00DE0164">
        <w:rPr>
          <w:rFonts w:cs="France"/>
          <w:sz w:val="20"/>
        </w:rPr>
        <w:t>á</w:t>
      </w:r>
      <w:r w:rsidRPr="00DE0164">
        <w:rPr>
          <w:sz w:val="20"/>
        </w:rPr>
        <w:t>d</w:t>
      </w:r>
      <w:r w:rsidRPr="00DE0164">
        <w:rPr>
          <w:rFonts w:ascii="Cambria" w:hAnsi="Cambria" w:cs="Cambria"/>
          <w:sz w:val="20"/>
        </w:rPr>
        <w:t>ů</w:t>
      </w:r>
      <w:r w:rsidRPr="00DE0164">
        <w:rPr>
          <w:sz w:val="20"/>
        </w:rPr>
        <w:t xml:space="preserve"> p</w:t>
      </w:r>
      <w:r w:rsidRPr="00DE0164">
        <w:rPr>
          <w:rFonts w:ascii="Cambria" w:hAnsi="Cambria" w:cs="Cambria"/>
          <w:sz w:val="20"/>
        </w:rPr>
        <w:t>ř</w:t>
      </w:r>
      <w:r w:rsidRPr="00DE0164">
        <w:rPr>
          <w:sz w:val="20"/>
        </w:rPr>
        <w:t>edm</w:t>
      </w:r>
      <w:r w:rsidRPr="00DE0164">
        <w:rPr>
          <w:rFonts w:ascii="Cambria" w:hAnsi="Cambria" w:cs="Cambria"/>
          <w:sz w:val="20"/>
        </w:rPr>
        <w:t>ě</w:t>
      </w:r>
      <w:r w:rsidRPr="00DE0164">
        <w:rPr>
          <w:sz w:val="20"/>
        </w:rPr>
        <w:t>t</w:t>
      </w:r>
      <w:r w:rsidRPr="00DE0164">
        <w:rPr>
          <w:rFonts w:ascii="Cambria" w:hAnsi="Cambria" w:cs="Cambria"/>
          <w:sz w:val="20"/>
        </w:rPr>
        <w:t>ů</w:t>
      </w:r>
      <w:r w:rsidRPr="00DE0164">
        <w:rPr>
          <w:sz w:val="20"/>
        </w:rPr>
        <w:t xml:space="preserve"> z</w:t>
      </w:r>
      <w:r w:rsidRPr="00DE0164">
        <w:rPr>
          <w:rFonts w:cs="France"/>
          <w:sz w:val="20"/>
        </w:rPr>
        <w:t> </w:t>
      </w:r>
      <w:r w:rsidRPr="00DE0164">
        <w:rPr>
          <w:sz w:val="20"/>
        </w:rPr>
        <w:t>v</w:t>
      </w:r>
      <w:r w:rsidRPr="00DE0164">
        <w:rPr>
          <w:rFonts w:cs="France"/>
          <w:sz w:val="20"/>
        </w:rPr>
        <w:t>ýš</w:t>
      </w:r>
      <w:r w:rsidRPr="00DE0164">
        <w:rPr>
          <w:sz w:val="20"/>
        </w:rPr>
        <w:t>ky a zasa</w:t>
      </w:r>
      <w:r w:rsidRPr="00DE0164">
        <w:rPr>
          <w:rFonts w:cs="France"/>
          <w:sz w:val="20"/>
        </w:rPr>
        <w:t>ž</w:t>
      </w:r>
      <w:r w:rsidRPr="00DE0164">
        <w:rPr>
          <w:sz w:val="20"/>
        </w:rPr>
        <w:t>en</w:t>
      </w:r>
      <w:r w:rsidRPr="00DE0164">
        <w:rPr>
          <w:rFonts w:cs="France"/>
          <w:sz w:val="20"/>
        </w:rPr>
        <w:t>í</w:t>
      </w:r>
      <w:r w:rsidRPr="00DE0164">
        <w:rPr>
          <w:sz w:val="20"/>
        </w:rPr>
        <w:t xml:space="preserve"> osob, pohybujících se pod místem výkonu prací ve výšce! Požaduji a doporu</w:t>
      </w:r>
      <w:r w:rsidRPr="00DE0164">
        <w:rPr>
          <w:rFonts w:ascii="Cambria" w:hAnsi="Cambria" w:cs="Cambria"/>
          <w:sz w:val="20"/>
        </w:rPr>
        <w:t>č</w:t>
      </w:r>
      <w:r w:rsidRPr="00DE0164">
        <w:rPr>
          <w:sz w:val="20"/>
        </w:rPr>
        <w:t>uji v</w:t>
      </w:r>
      <w:r w:rsidRPr="00DE0164">
        <w:rPr>
          <w:rFonts w:cs="France"/>
          <w:sz w:val="20"/>
        </w:rPr>
        <w:t> </w:t>
      </w:r>
      <w:r w:rsidRPr="00DE0164">
        <w:rPr>
          <w:sz w:val="20"/>
        </w:rPr>
        <w:t>ka</w:t>
      </w:r>
      <w:r w:rsidRPr="00DE0164">
        <w:rPr>
          <w:rFonts w:cs="France"/>
          <w:sz w:val="20"/>
        </w:rPr>
        <w:t>ž</w:t>
      </w:r>
      <w:r w:rsidRPr="00DE0164">
        <w:rPr>
          <w:sz w:val="20"/>
        </w:rPr>
        <w:t>d</w:t>
      </w:r>
      <w:r w:rsidRPr="00DE0164">
        <w:rPr>
          <w:rFonts w:cs="France"/>
          <w:sz w:val="20"/>
        </w:rPr>
        <w:t>é</w:t>
      </w:r>
      <w:r w:rsidRPr="00DE0164">
        <w:rPr>
          <w:sz w:val="20"/>
        </w:rPr>
        <w:t>m p</w:t>
      </w:r>
      <w:r w:rsidRPr="00DE0164">
        <w:rPr>
          <w:rFonts w:ascii="Cambria" w:hAnsi="Cambria" w:cs="Cambria"/>
          <w:sz w:val="20"/>
        </w:rPr>
        <w:t>ř</w:t>
      </w:r>
      <w:r w:rsidRPr="00DE0164">
        <w:rPr>
          <w:rFonts w:cs="France"/>
          <w:sz w:val="20"/>
        </w:rPr>
        <w:t>í</w:t>
      </w:r>
      <w:r w:rsidRPr="00DE0164">
        <w:rPr>
          <w:sz w:val="20"/>
        </w:rPr>
        <w:t>pad</w:t>
      </w:r>
      <w:r w:rsidRPr="00DE0164">
        <w:rPr>
          <w:rFonts w:ascii="Cambria" w:hAnsi="Cambria" w:cs="Cambria"/>
          <w:sz w:val="20"/>
        </w:rPr>
        <w:t>ě</w:t>
      </w:r>
      <w:r w:rsidRPr="00DE0164">
        <w:rPr>
          <w:sz w:val="20"/>
        </w:rPr>
        <w:t xml:space="preserve"> vylou</w:t>
      </w:r>
      <w:r w:rsidRPr="00DE0164">
        <w:rPr>
          <w:rFonts w:ascii="Cambria" w:hAnsi="Cambria" w:cs="Cambria"/>
          <w:sz w:val="20"/>
        </w:rPr>
        <w:t>č</w:t>
      </w:r>
      <w:r w:rsidRPr="00DE0164">
        <w:rPr>
          <w:sz w:val="20"/>
        </w:rPr>
        <w:t>it pohyb osob v</w:t>
      </w:r>
      <w:r w:rsidRPr="00DE0164">
        <w:rPr>
          <w:rFonts w:cs="France"/>
          <w:sz w:val="20"/>
        </w:rPr>
        <w:t> </w:t>
      </w:r>
      <w:r w:rsidRPr="00DE0164">
        <w:rPr>
          <w:sz w:val="20"/>
        </w:rPr>
        <w:t>bl</w:t>
      </w:r>
      <w:r w:rsidRPr="00DE0164">
        <w:rPr>
          <w:rFonts w:cs="France"/>
          <w:sz w:val="20"/>
        </w:rPr>
        <w:t>í</w:t>
      </w:r>
      <w:r w:rsidRPr="00DE0164">
        <w:rPr>
          <w:sz w:val="20"/>
        </w:rPr>
        <w:t>zkosti budovy zejm</w:t>
      </w:r>
      <w:r w:rsidRPr="00DE0164">
        <w:rPr>
          <w:rFonts w:cs="France"/>
          <w:sz w:val="20"/>
        </w:rPr>
        <w:t>é</w:t>
      </w:r>
      <w:r w:rsidRPr="00DE0164">
        <w:rPr>
          <w:sz w:val="20"/>
        </w:rPr>
        <w:t>na v dot</w:t>
      </w:r>
      <w:r w:rsidRPr="00DE0164">
        <w:rPr>
          <w:rFonts w:ascii="Cambria" w:hAnsi="Cambria" w:cs="Cambria"/>
          <w:sz w:val="20"/>
        </w:rPr>
        <w:t>č</w:t>
      </w:r>
      <w:r w:rsidRPr="00DE0164">
        <w:rPr>
          <w:sz w:val="20"/>
        </w:rPr>
        <w:t>en</w:t>
      </w:r>
      <w:r w:rsidRPr="00DE0164">
        <w:rPr>
          <w:rFonts w:cs="France"/>
          <w:sz w:val="20"/>
        </w:rPr>
        <w:t>é</w:t>
      </w:r>
      <w:r w:rsidRPr="00DE0164">
        <w:rPr>
          <w:sz w:val="20"/>
        </w:rPr>
        <w:t xml:space="preserve"> lokalit</w:t>
      </w:r>
      <w:r w:rsidRPr="00DE0164">
        <w:rPr>
          <w:rFonts w:ascii="Cambria" w:hAnsi="Cambria" w:cs="Cambria"/>
          <w:sz w:val="20"/>
        </w:rPr>
        <w:t>ě</w:t>
      </w:r>
      <w:r w:rsidRPr="00DE0164">
        <w:rPr>
          <w:sz w:val="20"/>
        </w:rPr>
        <w:t xml:space="preserve"> (</w:t>
      </w:r>
      <w:r w:rsidRPr="00DE0164">
        <w:rPr>
          <w:rFonts w:cs="France"/>
          <w:sz w:val="20"/>
        </w:rPr>
        <w:t>ú</w:t>
      </w:r>
      <w:r w:rsidRPr="00DE0164">
        <w:rPr>
          <w:sz w:val="20"/>
        </w:rPr>
        <w:t>seku) stavby, tedy v míst</w:t>
      </w:r>
      <w:r w:rsidRPr="00DE0164">
        <w:rPr>
          <w:rFonts w:ascii="Cambria" w:hAnsi="Cambria" w:cs="Cambria"/>
          <w:sz w:val="20"/>
        </w:rPr>
        <w:t>ě</w:t>
      </w:r>
      <w:r w:rsidRPr="00DE0164">
        <w:rPr>
          <w:sz w:val="20"/>
        </w:rPr>
        <w:t>, v</w:t>
      </w:r>
      <w:r w:rsidRPr="00DE0164">
        <w:rPr>
          <w:rFonts w:cs="France"/>
          <w:sz w:val="20"/>
        </w:rPr>
        <w:t> </w:t>
      </w:r>
      <w:r w:rsidRPr="00DE0164">
        <w:rPr>
          <w:sz w:val="20"/>
        </w:rPr>
        <w:t>n</w:t>
      </w:r>
      <w:r w:rsidRPr="00DE0164">
        <w:rPr>
          <w:rFonts w:ascii="Cambria" w:hAnsi="Cambria" w:cs="Cambria"/>
          <w:sz w:val="20"/>
        </w:rPr>
        <w:t>ě</w:t>
      </w:r>
      <w:r w:rsidRPr="00DE0164">
        <w:rPr>
          <w:sz w:val="20"/>
        </w:rPr>
        <w:t>m</w:t>
      </w:r>
      <w:r w:rsidRPr="00DE0164">
        <w:rPr>
          <w:rFonts w:cs="France"/>
          <w:sz w:val="20"/>
        </w:rPr>
        <w:t>ž</w:t>
      </w:r>
      <w:r w:rsidRPr="00DE0164">
        <w:rPr>
          <w:sz w:val="20"/>
        </w:rPr>
        <w:t xml:space="preserve"> lze p</w:t>
      </w:r>
      <w:r w:rsidRPr="00DE0164">
        <w:rPr>
          <w:rFonts w:ascii="Cambria" w:hAnsi="Cambria" w:cs="Cambria"/>
          <w:sz w:val="20"/>
        </w:rPr>
        <w:t>ř</w:t>
      </w:r>
      <w:r w:rsidRPr="00DE0164">
        <w:rPr>
          <w:sz w:val="20"/>
        </w:rPr>
        <w:t>edpokl</w:t>
      </w:r>
      <w:r w:rsidRPr="00DE0164">
        <w:rPr>
          <w:rFonts w:cs="France"/>
          <w:sz w:val="20"/>
        </w:rPr>
        <w:t>á</w:t>
      </w:r>
      <w:r w:rsidRPr="00DE0164">
        <w:rPr>
          <w:sz w:val="20"/>
        </w:rPr>
        <w:t>dat stavbou nezaznamenan</w:t>
      </w:r>
      <w:r w:rsidRPr="00DE0164">
        <w:rPr>
          <w:rFonts w:cs="France"/>
          <w:sz w:val="20"/>
        </w:rPr>
        <w:t>ý</w:t>
      </w:r>
      <w:r w:rsidRPr="00DE0164">
        <w:rPr>
          <w:sz w:val="20"/>
        </w:rPr>
        <w:t xml:space="preserve"> pohyb osob a kde hroz</w:t>
      </w:r>
      <w:r w:rsidRPr="00DE0164">
        <w:rPr>
          <w:rFonts w:cs="France"/>
          <w:sz w:val="20"/>
        </w:rPr>
        <w:t>í</w:t>
      </w:r>
      <w:r w:rsidRPr="00DE0164">
        <w:rPr>
          <w:sz w:val="20"/>
        </w:rPr>
        <w:t xml:space="preserve"> bezprost</w:t>
      </w:r>
      <w:r w:rsidRPr="00DE0164">
        <w:rPr>
          <w:rFonts w:ascii="Cambria" w:hAnsi="Cambria" w:cs="Cambria"/>
          <w:sz w:val="20"/>
        </w:rPr>
        <w:t>ř</w:t>
      </w:r>
      <w:r w:rsidRPr="00DE0164">
        <w:rPr>
          <w:sz w:val="20"/>
        </w:rPr>
        <w:t>edn</w:t>
      </w:r>
      <w:r w:rsidRPr="00DE0164">
        <w:rPr>
          <w:rFonts w:cs="France"/>
          <w:sz w:val="20"/>
        </w:rPr>
        <w:t>í</w:t>
      </w:r>
      <w:r w:rsidRPr="00DE0164">
        <w:rPr>
          <w:sz w:val="20"/>
        </w:rPr>
        <w:t xml:space="preserve"> zasa</w:t>
      </w:r>
      <w:r w:rsidRPr="00DE0164">
        <w:rPr>
          <w:rFonts w:cs="France"/>
          <w:sz w:val="20"/>
        </w:rPr>
        <w:t>ž</w:t>
      </w:r>
      <w:r w:rsidRPr="00DE0164">
        <w:rPr>
          <w:sz w:val="20"/>
        </w:rPr>
        <w:t>en</w:t>
      </w:r>
      <w:r w:rsidRPr="00DE0164">
        <w:rPr>
          <w:rFonts w:cs="France"/>
          <w:sz w:val="20"/>
        </w:rPr>
        <w:t>í</w:t>
      </w:r>
      <w:r w:rsidRPr="00DE0164">
        <w:rPr>
          <w:sz w:val="20"/>
        </w:rPr>
        <w:t xml:space="preserve"> osob padaj</w:t>
      </w:r>
      <w:r w:rsidRPr="00DE0164">
        <w:rPr>
          <w:rFonts w:cs="France"/>
          <w:sz w:val="20"/>
        </w:rPr>
        <w:t>í</w:t>
      </w:r>
      <w:r w:rsidRPr="00DE0164">
        <w:rPr>
          <w:sz w:val="20"/>
        </w:rPr>
        <w:t>c</w:t>
      </w:r>
      <w:r w:rsidRPr="00DE0164">
        <w:rPr>
          <w:rFonts w:cs="France"/>
          <w:sz w:val="20"/>
        </w:rPr>
        <w:t>í</w:t>
      </w:r>
      <w:r w:rsidRPr="00DE0164">
        <w:rPr>
          <w:sz w:val="20"/>
        </w:rPr>
        <w:t>mi p</w:t>
      </w:r>
      <w:r w:rsidRPr="00DE0164">
        <w:rPr>
          <w:rFonts w:ascii="Cambria" w:hAnsi="Cambria" w:cs="Cambria"/>
          <w:sz w:val="20"/>
        </w:rPr>
        <w:t>ř</w:t>
      </w:r>
      <w:r w:rsidRPr="00DE0164">
        <w:rPr>
          <w:sz w:val="20"/>
        </w:rPr>
        <w:t>edm</w:t>
      </w:r>
      <w:r w:rsidRPr="00DE0164">
        <w:rPr>
          <w:rFonts w:ascii="Cambria" w:hAnsi="Cambria" w:cs="Cambria"/>
          <w:sz w:val="20"/>
        </w:rPr>
        <w:t>ě</w:t>
      </w:r>
      <w:r w:rsidRPr="00DE0164">
        <w:rPr>
          <w:sz w:val="20"/>
        </w:rPr>
        <w:t>ty!</w:t>
      </w:r>
    </w:p>
    <w:p w:rsidR="002459A3" w:rsidRDefault="002459A3" w:rsidP="002459A3">
      <w:pPr>
        <w:pStyle w:val="StylTEXT1FranceAutomatickVlevo1cmPrvndek1c"/>
        <w:spacing w:before="120"/>
        <w:ind w:left="0" w:right="247" w:firstLine="0"/>
        <w:rPr>
          <w:sz w:val="20"/>
        </w:rPr>
      </w:pPr>
      <w:r w:rsidRPr="001C2A90">
        <w:rPr>
          <w:sz w:val="20"/>
        </w:rPr>
        <w:t xml:space="preserve">Po dobu realizace obnovy </w:t>
      </w:r>
      <w:r w:rsidR="00BA7447" w:rsidRPr="001C2A90">
        <w:rPr>
          <w:sz w:val="20"/>
        </w:rPr>
        <w:t>st</w:t>
      </w:r>
      <w:r w:rsidR="00BA7447" w:rsidRPr="001C2A90">
        <w:rPr>
          <w:rFonts w:ascii="Cambria" w:hAnsi="Cambria" w:cs="Cambria"/>
          <w:sz w:val="20"/>
        </w:rPr>
        <w:t>ř</w:t>
      </w:r>
      <w:r w:rsidR="00BA7447" w:rsidRPr="001C2A90">
        <w:rPr>
          <w:sz w:val="20"/>
        </w:rPr>
        <w:t>e</w:t>
      </w:r>
      <w:r w:rsidR="00BA7447" w:rsidRPr="001C2A90">
        <w:rPr>
          <w:rFonts w:cs="France"/>
          <w:sz w:val="20"/>
        </w:rPr>
        <w:t>š</w:t>
      </w:r>
      <w:r w:rsidR="00BA7447" w:rsidRPr="001C2A90">
        <w:rPr>
          <w:sz w:val="20"/>
        </w:rPr>
        <w:t>n</w:t>
      </w:r>
      <w:r w:rsidR="00BA7447" w:rsidRPr="001C2A90">
        <w:rPr>
          <w:rFonts w:cs="France"/>
          <w:sz w:val="20"/>
        </w:rPr>
        <w:t>í</w:t>
      </w:r>
      <w:r w:rsidRPr="001C2A90">
        <w:rPr>
          <w:sz w:val="20"/>
        </w:rPr>
        <w:t xml:space="preserve"> </w:t>
      </w:r>
      <w:r w:rsidR="004126D4" w:rsidRPr="001C2A90">
        <w:rPr>
          <w:sz w:val="20"/>
        </w:rPr>
        <w:t>kon</w:t>
      </w:r>
      <w:r w:rsidR="00F91409" w:rsidRPr="001C2A90">
        <w:rPr>
          <w:sz w:val="20"/>
        </w:rPr>
        <w:t>s</w:t>
      </w:r>
      <w:r w:rsidR="004126D4" w:rsidRPr="001C2A90">
        <w:rPr>
          <w:sz w:val="20"/>
        </w:rPr>
        <w:t>trukce</w:t>
      </w:r>
      <w:r w:rsidRPr="001C2A90">
        <w:rPr>
          <w:sz w:val="20"/>
        </w:rPr>
        <w:t xml:space="preserve"> bude objekt užíván, lešení bude zabezpe</w:t>
      </w:r>
      <w:r w:rsidRPr="001C2A90">
        <w:rPr>
          <w:rFonts w:ascii="Cambria" w:hAnsi="Cambria" w:cs="Cambria"/>
          <w:sz w:val="20"/>
        </w:rPr>
        <w:t>č</w:t>
      </w:r>
      <w:r w:rsidRPr="001C2A90">
        <w:rPr>
          <w:sz w:val="20"/>
        </w:rPr>
        <w:t>eno proti pádu p</w:t>
      </w:r>
      <w:r w:rsidRPr="001C2A90">
        <w:rPr>
          <w:rFonts w:ascii="Cambria" w:hAnsi="Cambria" w:cs="Cambria"/>
          <w:sz w:val="20"/>
        </w:rPr>
        <w:t>ř</w:t>
      </w:r>
      <w:r w:rsidRPr="001C2A90">
        <w:rPr>
          <w:sz w:val="20"/>
        </w:rPr>
        <w:t>edm</w:t>
      </w:r>
      <w:r w:rsidRPr="001C2A90">
        <w:rPr>
          <w:rFonts w:ascii="Cambria" w:hAnsi="Cambria" w:cs="Cambria"/>
          <w:sz w:val="20"/>
        </w:rPr>
        <w:t>ě</w:t>
      </w:r>
      <w:r w:rsidRPr="001C2A90">
        <w:rPr>
          <w:sz w:val="20"/>
        </w:rPr>
        <w:t>t</w:t>
      </w:r>
      <w:r w:rsidRPr="001C2A90">
        <w:rPr>
          <w:rFonts w:ascii="Cambria" w:hAnsi="Cambria" w:cs="Cambria"/>
          <w:sz w:val="20"/>
        </w:rPr>
        <w:t>ů</w:t>
      </w:r>
      <w:r w:rsidRPr="001C2A90">
        <w:rPr>
          <w:sz w:val="20"/>
        </w:rPr>
        <w:t xml:space="preserve"> z výšky a nad vstupy do objektu budou z</w:t>
      </w:r>
      <w:r w:rsidRPr="001C2A90">
        <w:rPr>
          <w:rFonts w:ascii="Cambria" w:hAnsi="Cambria" w:cs="Cambria"/>
          <w:sz w:val="20"/>
        </w:rPr>
        <w:t>ř</w:t>
      </w:r>
      <w:r w:rsidRPr="001C2A90">
        <w:rPr>
          <w:sz w:val="20"/>
        </w:rPr>
        <w:t>ízeny ochranné st</w:t>
      </w:r>
      <w:r w:rsidRPr="001C2A90">
        <w:rPr>
          <w:rFonts w:ascii="Cambria" w:hAnsi="Cambria" w:cs="Cambria"/>
          <w:sz w:val="20"/>
        </w:rPr>
        <w:t>ř</w:t>
      </w:r>
      <w:r w:rsidRPr="001C2A90">
        <w:rPr>
          <w:sz w:val="20"/>
        </w:rPr>
        <w:t>íšky.</w:t>
      </w:r>
    </w:p>
    <w:p w:rsidR="004B1B25" w:rsidRPr="001C2A90" w:rsidRDefault="004B1B25" w:rsidP="002459A3">
      <w:pPr>
        <w:pStyle w:val="StylTEXT1FranceAutomatickVlevo1cmPrvndek1c"/>
        <w:spacing w:before="120"/>
        <w:ind w:left="0" w:right="247" w:firstLine="0"/>
        <w:rPr>
          <w:sz w:val="20"/>
        </w:rPr>
      </w:pPr>
    </w:p>
    <w:p w:rsidR="00A42A4F" w:rsidRPr="009A331A" w:rsidRDefault="00A42A4F" w:rsidP="009A331A">
      <w:pPr>
        <w:rPr>
          <w:sz w:val="10"/>
          <w:szCs w:val="10"/>
        </w:rPr>
      </w:pPr>
    </w:p>
    <w:p w:rsidR="001018D8" w:rsidRPr="007853A9" w:rsidRDefault="001018D8" w:rsidP="001018D8">
      <w:pPr>
        <w:pStyle w:val="StylNadpis112bTunVlevo2cm"/>
        <w:ind w:left="0" w:right="247"/>
        <w:rPr>
          <w:rFonts w:ascii="France CE" w:hAnsi="France CE"/>
          <w:sz w:val="20"/>
          <w:szCs w:val="20"/>
        </w:rPr>
      </w:pPr>
      <w:proofErr w:type="gramStart"/>
      <w:r w:rsidRPr="007853A9">
        <w:rPr>
          <w:rFonts w:ascii="France CE" w:hAnsi="France CE"/>
          <w:sz w:val="20"/>
          <w:szCs w:val="20"/>
        </w:rPr>
        <w:lastRenderedPageBreak/>
        <w:t>B.2.6</w:t>
      </w:r>
      <w:proofErr w:type="gramEnd"/>
      <w:r w:rsidRPr="007853A9">
        <w:rPr>
          <w:rFonts w:ascii="France CE" w:hAnsi="France CE"/>
          <w:sz w:val="20"/>
          <w:szCs w:val="20"/>
        </w:rPr>
        <w:t>)  Základní charakteristika objekt</w:t>
      </w:r>
      <w:r w:rsidRPr="007853A9">
        <w:rPr>
          <w:rFonts w:ascii="France CE" w:hAnsi="France CE" w:cs="Cambria"/>
          <w:sz w:val="20"/>
          <w:szCs w:val="20"/>
        </w:rPr>
        <w:t>ů</w:t>
      </w:r>
    </w:p>
    <w:p w:rsidR="00A42A4F" w:rsidRDefault="000717A8" w:rsidP="001018D8">
      <w:pPr>
        <w:pStyle w:val="StylTEXT1FranceAutomatickVlevo1cmPrvndek1c"/>
        <w:spacing w:before="120"/>
        <w:ind w:left="0" w:right="105" w:firstLine="0"/>
        <w:rPr>
          <w:rFonts w:ascii="France CE" w:hAnsi="France CE"/>
          <w:b/>
          <w:sz w:val="20"/>
        </w:rPr>
      </w:pPr>
      <w:r>
        <w:rPr>
          <w:rFonts w:ascii="France CE" w:hAnsi="France CE"/>
          <w:b/>
          <w:sz w:val="20"/>
        </w:rPr>
        <w:t>a) stavební řešení</w:t>
      </w:r>
    </w:p>
    <w:p w:rsidR="000325CB" w:rsidRPr="004366C5" w:rsidRDefault="00155E03" w:rsidP="00CA68BE">
      <w:pPr>
        <w:pStyle w:val="StylTEXT1FranceAutomatickVlevo1cmPrvndek1c"/>
        <w:spacing w:before="120"/>
        <w:ind w:left="0" w:right="247" w:firstLine="0"/>
        <w:rPr>
          <w:rFonts w:ascii="Times New Roman" w:hAnsi="Times New Roman"/>
          <w:sz w:val="20"/>
          <w:shd w:val="clear" w:color="auto" w:fill="FEFEFE"/>
        </w:rPr>
      </w:pPr>
      <w:r w:rsidRPr="002E57F5">
        <w:rPr>
          <w:sz w:val="20"/>
          <w:shd w:val="clear" w:color="auto" w:fill="FEFEFE"/>
        </w:rPr>
        <w:t xml:space="preserve">Řešený </w:t>
      </w:r>
      <w:r w:rsidRPr="002E57F5">
        <w:rPr>
          <w:rFonts w:cs="Segoe UI"/>
          <w:sz w:val="20"/>
          <w:shd w:val="clear" w:color="auto" w:fill="FEFEFE"/>
        </w:rPr>
        <w:t>o</w:t>
      </w:r>
      <w:r w:rsidR="00E169DF" w:rsidRPr="002E57F5">
        <w:rPr>
          <w:rFonts w:cs="Segoe UI"/>
          <w:sz w:val="20"/>
          <w:shd w:val="clear" w:color="auto" w:fill="FEFEFE"/>
        </w:rPr>
        <w:t xml:space="preserve">bjekt Nemocnice Krnov </w:t>
      </w:r>
      <w:proofErr w:type="gramStart"/>
      <w:r w:rsidR="00E169DF" w:rsidRPr="00F4247C">
        <w:rPr>
          <w:rFonts w:ascii="Cambria" w:hAnsi="Cambria" w:cs="Cambria"/>
          <w:sz w:val="20"/>
          <w:shd w:val="clear" w:color="auto" w:fill="FEFEFE"/>
        </w:rPr>
        <w:t>č</w:t>
      </w:r>
      <w:r w:rsidR="00E169DF" w:rsidRPr="00F4247C">
        <w:rPr>
          <w:sz w:val="20"/>
          <w:shd w:val="clear" w:color="auto" w:fill="FEFEFE"/>
        </w:rPr>
        <w:t>.p.</w:t>
      </w:r>
      <w:proofErr w:type="gramEnd"/>
      <w:r w:rsidR="00E169DF" w:rsidRPr="00F4247C">
        <w:rPr>
          <w:sz w:val="20"/>
          <w:shd w:val="clear" w:color="auto" w:fill="FEFEFE"/>
        </w:rPr>
        <w:t>551</w:t>
      </w:r>
      <w:r w:rsidR="00A42A4F" w:rsidRPr="00F4247C">
        <w:rPr>
          <w:sz w:val="20"/>
          <w:shd w:val="clear" w:color="auto" w:fill="FEFEFE"/>
        </w:rPr>
        <w:t xml:space="preserve"> je </w:t>
      </w:r>
      <w:r w:rsidR="00E169DF" w:rsidRPr="00F4247C">
        <w:rPr>
          <w:sz w:val="20"/>
          <w:shd w:val="clear" w:color="auto" w:fill="FEFEFE"/>
        </w:rPr>
        <w:t>p</w:t>
      </w:r>
      <w:r w:rsidR="00E169DF" w:rsidRPr="00F4247C">
        <w:rPr>
          <w:rFonts w:ascii="Cambria" w:hAnsi="Cambria" w:cs="Cambria"/>
          <w:sz w:val="20"/>
          <w:shd w:val="clear" w:color="auto" w:fill="FEFEFE"/>
        </w:rPr>
        <w:t>ě</w:t>
      </w:r>
      <w:r w:rsidR="00E169DF" w:rsidRPr="00F4247C">
        <w:rPr>
          <w:sz w:val="20"/>
          <w:shd w:val="clear" w:color="auto" w:fill="FEFEFE"/>
        </w:rPr>
        <w:t>ti</w:t>
      </w:r>
      <w:r w:rsidR="00A42A4F" w:rsidRPr="00F4247C">
        <w:rPr>
          <w:sz w:val="20"/>
          <w:shd w:val="clear" w:color="auto" w:fill="FEFEFE"/>
        </w:rPr>
        <w:t>podlažní</w:t>
      </w:r>
      <w:r w:rsidR="00E679F6" w:rsidRPr="00F4247C">
        <w:rPr>
          <w:sz w:val="20"/>
          <w:shd w:val="clear" w:color="auto" w:fill="FEFEFE"/>
        </w:rPr>
        <w:t xml:space="preserve"> </w:t>
      </w:r>
      <w:proofErr w:type="spellStart"/>
      <w:r w:rsidR="00E679F6" w:rsidRPr="00F4247C">
        <w:rPr>
          <w:sz w:val="20"/>
          <w:shd w:val="clear" w:color="auto" w:fill="FEFEFE"/>
        </w:rPr>
        <w:t>celopodsklepený</w:t>
      </w:r>
      <w:proofErr w:type="spellEnd"/>
      <w:r w:rsidRPr="00F4247C">
        <w:rPr>
          <w:sz w:val="20"/>
          <w:shd w:val="clear" w:color="auto" w:fill="FEFEFE"/>
        </w:rPr>
        <w:t xml:space="preserve">, se </w:t>
      </w:r>
      <w:r w:rsidR="00E169DF" w:rsidRPr="00F4247C">
        <w:rPr>
          <w:rFonts w:ascii="Cambria" w:hAnsi="Cambria" w:cs="Cambria"/>
          <w:sz w:val="20"/>
          <w:shd w:val="clear" w:color="auto" w:fill="FEFEFE"/>
        </w:rPr>
        <w:t>č</w:t>
      </w:r>
      <w:r w:rsidR="00E169DF" w:rsidRPr="00F4247C">
        <w:rPr>
          <w:sz w:val="20"/>
          <w:shd w:val="clear" w:color="auto" w:fill="FEFEFE"/>
        </w:rPr>
        <w:t>ty</w:t>
      </w:r>
      <w:r w:rsidR="00E169DF" w:rsidRPr="00F4247C">
        <w:rPr>
          <w:rFonts w:ascii="Cambria" w:hAnsi="Cambria" w:cs="Cambria"/>
          <w:sz w:val="20"/>
          <w:shd w:val="clear" w:color="auto" w:fill="FEFEFE"/>
        </w:rPr>
        <w:t>ř</w:t>
      </w:r>
      <w:r w:rsidR="00E169DF" w:rsidRPr="00F4247C">
        <w:rPr>
          <w:sz w:val="20"/>
          <w:shd w:val="clear" w:color="auto" w:fill="FEFEFE"/>
        </w:rPr>
        <w:t>i nadzemn</w:t>
      </w:r>
      <w:r w:rsidR="00E169DF" w:rsidRPr="00F4247C">
        <w:rPr>
          <w:rFonts w:cs="France"/>
          <w:sz w:val="20"/>
          <w:shd w:val="clear" w:color="auto" w:fill="FEFEFE"/>
        </w:rPr>
        <w:t>í</w:t>
      </w:r>
      <w:r w:rsidRPr="00F4247C">
        <w:rPr>
          <w:sz w:val="20"/>
          <w:shd w:val="clear" w:color="auto" w:fill="FEFEFE"/>
        </w:rPr>
        <w:t xml:space="preserve">mi </w:t>
      </w:r>
      <w:r w:rsidR="00E169DF" w:rsidRPr="00F4247C">
        <w:rPr>
          <w:sz w:val="20"/>
          <w:shd w:val="clear" w:color="auto" w:fill="FEFEFE"/>
        </w:rPr>
        <w:t>podlaží</w:t>
      </w:r>
      <w:r w:rsidRPr="00F4247C">
        <w:rPr>
          <w:sz w:val="20"/>
          <w:shd w:val="clear" w:color="auto" w:fill="FEFEFE"/>
        </w:rPr>
        <w:t>mi</w:t>
      </w:r>
      <w:r w:rsidR="00E169DF" w:rsidRPr="00F4247C">
        <w:rPr>
          <w:sz w:val="20"/>
          <w:shd w:val="clear" w:color="auto" w:fill="FEFEFE"/>
        </w:rPr>
        <w:t xml:space="preserve"> a jedn</w:t>
      </w:r>
      <w:r w:rsidRPr="00F4247C">
        <w:rPr>
          <w:sz w:val="20"/>
          <w:shd w:val="clear" w:color="auto" w:fill="FEFEFE"/>
        </w:rPr>
        <w:t>ím</w:t>
      </w:r>
      <w:r w:rsidR="00E169DF" w:rsidRPr="00F4247C">
        <w:rPr>
          <w:sz w:val="20"/>
          <w:shd w:val="clear" w:color="auto" w:fill="FEFEFE"/>
        </w:rPr>
        <w:t xml:space="preserve"> podzemní</w:t>
      </w:r>
      <w:r w:rsidRPr="00F4247C">
        <w:rPr>
          <w:sz w:val="20"/>
          <w:shd w:val="clear" w:color="auto" w:fill="FEFEFE"/>
        </w:rPr>
        <w:t>m podlažím</w:t>
      </w:r>
      <w:r w:rsidR="00E679F6" w:rsidRPr="00F4247C">
        <w:rPr>
          <w:sz w:val="20"/>
          <w:shd w:val="clear" w:color="auto" w:fill="FEFEFE"/>
        </w:rPr>
        <w:t xml:space="preserve">. </w:t>
      </w:r>
      <w:r w:rsidR="00A42A4F" w:rsidRPr="00F4247C">
        <w:rPr>
          <w:sz w:val="20"/>
          <w:shd w:val="clear" w:color="auto" w:fill="FEFEFE"/>
        </w:rPr>
        <w:t>Provedený v tradi</w:t>
      </w:r>
      <w:r w:rsidR="00A42A4F" w:rsidRPr="00F4247C">
        <w:rPr>
          <w:rFonts w:ascii="Cambria" w:hAnsi="Cambria" w:cs="Cambria"/>
          <w:sz w:val="20"/>
          <w:shd w:val="clear" w:color="auto" w:fill="FEFEFE"/>
        </w:rPr>
        <w:t>č</w:t>
      </w:r>
      <w:r w:rsidR="00A42A4F" w:rsidRPr="00F4247C">
        <w:rPr>
          <w:sz w:val="20"/>
          <w:shd w:val="clear" w:color="auto" w:fill="FEFEFE"/>
        </w:rPr>
        <w:t>n</w:t>
      </w:r>
      <w:r w:rsidR="00A42A4F" w:rsidRPr="00F4247C">
        <w:rPr>
          <w:rFonts w:cs="France"/>
          <w:sz w:val="20"/>
          <w:shd w:val="clear" w:color="auto" w:fill="FEFEFE"/>
        </w:rPr>
        <w:t>í</w:t>
      </w:r>
      <w:r w:rsidR="00A42A4F" w:rsidRPr="00F4247C">
        <w:rPr>
          <w:sz w:val="20"/>
          <w:shd w:val="clear" w:color="auto" w:fill="FEFEFE"/>
        </w:rPr>
        <w:t xml:space="preserve"> zd</w:t>
      </w:r>
      <w:r w:rsidR="00A42A4F" w:rsidRPr="00F4247C">
        <w:rPr>
          <w:rFonts w:ascii="Cambria" w:hAnsi="Cambria" w:cs="Cambria"/>
          <w:sz w:val="20"/>
          <w:shd w:val="clear" w:color="auto" w:fill="FEFEFE"/>
        </w:rPr>
        <w:t>ě</w:t>
      </w:r>
      <w:r w:rsidR="00A42A4F" w:rsidRPr="00F4247C">
        <w:rPr>
          <w:sz w:val="20"/>
          <w:shd w:val="clear" w:color="auto" w:fill="FEFEFE"/>
        </w:rPr>
        <w:t>n</w:t>
      </w:r>
      <w:r w:rsidR="00A42A4F" w:rsidRPr="00F4247C">
        <w:rPr>
          <w:rFonts w:cs="France"/>
          <w:sz w:val="20"/>
          <w:shd w:val="clear" w:color="auto" w:fill="FEFEFE"/>
        </w:rPr>
        <w:t>é</w:t>
      </w:r>
      <w:r w:rsidR="00A42A4F" w:rsidRPr="00F4247C">
        <w:rPr>
          <w:sz w:val="20"/>
          <w:shd w:val="clear" w:color="auto" w:fill="FEFEFE"/>
        </w:rPr>
        <w:t xml:space="preserve"> technologii, se zalo</w:t>
      </w:r>
      <w:r w:rsidR="00A42A4F" w:rsidRPr="00F4247C">
        <w:rPr>
          <w:rFonts w:cs="France"/>
          <w:sz w:val="20"/>
          <w:shd w:val="clear" w:color="auto" w:fill="FEFEFE"/>
        </w:rPr>
        <w:t>ž</w:t>
      </w:r>
      <w:r w:rsidR="00A42A4F" w:rsidRPr="00F4247C">
        <w:rPr>
          <w:sz w:val="20"/>
          <w:shd w:val="clear" w:color="auto" w:fill="FEFEFE"/>
        </w:rPr>
        <w:t>en</w:t>
      </w:r>
      <w:r w:rsidR="00A42A4F" w:rsidRPr="00F4247C">
        <w:rPr>
          <w:rFonts w:cs="France"/>
          <w:sz w:val="20"/>
          <w:shd w:val="clear" w:color="auto" w:fill="FEFEFE"/>
        </w:rPr>
        <w:t>í</w:t>
      </w:r>
      <w:r w:rsidR="00A42A4F" w:rsidRPr="00F4247C">
        <w:rPr>
          <w:sz w:val="20"/>
          <w:shd w:val="clear" w:color="auto" w:fill="FEFEFE"/>
        </w:rPr>
        <w:t>m na z</w:t>
      </w:r>
      <w:r w:rsidR="00A42A4F" w:rsidRPr="00F4247C">
        <w:rPr>
          <w:rFonts w:cs="France"/>
          <w:sz w:val="20"/>
          <w:shd w:val="clear" w:color="auto" w:fill="FEFEFE"/>
        </w:rPr>
        <w:t>á</w:t>
      </w:r>
      <w:r w:rsidR="00A42A4F" w:rsidRPr="00F4247C">
        <w:rPr>
          <w:sz w:val="20"/>
          <w:shd w:val="clear" w:color="auto" w:fill="FEFEFE"/>
        </w:rPr>
        <w:t>kladov</w:t>
      </w:r>
      <w:r w:rsidR="00A42A4F" w:rsidRPr="00F4247C">
        <w:rPr>
          <w:rFonts w:cs="France"/>
          <w:sz w:val="20"/>
          <w:shd w:val="clear" w:color="auto" w:fill="FEFEFE"/>
        </w:rPr>
        <w:t>ý</w:t>
      </w:r>
      <w:r w:rsidR="00A42A4F" w:rsidRPr="00F4247C">
        <w:rPr>
          <w:sz w:val="20"/>
          <w:shd w:val="clear" w:color="auto" w:fill="FEFEFE"/>
        </w:rPr>
        <w:t>ch pasech. Svislou nosnou konstrukci objektu tvo</w:t>
      </w:r>
      <w:r w:rsidR="00A42A4F" w:rsidRPr="00F4247C">
        <w:rPr>
          <w:rFonts w:ascii="Cambria" w:hAnsi="Cambria" w:cs="Cambria"/>
          <w:sz w:val="20"/>
          <w:shd w:val="clear" w:color="auto" w:fill="FEFEFE"/>
        </w:rPr>
        <w:t>ř</w:t>
      </w:r>
      <w:r w:rsidR="00A42A4F" w:rsidRPr="00F4247C">
        <w:rPr>
          <w:rFonts w:cs="France"/>
          <w:sz w:val="20"/>
          <w:shd w:val="clear" w:color="auto" w:fill="FEFEFE"/>
        </w:rPr>
        <w:t>í</w:t>
      </w:r>
      <w:r w:rsidR="00A42A4F" w:rsidRPr="00F4247C">
        <w:rPr>
          <w:sz w:val="20"/>
          <w:shd w:val="clear" w:color="auto" w:fill="FEFEFE"/>
        </w:rPr>
        <w:t xml:space="preserve"> st</w:t>
      </w:r>
      <w:r w:rsidR="00A42A4F" w:rsidRPr="00F4247C">
        <w:rPr>
          <w:rFonts w:ascii="Cambria" w:hAnsi="Cambria" w:cs="Cambria"/>
          <w:sz w:val="20"/>
          <w:shd w:val="clear" w:color="auto" w:fill="FEFEFE"/>
        </w:rPr>
        <w:t>ě</w:t>
      </w:r>
      <w:r w:rsidR="00A42A4F" w:rsidRPr="00F4247C">
        <w:rPr>
          <w:sz w:val="20"/>
          <w:shd w:val="clear" w:color="auto" w:fill="FEFEFE"/>
        </w:rPr>
        <w:t>nov</w:t>
      </w:r>
      <w:r w:rsidR="00A42A4F" w:rsidRPr="00F4247C">
        <w:rPr>
          <w:rFonts w:cs="France"/>
          <w:sz w:val="20"/>
          <w:shd w:val="clear" w:color="auto" w:fill="FEFEFE"/>
        </w:rPr>
        <w:t>ý</w:t>
      </w:r>
      <w:r w:rsidR="00A42A4F" w:rsidRPr="00F4247C">
        <w:rPr>
          <w:sz w:val="20"/>
          <w:shd w:val="clear" w:color="auto" w:fill="FEFEFE"/>
        </w:rPr>
        <w:t xml:space="preserve"> syst</w:t>
      </w:r>
      <w:r w:rsidR="00A42A4F" w:rsidRPr="00F4247C">
        <w:rPr>
          <w:rFonts w:cs="France"/>
          <w:sz w:val="20"/>
          <w:shd w:val="clear" w:color="auto" w:fill="FEFEFE"/>
        </w:rPr>
        <w:t>é</w:t>
      </w:r>
      <w:r w:rsidR="00A42A4F" w:rsidRPr="00F4247C">
        <w:rPr>
          <w:sz w:val="20"/>
          <w:shd w:val="clear" w:color="auto" w:fill="FEFEFE"/>
        </w:rPr>
        <w:t>m. Nosn</w:t>
      </w:r>
      <w:r w:rsidR="00A42A4F" w:rsidRPr="00F4247C">
        <w:rPr>
          <w:rFonts w:cs="France"/>
          <w:sz w:val="20"/>
          <w:shd w:val="clear" w:color="auto" w:fill="FEFEFE"/>
        </w:rPr>
        <w:t>é</w:t>
      </w:r>
      <w:r w:rsidR="00A42A4F" w:rsidRPr="00F4247C">
        <w:rPr>
          <w:sz w:val="20"/>
          <w:shd w:val="clear" w:color="auto" w:fill="FEFEFE"/>
        </w:rPr>
        <w:t xml:space="preserve"> st</w:t>
      </w:r>
      <w:r w:rsidR="00A42A4F" w:rsidRPr="00F4247C">
        <w:rPr>
          <w:rFonts w:ascii="Cambria" w:hAnsi="Cambria" w:cs="Cambria"/>
          <w:sz w:val="20"/>
          <w:shd w:val="clear" w:color="auto" w:fill="FEFEFE"/>
        </w:rPr>
        <w:t>ě</w:t>
      </w:r>
      <w:r w:rsidR="00A42A4F" w:rsidRPr="00F4247C">
        <w:rPr>
          <w:sz w:val="20"/>
          <w:shd w:val="clear" w:color="auto" w:fill="FEFEFE"/>
        </w:rPr>
        <w:t>ny jsou vyzd</w:t>
      </w:r>
      <w:r w:rsidR="00A42A4F" w:rsidRPr="00F4247C">
        <w:rPr>
          <w:rFonts w:ascii="Cambria" w:hAnsi="Cambria" w:cs="Cambria"/>
          <w:sz w:val="20"/>
          <w:shd w:val="clear" w:color="auto" w:fill="FEFEFE"/>
        </w:rPr>
        <w:t>ě</w:t>
      </w:r>
      <w:r w:rsidR="00A42A4F" w:rsidRPr="00F4247C">
        <w:rPr>
          <w:sz w:val="20"/>
          <w:shd w:val="clear" w:color="auto" w:fill="FEFEFE"/>
        </w:rPr>
        <w:t>ny z cihel</w:t>
      </w:r>
      <w:r w:rsidR="00FA3262" w:rsidRPr="00F4247C">
        <w:rPr>
          <w:sz w:val="20"/>
          <w:shd w:val="clear" w:color="auto" w:fill="FEFEFE"/>
        </w:rPr>
        <w:t>ných</w:t>
      </w:r>
      <w:r w:rsidR="00A42A4F" w:rsidRPr="00F4247C">
        <w:rPr>
          <w:sz w:val="20"/>
          <w:shd w:val="clear" w:color="auto" w:fill="FEFEFE"/>
        </w:rPr>
        <w:t xml:space="preserve"> pálených </w:t>
      </w:r>
      <w:r w:rsidR="00760172" w:rsidRPr="00F4247C">
        <w:rPr>
          <w:sz w:val="20"/>
          <w:shd w:val="clear" w:color="auto" w:fill="FEFEFE"/>
        </w:rPr>
        <w:t>tvarovek</w:t>
      </w:r>
      <w:r w:rsidR="008A6081" w:rsidRPr="00F4247C">
        <w:rPr>
          <w:sz w:val="20"/>
          <w:shd w:val="clear" w:color="auto" w:fill="FEFEFE"/>
        </w:rPr>
        <w:t>,</w:t>
      </w:r>
      <w:r w:rsidR="00760172" w:rsidRPr="00F4247C">
        <w:rPr>
          <w:sz w:val="20"/>
          <w:shd w:val="clear" w:color="auto" w:fill="FEFEFE"/>
        </w:rPr>
        <w:t xml:space="preserve"> </w:t>
      </w:r>
      <w:r w:rsidR="00A42A4F" w:rsidRPr="00F4247C">
        <w:rPr>
          <w:sz w:val="20"/>
          <w:shd w:val="clear" w:color="auto" w:fill="FEFEFE"/>
        </w:rPr>
        <w:t>prom</w:t>
      </w:r>
      <w:r w:rsidR="00A42A4F" w:rsidRPr="00F4247C">
        <w:rPr>
          <w:rFonts w:ascii="Cambria" w:hAnsi="Cambria" w:cs="Cambria"/>
          <w:sz w:val="20"/>
          <w:shd w:val="clear" w:color="auto" w:fill="FEFEFE"/>
        </w:rPr>
        <w:t>ě</w:t>
      </w:r>
      <w:r w:rsidR="00A42A4F" w:rsidRPr="00F4247C">
        <w:rPr>
          <w:sz w:val="20"/>
          <w:shd w:val="clear" w:color="auto" w:fill="FEFEFE"/>
        </w:rPr>
        <w:t>nn</w:t>
      </w:r>
      <w:r w:rsidR="00A42A4F" w:rsidRPr="00F4247C">
        <w:rPr>
          <w:rFonts w:cs="France"/>
          <w:sz w:val="20"/>
          <w:shd w:val="clear" w:color="auto" w:fill="FEFEFE"/>
        </w:rPr>
        <w:t>é</w:t>
      </w:r>
      <w:r w:rsidR="00A42A4F" w:rsidRPr="00F4247C">
        <w:rPr>
          <w:sz w:val="20"/>
          <w:shd w:val="clear" w:color="auto" w:fill="FEFEFE"/>
        </w:rPr>
        <w:t xml:space="preserve"> tlou</w:t>
      </w:r>
      <w:r w:rsidR="00A42A4F" w:rsidRPr="00F4247C">
        <w:rPr>
          <w:rFonts w:cs="France"/>
          <w:sz w:val="20"/>
          <w:shd w:val="clear" w:color="auto" w:fill="FEFEFE"/>
        </w:rPr>
        <w:t>š</w:t>
      </w:r>
      <w:r w:rsidR="00A42A4F" w:rsidRPr="00F4247C">
        <w:rPr>
          <w:rFonts w:ascii="Cambria" w:hAnsi="Cambria" w:cs="Cambria"/>
          <w:sz w:val="20"/>
          <w:shd w:val="clear" w:color="auto" w:fill="FEFEFE"/>
        </w:rPr>
        <w:t>ť</w:t>
      </w:r>
      <w:r w:rsidR="00A42A4F" w:rsidRPr="00F4247C">
        <w:rPr>
          <w:sz w:val="20"/>
          <w:shd w:val="clear" w:color="auto" w:fill="FEFEFE"/>
        </w:rPr>
        <w:t>ky od cca 0,</w:t>
      </w:r>
      <w:r w:rsidR="00892052" w:rsidRPr="00F4247C">
        <w:rPr>
          <w:sz w:val="20"/>
          <w:shd w:val="clear" w:color="auto" w:fill="FEFEFE"/>
        </w:rPr>
        <w:t>3</w:t>
      </w:r>
      <w:r w:rsidR="004F6BD9" w:rsidRPr="00F4247C">
        <w:rPr>
          <w:sz w:val="20"/>
          <w:shd w:val="clear" w:color="auto" w:fill="FEFEFE"/>
        </w:rPr>
        <w:t>0</w:t>
      </w:r>
      <w:r w:rsidR="00A42A4F" w:rsidRPr="00F4247C">
        <w:rPr>
          <w:sz w:val="20"/>
          <w:shd w:val="clear" w:color="auto" w:fill="FEFEFE"/>
        </w:rPr>
        <w:t>m až po cca 0,</w:t>
      </w:r>
      <w:r w:rsidR="004F6BD9" w:rsidRPr="00F4247C">
        <w:rPr>
          <w:sz w:val="20"/>
          <w:shd w:val="clear" w:color="auto" w:fill="FEFEFE"/>
        </w:rPr>
        <w:t>80</w:t>
      </w:r>
      <w:r w:rsidR="00FA3262" w:rsidRPr="00F4247C">
        <w:rPr>
          <w:sz w:val="20"/>
          <w:shd w:val="clear" w:color="auto" w:fill="FEFEFE"/>
        </w:rPr>
        <w:t>m</w:t>
      </w:r>
      <w:r w:rsidR="00A42A4F" w:rsidRPr="00F4247C">
        <w:rPr>
          <w:sz w:val="20"/>
          <w:shd w:val="clear" w:color="auto" w:fill="FEFEFE"/>
        </w:rPr>
        <w:t xml:space="preserve"> a to v závislosti na podlaží a umíst</w:t>
      </w:r>
      <w:r w:rsidR="00A42A4F" w:rsidRPr="00F4247C">
        <w:rPr>
          <w:rFonts w:ascii="Cambria" w:hAnsi="Cambria" w:cs="Cambria"/>
          <w:sz w:val="20"/>
          <w:shd w:val="clear" w:color="auto" w:fill="FEFEFE"/>
        </w:rPr>
        <w:t>ě</w:t>
      </w:r>
      <w:r w:rsidR="00A42A4F" w:rsidRPr="00F4247C">
        <w:rPr>
          <w:sz w:val="20"/>
          <w:shd w:val="clear" w:color="auto" w:fill="FEFEFE"/>
        </w:rPr>
        <w:t>n</w:t>
      </w:r>
      <w:r w:rsidR="00A42A4F" w:rsidRPr="00F4247C">
        <w:rPr>
          <w:rFonts w:cs="France"/>
          <w:sz w:val="20"/>
          <w:shd w:val="clear" w:color="auto" w:fill="FEFEFE"/>
        </w:rPr>
        <w:t>í</w:t>
      </w:r>
      <w:r w:rsidR="001552BF" w:rsidRPr="00F4247C">
        <w:rPr>
          <w:sz w:val="20"/>
          <w:shd w:val="clear" w:color="auto" w:fill="FEFEFE"/>
        </w:rPr>
        <w:t xml:space="preserve">. </w:t>
      </w:r>
      <w:r w:rsidR="00A42A4F" w:rsidRPr="00F4247C">
        <w:rPr>
          <w:sz w:val="20"/>
          <w:shd w:val="clear" w:color="auto" w:fill="FEFEFE"/>
        </w:rPr>
        <w:t xml:space="preserve">Vodorovné nosné konstrukce </w:t>
      </w:r>
      <w:r w:rsidR="00042D63" w:rsidRPr="00F4247C">
        <w:rPr>
          <w:sz w:val="20"/>
          <w:shd w:val="clear" w:color="auto" w:fill="FEFEFE"/>
        </w:rPr>
        <w:t xml:space="preserve">- </w:t>
      </w:r>
      <w:r w:rsidR="00A42A4F" w:rsidRPr="00F4247C">
        <w:rPr>
          <w:sz w:val="20"/>
          <w:shd w:val="clear" w:color="auto" w:fill="FEFEFE"/>
        </w:rPr>
        <w:t>d</w:t>
      </w:r>
      <w:r w:rsidR="00A42A4F" w:rsidRPr="00F4247C">
        <w:rPr>
          <w:rFonts w:ascii="Cambria" w:hAnsi="Cambria" w:cs="Cambria"/>
          <w:sz w:val="20"/>
          <w:shd w:val="clear" w:color="auto" w:fill="FEFEFE"/>
        </w:rPr>
        <w:t>ř</w:t>
      </w:r>
      <w:r w:rsidR="00A42A4F" w:rsidRPr="00F4247C">
        <w:rPr>
          <w:sz w:val="20"/>
          <w:shd w:val="clear" w:color="auto" w:fill="FEFEFE"/>
        </w:rPr>
        <w:t>ev</w:t>
      </w:r>
      <w:r w:rsidR="00A42A4F" w:rsidRPr="00F4247C">
        <w:rPr>
          <w:rFonts w:ascii="Cambria" w:hAnsi="Cambria" w:cs="Cambria"/>
          <w:sz w:val="20"/>
          <w:shd w:val="clear" w:color="auto" w:fill="FEFEFE"/>
        </w:rPr>
        <w:t>ě</w:t>
      </w:r>
      <w:r w:rsidR="00A42A4F" w:rsidRPr="00F4247C">
        <w:rPr>
          <w:sz w:val="20"/>
          <w:shd w:val="clear" w:color="auto" w:fill="FEFEFE"/>
        </w:rPr>
        <w:t>n</w:t>
      </w:r>
      <w:r w:rsidR="00042D63" w:rsidRPr="00F4247C">
        <w:rPr>
          <w:sz w:val="20"/>
          <w:shd w:val="clear" w:color="auto" w:fill="FEFEFE"/>
        </w:rPr>
        <w:t>ý</w:t>
      </w:r>
      <w:r w:rsidR="00A42A4F" w:rsidRPr="00F4247C">
        <w:rPr>
          <w:sz w:val="20"/>
          <w:shd w:val="clear" w:color="auto" w:fill="FEFEFE"/>
        </w:rPr>
        <w:t xml:space="preserve"> trámov</w:t>
      </w:r>
      <w:r w:rsidR="00042D63" w:rsidRPr="00F4247C">
        <w:rPr>
          <w:sz w:val="20"/>
          <w:shd w:val="clear" w:color="auto" w:fill="FEFEFE"/>
        </w:rPr>
        <w:t>ý</w:t>
      </w:r>
      <w:r w:rsidR="00A42A4F" w:rsidRPr="00F4247C">
        <w:rPr>
          <w:sz w:val="20"/>
          <w:shd w:val="clear" w:color="auto" w:fill="FEFEFE"/>
        </w:rPr>
        <w:t xml:space="preserve"> st</w:t>
      </w:r>
      <w:r w:rsidR="00042D63" w:rsidRPr="00F4247C">
        <w:rPr>
          <w:sz w:val="20"/>
          <w:shd w:val="clear" w:color="auto" w:fill="FEFEFE"/>
        </w:rPr>
        <w:t xml:space="preserve">rop </w:t>
      </w:r>
      <w:r w:rsidR="00A42A4F" w:rsidRPr="00F4247C">
        <w:rPr>
          <w:sz w:val="20"/>
          <w:shd w:val="clear" w:color="auto" w:fill="FEFEFE"/>
        </w:rPr>
        <w:t xml:space="preserve">s horním a spodním záklopem, </w:t>
      </w:r>
      <w:r w:rsidR="00C87C3E" w:rsidRPr="00F4247C">
        <w:rPr>
          <w:sz w:val="20"/>
          <w:shd w:val="clear" w:color="auto" w:fill="FEFEFE"/>
        </w:rPr>
        <w:t>železobetonová deska</w:t>
      </w:r>
      <w:r w:rsidR="00BD4150" w:rsidRPr="00F4247C">
        <w:rPr>
          <w:sz w:val="20"/>
          <w:shd w:val="clear" w:color="auto" w:fill="FEFEFE"/>
        </w:rPr>
        <w:t xml:space="preserve"> </w:t>
      </w:r>
      <w:r w:rsidR="00042D63" w:rsidRPr="00F4247C">
        <w:rPr>
          <w:sz w:val="20"/>
          <w:shd w:val="clear" w:color="auto" w:fill="FEFEFE"/>
        </w:rPr>
        <w:t xml:space="preserve">a skládaný strop </w:t>
      </w:r>
      <w:r w:rsidR="00F9276C" w:rsidRPr="00F4247C">
        <w:rPr>
          <w:sz w:val="20"/>
          <w:shd w:val="clear" w:color="auto" w:fill="FEFEFE"/>
        </w:rPr>
        <w:t>z I profil</w:t>
      </w:r>
      <w:r w:rsidR="00F9276C" w:rsidRPr="00F4247C">
        <w:rPr>
          <w:rFonts w:ascii="Cambria" w:hAnsi="Cambria" w:cs="Cambria"/>
          <w:sz w:val="20"/>
          <w:shd w:val="clear" w:color="auto" w:fill="FEFEFE"/>
        </w:rPr>
        <w:t>ů</w:t>
      </w:r>
      <w:r w:rsidR="00F9276C" w:rsidRPr="00F4247C">
        <w:rPr>
          <w:sz w:val="20"/>
          <w:shd w:val="clear" w:color="auto" w:fill="FEFEFE"/>
        </w:rPr>
        <w:t xml:space="preserve"> s </w:t>
      </w:r>
      <w:proofErr w:type="spellStart"/>
      <w:r w:rsidR="00F9276C" w:rsidRPr="00F4247C">
        <w:rPr>
          <w:sz w:val="20"/>
          <w:shd w:val="clear" w:color="auto" w:fill="FEFEFE"/>
        </w:rPr>
        <w:t>nadbetonávkou</w:t>
      </w:r>
      <w:proofErr w:type="spellEnd"/>
      <w:r w:rsidR="00BD4150" w:rsidRPr="00F4247C">
        <w:rPr>
          <w:sz w:val="20"/>
          <w:shd w:val="clear" w:color="auto" w:fill="FEFEFE"/>
        </w:rPr>
        <w:t>.</w:t>
      </w:r>
      <w:r w:rsidR="00C87C3E" w:rsidRPr="00F4247C">
        <w:rPr>
          <w:sz w:val="20"/>
          <w:shd w:val="clear" w:color="auto" w:fill="FEFEFE"/>
        </w:rPr>
        <w:t xml:space="preserve"> </w:t>
      </w:r>
      <w:r w:rsidR="00BD4150" w:rsidRPr="00F4247C">
        <w:rPr>
          <w:sz w:val="20"/>
          <w:shd w:val="clear" w:color="auto" w:fill="FEFEFE"/>
        </w:rPr>
        <w:t xml:space="preserve">Stropní konstrukce jsou v interiéru </w:t>
      </w:r>
      <w:r w:rsidR="00C87C3E" w:rsidRPr="00F4247C">
        <w:rPr>
          <w:sz w:val="20"/>
          <w:shd w:val="clear" w:color="auto" w:fill="FEFEFE"/>
        </w:rPr>
        <w:t>kryt</w:t>
      </w:r>
      <w:r w:rsidR="00BD4150" w:rsidRPr="00F4247C">
        <w:rPr>
          <w:sz w:val="20"/>
          <w:shd w:val="clear" w:color="auto" w:fill="FEFEFE"/>
        </w:rPr>
        <w:t>y</w:t>
      </w:r>
      <w:r w:rsidR="00C87C3E" w:rsidRPr="00F4247C">
        <w:rPr>
          <w:sz w:val="20"/>
          <w:shd w:val="clear" w:color="auto" w:fill="FEFEFE"/>
        </w:rPr>
        <w:t xml:space="preserve"> zav</w:t>
      </w:r>
      <w:r w:rsidR="00C87C3E" w:rsidRPr="00F4247C">
        <w:rPr>
          <w:rFonts w:ascii="Cambria" w:hAnsi="Cambria" w:cs="Cambria"/>
          <w:sz w:val="20"/>
          <w:shd w:val="clear" w:color="auto" w:fill="FEFEFE"/>
        </w:rPr>
        <w:t>ě</w:t>
      </w:r>
      <w:r w:rsidR="00BD4150" w:rsidRPr="00F4247C">
        <w:rPr>
          <w:sz w:val="20"/>
          <w:shd w:val="clear" w:color="auto" w:fill="FEFEFE"/>
        </w:rPr>
        <w:t>še</w:t>
      </w:r>
      <w:r w:rsidR="00C87C3E" w:rsidRPr="00F4247C">
        <w:rPr>
          <w:sz w:val="20"/>
          <w:shd w:val="clear" w:color="auto" w:fill="FEFEFE"/>
        </w:rPr>
        <w:t xml:space="preserve">nými </w:t>
      </w:r>
      <w:r w:rsidR="00BD4150" w:rsidRPr="00F4247C">
        <w:rPr>
          <w:sz w:val="20"/>
          <w:shd w:val="clear" w:color="auto" w:fill="FEFEFE"/>
        </w:rPr>
        <w:t>podhled</w:t>
      </w:r>
      <w:r w:rsidR="00C87C3E" w:rsidRPr="00F4247C">
        <w:rPr>
          <w:sz w:val="20"/>
          <w:shd w:val="clear" w:color="auto" w:fill="FEFEFE"/>
        </w:rPr>
        <w:t>y</w:t>
      </w:r>
      <w:r w:rsidR="008A6081" w:rsidRPr="00F4247C">
        <w:rPr>
          <w:sz w:val="20"/>
          <w:shd w:val="clear" w:color="auto" w:fill="FEFEFE"/>
        </w:rPr>
        <w:t xml:space="preserve"> kapotující rozvody profesí</w:t>
      </w:r>
      <w:r w:rsidR="00A42A4F" w:rsidRPr="00F4247C">
        <w:rPr>
          <w:sz w:val="20"/>
          <w:shd w:val="clear" w:color="auto" w:fill="FEFEFE"/>
        </w:rPr>
        <w:t xml:space="preserve">. </w:t>
      </w:r>
      <w:r w:rsidR="00C63466" w:rsidRPr="00C63466">
        <w:rPr>
          <w:sz w:val="20"/>
          <w:shd w:val="clear" w:color="auto" w:fill="FEFEFE"/>
        </w:rPr>
        <w:t>V </w:t>
      </w:r>
      <w:r w:rsidR="00C63466" w:rsidRPr="00C63466">
        <w:rPr>
          <w:rFonts w:ascii="Cambria" w:hAnsi="Cambria" w:cs="Cambria"/>
          <w:sz w:val="20"/>
          <w:shd w:val="clear" w:color="auto" w:fill="FEFEFE"/>
        </w:rPr>
        <w:t>č</w:t>
      </w:r>
      <w:r w:rsidR="00C63466" w:rsidRPr="00C63466">
        <w:rPr>
          <w:sz w:val="20"/>
          <w:shd w:val="clear" w:color="auto" w:fill="FEFEFE"/>
        </w:rPr>
        <w:t xml:space="preserve">ásti </w:t>
      </w:r>
      <w:r w:rsidR="002E57F5" w:rsidRPr="00C63466">
        <w:rPr>
          <w:sz w:val="20"/>
          <w:shd w:val="clear" w:color="auto" w:fill="FEFEFE"/>
        </w:rPr>
        <w:t xml:space="preserve">krovu </w:t>
      </w:r>
      <w:r w:rsidR="00C63466" w:rsidRPr="00C63466">
        <w:rPr>
          <w:rFonts w:cs="Cambria"/>
          <w:sz w:val="20"/>
          <w:shd w:val="clear" w:color="auto" w:fill="FEFEFE"/>
        </w:rPr>
        <w:t>provedena</w:t>
      </w:r>
      <w:r w:rsidR="00C63466" w:rsidRPr="00C63466">
        <w:rPr>
          <w:sz w:val="20"/>
          <w:shd w:val="clear" w:color="auto" w:fill="FEFEFE"/>
        </w:rPr>
        <w:t xml:space="preserve"> vestavba </w:t>
      </w:r>
      <w:r w:rsidR="002E57F5" w:rsidRPr="00C63466">
        <w:rPr>
          <w:sz w:val="20"/>
          <w:shd w:val="clear" w:color="auto" w:fill="FEFEFE"/>
        </w:rPr>
        <w:t>ze</w:t>
      </w:r>
      <w:r w:rsidR="002E57F5" w:rsidRPr="00F4247C">
        <w:rPr>
          <w:sz w:val="20"/>
          <w:shd w:val="clear" w:color="auto" w:fill="FEFEFE"/>
        </w:rPr>
        <w:t xml:space="preserve"> sádrokartonu s</w:t>
      </w:r>
      <w:r w:rsidR="008A6081" w:rsidRPr="00F4247C">
        <w:rPr>
          <w:sz w:val="20"/>
          <w:shd w:val="clear" w:color="auto" w:fill="FEFEFE"/>
        </w:rPr>
        <w:t xml:space="preserve"> vloženou </w:t>
      </w:r>
      <w:r w:rsidR="002E57F5" w:rsidRPr="00F4247C">
        <w:rPr>
          <w:sz w:val="20"/>
          <w:shd w:val="clear" w:color="auto" w:fill="FEFEFE"/>
        </w:rPr>
        <w:t xml:space="preserve">tepelnou izolací. </w:t>
      </w:r>
      <w:r w:rsidR="00CA68BE" w:rsidRPr="00F4247C">
        <w:rPr>
          <w:sz w:val="20"/>
          <w:shd w:val="clear" w:color="auto" w:fill="FEFEFE"/>
        </w:rPr>
        <w:t>Výpln</w:t>
      </w:r>
      <w:r w:rsidR="00CA68BE" w:rsidRPr="00F4247C">
        <w:rPr>
          <w:rFonts w:ascii="Cambria" w:hAnsi="Cambria" w:cs="Cambria"/>
          <w:sz w:val="20"/>
          <w:shd w:val="clear" w:color="auto" w:fill="FEFEFE"/>
        </w:rPr>
        <w:t>ě</w:t>
      </w:r>
      <w:r w:rsidR="00CA68BE" w:rsidRPr="00F4247C">
        <w:rPr>
          <w:sz w:val="20"/>
          <w:shd w:val="clear" w:color="auto" w:fill="FEFEFE"/>
        </w:rPr>
        <w:t xml:space="preserve"> </w:t>
      </w:r>
      <w:r w:rsidR="008464BF" w:rsidRPr="00F4247C">
        <w:rPr>
          <w:sz w:val="20"/>
          <w:shd w:val="clear" w:color="auto" w:fill="FEFEFE"/>
        </w:rPr>
        <w:t>oken a dve</w:t>
      </w:r>
      <w:r w:rsidR="008464BF" w:rsidRPr="00F4247C">
        <w:rPr>
          <w:rFonts w:ascii="Cambria" w:hAnsi="Cambria" w:cs="Cambria"/>
          <w:sz w:val="20"/>
          <w:shd w:val="clear" w:color="auto" w:fill="FEFEFE"/>
        </w:rPr>
        <w:t>ř</w:t>
      </w:r>
      <w:r w:rsidR="008464BF" w:rsidRPr="00F4247C">
        <w:rPr>
          <w:rFonts w:cs="France"/>
          <w:sz w:val="20"/>
          <w:shd w:val="clear" w:color="auto" w:fill="FEFEFE"/>
        </w:rPr>
        <w:t>í</w:t>
      </w:r>
      <w:r w:rsidR="008464BF" w:rsidRPr="00F4247C">
        <w:rPr>
          <w:sz w:val="20"/>
          <w:shd w:val="clear" w:color="auto" w:fill="FEFEFE"/>
        </w:rPr>
        <w:t xml:space="preserve"> </w:t>
      </w:r>
      <w:r w:rsidR="00CA68BE" w:rsidRPr="00F4247C">
        <w:rPr>
          <w:sz w:val="20"/>
          <w:shd w:val="clear" w:color="auto" w:fill="FEFEFE"/>
        </w:rPr>
        <w:t>plastov</w:t>
      </w:r>
      <w:r w:rsidR="008464BF" w:rsidRPr="00F4247C">
        <w:rPr>
          <w:sz w:val="20"/>
          <w:shd w:val="clear" w:color="auto" w:fill="FEFEFE"/>
        </w:rPr>
        <w:t>é</w:t>
      </w:r>
      <w:r w:rsidR="00CA68BE" w:rsidRPr="00F4247C">
        <w:rPr>
          <w:sz w:val="20"/>
          <w:shd w:val="clear" w:color="auto" w:fill="FEFEFE"/>
        </w:rPr>
        <w:t xml:space="preserve">. </w:t>
      </w:r>
      <w:r w:rsidR="008464BF" w:rsidRPr="00F4247C">
        <w:rPr>
          <w:sz w:val="20"/>
          <w:shd w:val="clear" w:color="auto" w:fill="FEFEFE"/>
        </w:rPr>
        <w:t>F</w:t>
      </w:r>
      <w:r w:rsidR="00CA68BE" w:rsidRPr="00F4247C">
        <w:rPr>
          <w:sz w:val="20"/>
          <w:shd w:val="clear" w:color="auto" w:fill="FEFEFE"/>
        </w:rPr>
        <w:t xml:space="preserve">asády </w:t>
      </w:r>
      <w:r w:rsidR="008464BF" w:rsidRPr="00F4247C">
        <w:rPr>
          <w:sz w:val="20"/>
          <w:shd w:val="clear" w:color="auto" w:fill="FEFEFE"/>
        </w:rPr>
        <w:t>na p</w:t>
      </w:r>
      <w:r w:rsidR="008464BF" w:rsidRPr="00F4247C">
        <w:rPr>
          <w:rFonts w:ascii="Cambria" w:hAnsi="Cambria" w:cs="Cambria"/>
          <w:sz w:val="20"/>
          <w:shd w:val="clear" w:color="auto" w:fill="FEFEFE"/>
        </w:rPr>
        <w:t>ů</w:t>
      </w:r>
      <w:r w:rsidR="008464BF" w:rsidRPr="00F4247C">
        <w:rPr>
          <w:sz w:val="20"/>
          <w:shd w:val="clear" w:color="auto" w:fill="FEFEFE"/>
        </w:rPr>
        <w:t>vodn</w:t>
      </w:r>
      <w:r w:rsidR="008464BF" w:rsidRPr="00F4247C">
        <w:rPr>
          <w:rFonts w:cs="France"/>
          <w:sz w:val="20"/>
          <w:shd w:val="clear" w:color="auto" w:fill="FEFEFE"/>
        </w:rPr>
        <w:t>í</w:t>
      </w:r>
      <w:r w:rsidR="008464BF" w:rsidRPr="00F4247C">
        <w:rPr>
          <w:sz w:val="20"/>
          <w:shd w:val="clear" w:color="auto" w:fill="FEFEFE"/>
        </w:rPr>
        <w:t xml:space="preserve">m objektu </w:t>
      </w:r>
      <w:r w:rsidR="00CA68BE" w:rsidRPr="00F4247C">
        <w:rPr>
          <w:sz w:val="20"/>
          <w:shd w:val="clear" w:color="auto" w:fill="FEFEFE"/>
        </w:rPr>
        <w:t>jsou zdobeny ok</w:t>
      </w:r>
      <w:r w:rsidR="008464BF" w:rsidRPr="00F4247C">
        <w:rPr>
          <w:sz w:val="20"/>
          <w:shd w:val="clear" w:color="auto" w:fill="FEFEFE"/>
        </w:rPr>
        <w:t>rasnými architektonickými prvky</w:t>
      </w:r>
      <w:r w:rsidR="00065CD0" w:rsidRPr="00F4247C">
        <w:rPr>
          <w:sz w:val="20"/>
          <w:shd w:val="clear" w:color="auto" w:fill="FEFEFE"/>
        </w:rPr>
        <w:t xml:space="preserve"> (</w:t>
      </w:r>
      <w:r w:rsidR="00A5193E" w:rsidRPr="00F4247C">
        <w:rPr>
          <w:rFonts w:ascii="Cambria" w:hAnsi="Cambria" w:cs="Cambria"/>
          <w:sz w:val="20"/>
          <w:shd w:val="clear" w:color="auto" w:fill="FEFEFE"/>
        </w:rPr>
        <w:t>ř</w:t>
      </w:r>
      <w:r w:rsidR="00A5193E" w:rsidRPr="00F4247C">
        <w:rPr>
          <w:sz w:val="20"/>
          <w:shd w:val="clear" w:color="auto" w:fill="FEFEFE"/>
        </w:rPr>
        <w:t>ímsami, šambránami a štukovými prvky na nároží</w:t>
      </w:r>
      <w:r w:rsidR="00065CD0" w:rsidRPr="00F4247C">
        <w:rPr>
          <w:sz w:val="20"/>
          <w:shd w:val="clear" w:color="auto" w:fill="FEFEFE"/>
        </w:rPr>
        <w:t>)</w:t>
      </w:r>
      <w:r w:rsidR="008464BF" w:rsidRPr="00F4247C">
        <w:rPr>
          <w:sz w:val="20"/>
          <w:shd w:val="clear" w:color="auto" w:fill="FEFEFE"/>
        </w:rPr>
        <w:t>, fasády na nových p</w:t>
      </w:r>
      <w:r w:rsidR="008464BF" w:rsidRPr="00F4247C">
        <w:rPr>
          <w:rFonts w:ascii="Cambria" w:hAnsi="Cambria" w:cs="Cambria"/>
          <w:sz w:val="20"/>
          <w:shd w:val="clear" w:color="auto" w:fill="FEFEFE"/>
        </w:rPr>
        <w:t>ř</w:t>
      </w:r>
      <w:r w:rsidR="008464BF" w:rsidRPr="00F4247C">
        <w:rPr>
          <w:rFonts w:cs="France"/>
          <w:sz w:val="20"/>
          <w:shd w:val="clear" w:color="auto" w:fill="FEFEFE"/>
        </w:rPr>
        <w:t>í</w:t>
      </w:r>
      <w:r w:rsidR="008464BF" w:rsidRPr="00F4247C">
        <w:rPr>
          <w:sz w:val="20"/>
          <w:shd w:val="clear" w:color="auto" w:fill="FEFEFE"/>
        </w:rPr>
        <w:t>stavb</w:t>
      </w:r>
      <w:r w:rsidR="008464BF" w:rsidRPr="00F4247C">
        <w:rPr>
          <w:rFonts w:cs="France"/>
          <w:sz w:val="20"/>
          <w:shd w:val="clear" w:color="auto" w:fill="FEFEFE"/>
        </w:rPr>
        <w:t>á</w:t>
      </w:r>
      <w:r w:rsidR="008464BF" w:rsidRPr="00F4247C">
        <w:rPr>
          <w:sz w:val="20"/>
          <w:shd w:val="clear" w:color="auto" w:fill="FEFEFE"/>
        </w:rPr>
        <w:t>ch hladk</w:t>
      </w:r>
      <w:r w:rsidR="008464BF" w:rsidRPr="00F4247C">
        <w:rPr>
          <w:rFonts w:cs="France"/>
          <w:sz w:val="20"/>
          <w:shd w:val="clear" w:color="auto" w:fill="FEFEFE"/>
        </w:rPr>
        <w:t>é</w:t>
      </w:r>
      <w:r w:rsidR="008464BF" w:rsidRPr="00F4247C">
        <w:rPr>
          <w:sz w:val="20"/>
          <w:shd w:val="clear" w:color="auto" w:fill="FEFEFE"/>
        </w:rPr>
        <w:t>, zateplen</w:t>
      </w:r>
      <w:r w:rsidR="008464BF" w:rsidRPr="00F4247C">
        <w:rPr>
          <w:rFonts w:cs="France"/>
          <w:sz w:val="20"/>
          <w:shd w:val="clear" w:color="auto" w:fill="FEFEFE"/>
        </w:rPr>
        <w:t>é</w:t>
      </w:r>
      <w:r w:rsidR="008464BF" w:rsidRPr="00F4247C">
        <w:rPr>
          <w:sz w:val="20"/>
          <w:shd w:val="clear" w:color="auto" w:fill="FEFEFE"/>
        </w:rPr>
        <w:t>.</w:t>
      </w:r>
      <w:r w:rsidR="002E57F5" w:rsidRPr="00F4247C">
        <w:rPr>
          <w:sz w:val="20"/>
          <w:shd w:val="clear" w:color="auto" w:fill="FEFEFE"/>
        </w:rPr>
        <w:t xml:space="preserve"> Tepelná izo</w:t>
      </w:r>
      <w:r w:rsidR="007408E4" w:rsidRPr="00F4247C">
        <w:rPr>
          <w:sz w:val="20"/>
          <w:shd w:val="clear" w:color="auto" w:fill="FEFEFE"/>
        </w:rPr>
        <w:t>la</w:t>
      </w:r>
      <w:r w:rsidR="002E57F5" w:rsidRPr="00F4247C">
        <w:rPr>
          <w:sz w:val="20"/>
          <w:shd w:val="clear" w:color="auto" w:fill="FEFEFE"/>
        </w:rPr>
        <w:t>ce v p</w:t>
      </w:r>
      <w:r w:rsidR="002E57F5" w:rsidRPr="00F4247C">
        <w:rPr>
          <w:rFonts w:ascii="Cambria" w:hAnsi="Cambria" w:cs="Cambria"/>
          <w:sz w:val="20"/>
          <w:shd w:val="clear" w:color="auto" w:fill="FEFEFE"/>
        </w:rPr>
        <w:t>ř</w:t>
      </w:r>
      <w:r w:rsidR="002E57F5" w:rsidRPr="00F4247C">
        <w:rPr>
          <w:sz w:val="20"/>
          <w:shd w:val="clear" w:color="auto" w:fill="FEFEFE"/>
        </w:rPr>
        <w:t xml:space="preserve">ístupné </w:t>
      </w:r>
      <w:r w:rsidR="007408E4" w:rsidRPr="00F4247C">
        <w:rPr>
          <w:rFonts w:ascii="Cambria" w:hAnsi="Cambria" w:cs="Cambria"/>
          <w:sz w:val="20"/>
          <w:shd w:val="clear" w:color="auto" w:fill="FEFEFE"/>
        </w:rPr>
        <w:t>č</w:t>
      </w:r>
      <w:r w:rsidR="007408E4" w:rsidRPr="00F4247C">
        <w:rPr>
          <w:rFonts w:cs="France"/>
          <w:sz w:val="20"/>
          <w:shd w:val="clear" w:color="auto" w:fill="FEFEFE"/>
        </w:rPr>
        <w:t>á</w:t>
      </w:r>
      <w:r w:rsidR="007408E4" w:rsidRPr="00F4247C">
        <w:rPr>
          <w:sz w:val="20"/>
          <w:shd w:val="clear" w:color="auto" w:fill="FEFEFE"/>
        </w:rPr>
        <w:t>sti</w:t>
      </w:r>
      <w:r w:rsidR="002E57F5" w:rsidRPr="00F4247C">
        <w:rPr>
          <w:sz w:val="20"/>
          <w:shd w:val="clear" w:color="auto" w:fill="FEFEFE"/>
        </w:rPr>
        <w:t xml:space="preserve"> krovu – foukaná </w:t>
      </w:r>
      <w:proofErr w:type="spellStart"/>
      <w:r w:rsidR="002E57F5" w:rsidRPr="00F4247C">
        <w:rPr>
          <w:sz w:val="20"/>
          <w:shd w:val="clear" w:color="auto" w:fill="FEFEFE"/>
        </w:rPr>
        <w:t>ekovlna</w:t>
      </w:r>
      <w:proofErr w:type="spellEnd"/>
      <w:r w:rsidR="002E57F5" w:rsidRPr="00F4247C">
        <w:rPr>
          <w:sz w:val="20"/>
          <w:shd w:val="clear" w:color="auto" w:fill="FEFEFE"/>
        </w:rPr>
        <w:t xml:space="preserve"> </w:t>
      </w:r>
      <w:r w:rsidR="001E3920">
        <w:rPr>
          <w:sz w:val="20"/>
          <w:shd w:val="clear" w:color="auto" w:fill="FEFEFE"/>
        </w:rPr>
        <w:t>v</w:t>
      </w:r>
      <w:r w:rsidR="00AD0A61">
        <w:rPr>
          <w:sz w:val="20"/>
          <w:shd w:val="clear" w:color="auto" w:fill="FEFEFE"/>
        </w:rPr>
        <w:t> </w:t>
      </w:r>
      <w:proofErr w:type="spellStart"/>
      <w:r w:rsidR="00AD0A61">
        <w:rPr>
          <w:sz w:val="20"/>
          <w:shd w:val="clear" w:color="auto" w:fill="FEFEFE"/>
        </w:rPr>
        <w:t>tl</w:t>
      </w:r>
      <w:proofErr w:type="spellEnd"/>
      <w:r w:rsidR="00AD0A61">
        <w:rPr>
          <w:sz w:val="20"/>
          <w:shd w:val="clear" w:color="auto" w:fill="FEFEFE"/>
        </w:rPr>
        <w:t>.</w:t>
      </w:r>
      <w:r w:rsidR="001E3920">
        <w:rPr>
          <w:rFonts w:ascii="Cambria" w:hAnsi="Cambria"/>
          <w:sz w:val="20"/>
          <w:shd w:val="clear" w:color="auto" w:fill="FEFEFE"/>
        </w:rPr>
        <w:t xml:space="preserve"> </w:t>
      </w:r>
      <w:proofErr w:type="gramStart"/>
      <w:r w:rsidR="001E3920">
        <w:rPr>
          <w:sz w:val="20"/>
          <w:shd w:val="clear" w:color="auto" w:fill="FEFEFE"/>
        </w:rPr>
        <w:t>od</w:t>
      </w:r>
      <w:proofErr w:type="gramEnd"/>
      <w:r w:rsidR="001E3920">
        <w:rPr>
          <w:sz w:val="20"/>
          <w:shd w:val="clear" w:color="auto" w:fill="FEFEFE"/>
        </w:rPr>
        <w:t xml:space="preserve"> </w:t>
      </w:r>
      <w:r w:rsidR="002E57F5" w:rsidRPr="00F4247C">
        <w:rPr>
          <w:sz w:val="20"/>
          <w:shd w:val="clear" w:color="auto" w:fill="FEFEFE"/>
        </w:rPr>
        <w:t>200</w:t>
      </w:r>
      <w:r w:rsidR="00FA57AC">
        <w:rPr>
          <w:sz w:val="20"/>
          <w:shd w:val="clear" w:color="auto" w:fill="FEFEFE"/>
        </w:rPr>
        <w:t>mm</w:t>
      </w:r>
      <w:r w:rsidR="001E3920">
        <w:rPr>
          <w:sz w:val="20"/>
          <w:shd w:val="clear" w:color="auto" w:fill="FEFEFE"/>
        </w:rPr>
        <w:t xml:space="preserve"> do </w:t>
      </w:r>
      <w:r w:rsidR="002E57F5" w:rsidRPr="00F4247C">
        <w:rPr>
          <w:sz w:val="20"/>
          <w:shd w:val="clear" w:color="auto" w:fill="FEFEFE"/>
        </w:rPr>
        <w:t xml:space="preserve">240mm, v ostatních </w:t>
      </w:r>
      <w:r w:rsidR="002E57F5" w:rsidRPr="00F4247C">
        <w:rPr>
          <w:rFonts w:ascii="Cambria" w:hAnsi="Cambria" w:cs="Cambria"/>
          <w:sz w:val="20"/>
          <w:shd w:val="clear" w:color="auto" w:fill="FEFEFE"/>
        </w:rPr>
        <w:t>č</w:t>
      </w:r>
      <w:r w:rsidR="00A33AD8" w:rsidRPr="00F4247C">
        <w:rPr>
          <w:sz w:val="20"/>
          <w:shd w:val="clear" w:color="auto" w:fill="FEFEFE"/>
        </w:rPr>
        <w:t>á</w:t>
      </w:r>
      <w:r w:rsidR="002E57F5" w:rsidRPr="00F4247C">
        <w:rPr>
          <w:sz w:val="20"/>
          <w:shd w:val="clear" w:color="auto" w:fill="FEFEFE"/>
        </w:rPr>
        <w:t>stech minerální roho</w:t>
      </w:r>
      <w:r w:rsidR="00A33AD8" w:rsidRPr="00F4247C">
        <w:rPr>
          <w:sz w:val="20"/>
          <w:shd w:val="clear" w:color="auto" w:fill="FEFEFE"/>
        </w:rPr>
        <w:t>ž</w:t>
      </w:r>
      <w:r w:rsidR="002E57F5" w:rsidRPr="00F4247C">
        <w:rPr>
          <w:sz w:val="20"/>
          <w:shd w:val="clear" w:color="auto" w:fill="FEFEFE"/>
        </w:rPr>
        <w:t>e v</w:t>
      </w:r>
      <w:r w:rsidR="00AD0A61">
        <w:rPr>
          <w:sz w:val="20"/>
          <w:shd w:val="clear" w:color="auto" w:fill="FEFEFE"/>
        </w:rPr>
        <w:t> </w:t>
      </w:r>
      <w:proofErr w:type="spellStart"/>
      <w:r w:rsidR="00AD0A61">
        <w:rPr>
          <w:sz w:val="20"/>
          <w:shd w:val="clear" w:color="auto" w:fill="FEFEFE"/>
        </w:rPr>
        <w:t>tl</w:t>
      </w:r>
      <w:proofErr w:type="spellEnd"/>
      <w:r w:rsidR="00AD0A61">
        <w:rPr>
          <w:sz w:val="20"/>
          <w:shd w:val="clear" w:color="auto" w:fill="FEFEFE"/>
        </w:rPr>
        <w:t>.</w:t>
      </w:r>
      <w:r w:rsidR="00FB2465">
        <w:rPr>
          <w:sz w:val="20"/>
          <w:shd w:val="clear" w:color="auto" w:fill="FEFEFE"/>
        </w:rPr>
        <w:t xml:space="preserve"> 2x100mm nebo 160mm</w:t>
      </w:r>
      <w:r w:rsidR="004366C5">
        <w:rPr>
          <w:sz w:val="20"/>
          <w:shd w:val="clear" w:color="auto" w:fill="FEFEFE"/>
        </w:rPr>
        <w:t xml:space="preserve"> (</w:t>
      </w:r>
      <w:r w:rsidR="004366C5" w:rsidRPr="0009210A">
        <w:rPr>
          <w:sz w:val="20"/>
          <w:shd w:val="clear" w:color="auto" w:fill="FEFEFE"/>
        </w:rPr>
        <w:t>mansardová st</w:t>
      </w:r>
      <w:r w:rsidR="004366C5" w:rsidRPr="0009210A">
        <w:rPr>
          <w:rFonts w:ascii="Cambria" w:hAnsi="Cambria" w:cs="Cambria"/>
          <w:sz w:val="20"/>
          <w:shd w:val="clear" w:color="auto" w:fill="FEFEFE"/>
        </w:rPr>
        <w:t>ř</w:t>
      </w:r>
      <w:r w:rsidR="004366C5" w:rsidRPr="0009210A">
        <w:rPr>
          <w:sz w:val="20"/>
          <w:shd w:val="clear" w:color="auto" w:fill="FEFEFE"/>
        </w:rPr>
        <w:t>echa</w:t>
      </w:r>
      <w:r w:rsidR="004366C5">
        <w:rPr>
          <w:rFonts w:ascii="Times New Roman" w:hAnsi="Times New Roman"/>
          <w:sz w:val="20"/>
          <w:shd w:val="clear" w:color="auto" w:fill="FEFEFE"/>
        </w:rPr>
        <w:t>).</w:t>
      </w:r>
    </w:p>
    <w:p w:rsidR="000325CB" w:rsidRPr="00E679F6" w:rsidRDefault="00E679F6" w:rsidP="00A42A4F">
      <w:pPr>
        <w:pStyle w:val="StylTEXT1FranceAutomatickVlevo1cmPrvndek1c"/>
        <w:spacing w:before="120"/>
        <w:ind w:left="0" w:right="247" w:firstLine="0"/>
        <w:rPr>
          <w:sz w:val="20"/>
          <w:shd w:val="clear" w:color="auto" w:fill="FEFEFE"/>
        </w:rPr>
      </w:pPr>
      <w:r w:rsidRPr="00E679F6">
        <w:rPr>
          <w:sz w:val="20"/>
          <w:shd w:val="clear" w:color="auto" w:fill="FEFEFE"/>
        </w:rPr>
        <w:t>Řešené konstrukce střech:</w:t>
      </w:r>
    </w:p>
    <w:p w:rsidR="007A72C7" w:rsidRPr="007A72C7" w:rsidRDefault="007A72C7" w:rsidP="00A42A4F">
      <w:pPr>
        <w:pStyle w:val="StylTEXT1FranceAutomatickVlevo1cmPrvndek1c"/>
        <w:spacing w:before="120"/>
        <w:ind w:left="0" w:right="247" w:firstLine="0"/>
        <w:rPr>
          <w:sz w:val="20"/>
          <w:u w:val="single"/>
          <w:shd w:val="clear" w:color="auto" w:fill="FEFEFE"/>
        </w:rPr>
      </w:pPr>
      <w:r w:rsidRPr="007A72C7">
        <w:rPr>
          <w:rFonts w:cs="Segoe UI"/>
          <w:sz w:val="20"/>
          <w:u w:val="single"/>
          <w:shd w:val="clear" w:color="auto" w:fill="FEFEFE"/>
        </w:rPr>
        <w:t>St</w:t>
      </w:r>
      <w:r w:rsidRPr="007A72C7">
        <w:rPr>
          <w:sz w:val="20"/>
          <w:u w:val="single"/>
          <w:shd w:val="clear" w:color="auto" w:fill="FEFEFE"/>
        </w:rPr>
        <w:t>řecha nad původním vysokým objektem</w:t>
      </w:r>
    </w:p>
    <w:p w:rsidR="006023FE" w:rsidRPr="00AD0A61" w:rsidRDefault="00A42A4F" w:rsidP="006023FE">
      <w:pPr>
        <w:pStyle w:val="StylTEXT1FranceAutomatickVlevo1cmPrvndek1c"/>
        <w:spacing w:before="120"/>
        <w:ind w:left="0" w:right="247" w:firstLine="0"/>
        <w:rPr>
          <w:sz w:val="20"/>
          <w:shd w:val="clear" w:color="auto" w:fill="FEFEFE"/>
        </w:rPr>
      </w:pPr>
      <w:r w:rsidRPr="00581BC8">
        <w:rPr>
          <w:rFonts w:cs="Segoe UI"/>
          <w:sz w:val="20"/>
          <w:shd w:val="clear" w:color="auto" w:fill="FEFEFE"/>
        </w:rPr>
        <w:t xml:space="preserve">Krov nad </w:t>
      </w:r>
      <w:r w:rsidR="002F57BA" w:rsidRPr="00581BC8">
        <w:rPr>
          <w:rFonts w:cs="Segoe UI"/>
          <w:sz w:val="20"/>
          <w:shd w:val="clear" w:color="auto" w:fill="FEFEFE"/>
        </w:rPr>
        <w:t>p</w:t>
      </w:r>
      <w:r w:rsidR="002F57BA" w:rsidRPr="00581BC8">
        <w:rPr>
          <w:sz w:val="20"/>
          <w:shd w:val="clear" w:color="auto" w:fill="FEFEFE"/>
        </w:rPr>
        <w:t>řevážnou částí objektu</w:t>
      </w:r>
      <w:r w:rsidR="00E679F6" w:rsidRPr="00581BC8">
        <w:rPr>
          <w:rFonts w:cs="Segoe UI"/>
          <w:sz w:val="20"/>
          <w:shd w:val="clear" w:color="auto" w:fill="FEFEFE"/>
        </w:rPr>
        <w:t xml:space="preserve"> dřevěný, </w:t>
      </w:r>
      <w:r w:rsidR="000325CB" w:rsidRPr="00581BC8">
        <w:rPr>
          <w:rFonts w:cs="Segoe UI"/>
          <w:sz w:val="20"/>
          <w:shd w:val="clear" w:color="auto" w:fill="FEFEFE"/>
        </w:rPr>
        <w:t xml:space="preserve">soustavy vaznicové, stojatá stolice, s vrcholovou vaznicí podepřenou sloupkem. Krov je složen z pozednic osazených na obvodovém zdivu a krokví osedlaných na </w:t>
      </w:r>
      <w:r w:rsidR="00662001">
        <w:rPr>
          <w:rFonts w:cs="Segoe UI"/>
          <w:sz w:val="20"/>
          <w:shd w:val="clear" w:color="auto" w:fill="FEFEFE"/>
        </w:rPr>
        <w:t>pozednici</w:t>
      </w:r>
      <w:r w:rsidR="00662001" w:rsidRPr="00581BC8">
        <w:rPr>
          <w:rFonts w:cs="Segoe UI"/>
          <w:sz w:val="20"/>
          <w:shd w:val="clear" w:color="auto" w:fill="FEFEFE"/>
        </w:rPr>
        <w:t xml:space="preserve"> </w:t>
      </w:r>
      <w:r w:rsidR="00662001">
        <w:rPr>
          <w:rFonts w:cs="Segoe UI"/>
          <w:sz w:val="20"/>
          <w:shd w:val="clear" w:color="auto" w:fill="FEFEFE"/>
        </w:rPr>
        <w:t xml:space="preserve">a </w:t>
      </w:r>
      <w:r w:rsidR="000325CB" w:rsidRPr="00581BC8">
        <w:rPr>
          <w:rFonts w:cs="Segoe UI"/>
          <w:sz w:val="20"/>
          <w:shd w:val="clear" w:color="auto" w:fill="FEFEFE"/>
        </w:rPr>
        <w:t>v</w:t>
      </w:r>
      <w:r w:rsidR="00662001">
        <w:rPr>
          <w:rFonts w:cs="Segoe UI"/>
          <w:sz w:val="20"/>
          <w:shd w:val="clear" w:color="auto" w:fill="FEFEFE"/>
        </w:rPr>
        <w:t>rcholové vaznici</w:t>
      </w:r>
      <w:r w:rsidR="00581BC8">
        <w:rPr>
          <w:rFonts w:cs="Segoe UI"/>
          <w:sz w:val="20"/>
          <w:shd w:val="clear" w:color="auto" w:fill="FEFEFE"/>
        </w:rPr>
        <w:t>, s</w:t>
      </w:r>
      <w:r w:rsidR="000325CB" w:rsidRPr="00581BC8">
        <w:rPr>
          <w:rFonts w:cs="Segoe UI"/>
          <w:sz w:val="20"/>
          <w:shd w:val="clear" w:color="auto" w:fill="FEFEFE"/>
        </w:rPr>
        <w:t xml:space="preserve"> </w:t>
      </w:r>
      <w:r w:rsidR="002D07B3" w:rsidRPr="00581BC8">
        <w:rPr>
          <w:rFonts w:cs="Segoe UI"/>
          <w:sz w:val="20"/>
          <w:shd w:val="clear" w:color="auto" w:fill="FEFEFE"/>
        </w:rPr>
        <w:t>dlouhým</w:t>
      </w:r>
      <w:r w:rsidR="00581BC8" w:rsidRPr="00581BC8">
        <w:rPr>
          <w:rFonts w:cs="Segoe UI"/>
          <w:sz w:val="20"/>
          <w:shd w:val="clear" w:color="auto" w:fill="FEFEFE"/>
        </w:rPr>
        <w:t>i</w:t>
      </w:r>
      <w:r w:rsidR="002D07B3" w:rsidRPr="00581BC8">
        <w:rPr>
          <w:rFonts w:cs="Segoe UI"/>
          <w:sz w:val="20"/>
          <w:shd w:val="clear" w:color="auto" w:fill="FEFEFE"/>
        </w:rPr>
        <w:t xml:space="preserve"> p</w:t>
      </w:r>
      <w:r w:rsidR="002D07B3" w:rsidRPr="00581BC8">
        <w:rPr>
          <w:sz w:val="20"/>
          <w:shd w:val="clear" w:color="auto" w:fill="FEFEFE"/>
        </w:rPr>
        <w:t>řesah</w:t>
      </w:r>
      <w:r w:rsidR="00581BC8" w:rsidRPr="00581BC8">
        <w:rPr>
          <w:sz w:val="20"/>
          <w:shd w:val="clear" w:color="auto" w:fill="FEFEFE"/>
        </w:rPr>
        <w:t>y</w:t>
      </w:r>
      <w:r w:rsidR="002D07B3" w:rsidRPr="00581BC8">
        <w:rPr>
          <w:sz w:val="20"/>
          <w:shd w:val="clear" w:color="auto" w:fill="FEFEFE"/>
        </w:rPr>
        <w:t xml:space="preserve"> </w:t>
      </w:r>
      <w:r w:rsidR="00FC5FD6">
        <w:rPr>
          <w:sz w:val="20"/>
          <w:shd w:val="clear" w:color="auto" w:fill="FEFEFE"/>
        </w:rPr>
        <w:t>přes líc fasády</w:t>
      </w:r>
      <w:r w:rsidR="000325CB" w:rsidRPr="00581BC8">
        <w:rPr>
          <w:rFonts w:cs="Segoe UI"/>
          <w:sz w:val="20"/>
          <w:shd w:val="clear" w:color="auto" w:fill="FEFEFE"/>
        </w:rPr>
        <w:t xml:space="preserve">. Plné vazby jsou tvořeny vaznými trámy umístěnými nízko nad podlahou, sloupky, vzpěrami, oboustrannou kleštinou a pásky. Krokve jsou shora pokryty bedněním z dřevěných desek </w:t>
      </w:r>
      <w:proofErr w:type="spellStart"/>
      <w:r w:rsidR="000325CB" w:rsidRPr="00581BC8">
        <w:rPr>
          <w:rFonts w:cs="Segoe UI"/>
          <w:sz w:val="20"/>
          <w:shd w:val="clear" w:color="auto" w:fill="FEFEFE"/>
        </w:rPr>
        <w:t>tl</w:t>
      </w:r>
      <w:proofErr w:type="spellEnd"/>
      <w:r w:rsidR="000325CB" w:rsidRPr="00581BC8">
        <w:rPr>
          <w:rFonts w:cs="Segoe UI"/>
          <w:sz w:val="20"/>
          <w:shd w:val="clear" w:color="auto" w:fill="FEFEFE"/>
        </w:rPr>
        <w:t xml:space="preserve">. 25mm se spoji na ozub. Dřevěné trámy jsou spojeny tesařsky a kovovými spojovacími </w:t>
      </w:r>
      <w:r w:rsidR="000325CB" w:rsidRPr="00FC5FD6">
        <w:rPr>
          <w:sz w:val="20"/>
          <w:shd w:val="clear" w:color="auto" w:fill="FEFEFE"/>
        </w:rPr>
        <w:t>prvky. Zachován p</w:t>
      </w:r>
      <w:r w:rsidR="000325CB" w:rsidRPr="00FC5FD6">
        <w:rPr>
          <w:rFonts w:ascii="Cambria" w:hAnsi="Cambria" w:cs="Cambria"/>
          <w:sz w:val="20"/>
          <w:shd w:val="clear" w:color="auto" w:fill="FEFEFE"/>
        </w:rPr>
        <w:t>ů</w:t>
      </w:r>
      <w:r w:rsidR="000325CB" w:rsidRPr="00FC5FD6">
        <w:rPr>
          <w:sz w:val="20"/>
          <w:shd w:val="clear" w:color="auto" w:fill="FEFEFE"/>
        </w:rPr>
        <w:t>vodn</w:t>
      </w:r>
      <w:r w:rsidR="000325CB" w:rsidRPr="00FC5FD6">
        <w:rPr>
          <w:rFonts w:cs="France"/>
          <w:sz w:val="20"/>
          <w:shd w:val="clear" w:color="auto" w:fill="FEFEFE"/>
        </w:rPr>
        <w:t>í</w:t>
      </w:r>
      <w:r w:rsidR="000325CB" w:rsidRPr="00FC5FD6">
        <w:rPr>
          <w:sz w:val="20"/>
          <w:shd w:val="clear" w:color="auto" w:fill="FEFEFE"/>
        </w:rPr>
        <w:t xml:space="preserve"> ochrann</w:t>
      </w:r>
      <w:r w:rsidR="000325CB" w:rsidRPr="00FC5FD6">
        <w:rPr>
          <w:rFonts w:cs="France"/>
          <w:sz w:val="20"/>
          <w:shd w:val="clear" w:color="auto" w:fill="FEFEFE"/>
        </w:rPr>
        <w:t>ý</w:t>
      </w:r>
      <w:r w:rsidR="000325CB" w:rsidRPr="00FC5FD6">
        <w:rPr>
          <w:sz w:val="20"/>
          <w:shd w:val="clear" w:color="auto" w:fill="FEFEFE"/>
        </w:rPr>
        <w:t xml:space="preserve"> n</w:t>
      </w:r>
      <w:r w:rsidR="000325CB" w:rsidRPr="00FC5FD6">
        <w:rPr>
          <w:rFonts w:cs="France"/>
          <w:sz w:val="20"/>
          <w:shd w:val="clear" w:color="auto" w:fill="FEFEFE"/>
        </w:rPr>
        <w:t>á</w:t>
      </w:r>
      <w:r w:rsidR="000325CB" w:rsidRPr="00FC5FD6">
        <w:rPr>
          <w:sz w:val="20"/>
          <w:shd w:val="clear" w:color="auto" w:fill="FEFEFE"/>
        </w:rPr>
        <w:t>t</w:t>
      </w:r>
      <w:r w:rsidR="000325CB" w:rsidRPr="00FC5FD6">
        <w:rPr>
          <w:rFonts w:ascii="Cambria" w:hAnsi="Cambria" w:cs="Cambria"/>
          <w:sz w:val="20"/>
          <w:shd w:val="clear" w:color="auto" w:fill="FEFEFE"/>
        </w:rPr>
        <w:t>ě</w:t>
      </w:r>
      <w:r w:rsidR="000325CB" w:rsidRPr="00FC5FD6">
        <w:rPr>
          <w:sz w:val="20"/>
          <w:shd w:val="clear" w:color="auto" w:fill="FEFEFE"/>
        </w:rPr>
        <w:t>r v</w:t>
      </w:r>
      <w:r w:rsidR="000325CB" w:rsidRPr="00FC5FD6">
        <w:rPr>
          <w:rFonts w:cs="France"/>
          <w:sz w:val="20"/>
          <w:shd w:val="clear" w:color="auto" w:fill="FEFEFE"/>
        </w:rPr>
        <w:t>š</w:t>
      </w:r>
      <w:r w:rsidR="000325CB" w:rsidRPr="00FC5FD6">
        <w:rPr>
          <w:sz w:val="20"/>
          <w:shd w:val="clear" w:color="auto" w:fill="FEFEFE"/>
        </w:rPr>
        <w:t>ech d</w:t>
      </w:r>
      <w:r w:rsidR="000325CB" w:rsidRPr="00FC5FD6">
        <w:rPr>
          <w:rFonts w:ascii="Cambria" w:hAnsi="Cambria" w:cs="Cambria"/>
          <w:sz w:val="20"/>
          <w:shd w:val="clear" w:color="auto" w:fill="FEFEFE"/>
        </w:rPr>
        <w:t>ř</w:t>
      </w:r>
      <w:r w:rsidR="000325CB" w:rsidRPr="00FC5FD6">
        <w:rPr>
          <w:sz w:val="20"/>
          <w:shd w:val="clear" w:color="auto" w:fill="FEFEFE"/>
        </w:rPr>
        <w:t>ev</w:t>
      </w:r>
      <w:r w:rsidR="000325CB" w:rsidRPr="00FC5FD6">
        <w:rPr>
          <w:rFonts w:ascii="Cambria" w:hAnsi="Cambria" w:cs="Cambria"/>
          <w:sz w:val="20"/>
          <w:shd w:val="clear" w:color="auto" w:fill="FEFEFE"/>
        </w:rPr>
        <w:t>ě</w:t>
      </w:r>
      <w:r w:rsidR="000325CB" w:rsidRPr="00FC5FD6">
        <w:rPr>
          <w:sz w:val="20"/>
          <w:shd w:val="clear" w:color="auto" w:fill="FEFEFE"/>
        </w:rPr>
        <w:t>n</w:t>
      </w:r>
      <w:r w:rsidR="000325CB" w:rsidRPr="00FC5FD6">
        <w:rPr>
          <w:rFonts w:cs="France"/>
          <w:sz w:val="20"/>
          <w:shd w:val="clear" w:color="auto" w:fill="FEFEFE"/>
        </w:rPr>
        <w:t>ý</w:t>
      </w:r>
      <w:r w:rsidR="000325CB" w:rsidRPr="00FC5FD6">
        <w:rPr>
          <w:sz w:val="20"/>
          <w:shd w:val="clear" w:color="auto" w:fill="FEFEFE"/>
        </w:rPr>
        <w:t>ch prvk</w:t>
      </w:r>
      <w:r w:rsidR="000325CB" w:rsidRPr="00FC5FD6">
        <w:rPr>
          <w:rFonts w:ascii="Cambria" w:hAnsi="Cambria" w:cs="Cambria"/>
          <w:sz w:val="20"/>
          <w:shd w:val="clear" w:color="auto" w:fill="FEFEFE"/>
        </w:rPr>
        <w:t>ů</w:t>
      </w:r>
      <w:r w:rsidR="000325CB" w:rsidRPr="00FC5FD6">
        <w:rPr>
          <w:sz w:val="20"/>
          <w:shd w:val="clear" w:color="auto" w:fill="FEFEFE"/>
        </w:rPr>
        <w:t xml:space="preserve"> krovu. </w:t>
      </w:r>
      <w:r w:rsidR="007A72C7" w:rsidRPr="00FC5FD6">
        <w:rPr>
          <w:sz w:val="20"/>
          <w:shd w:val="clear" w:color="auto" w:fill="FEFEFE"/>
        </w:rPr>
        <w:t>St</w:t>
      </w:r>
      <w:r w:rsidR="007A72C7" w:rsidRPr="00581BC8">
        <w:rPr>
          <w:sz w:val="20"/>
          <w:shd w:val="clear" w:color="auto" w:fill="FEFEFE"/>
        </w:rPr>
        <w:t xml:space="preserve">řecha pokryta </w:t>
      </w:r>
      <w:r w:rsidR="007A72C7" w:rsidRPr="00FC5FD6">
        <w:rPr>
          <w:sz w:val="20"/>
          <w:shd w:val="clear" w:color="auto" w:fill="FEFEFE"/>
        </w:rPr>
        <w:t xml:space="preserve">krytinou </w:t>
      </w:r>
      <w:r w:rsidR="002C19B3">
        <w:rPr>
          <w:sz w:val="20"/>
          <w:shd w:val="clear" w:color="auto" w:fill="FEFEFE"/>
        </w:rPr>
        <w:t xml:space="preserve">z </w:t>
      </w:r>
      <w:r w:rsidR="007A72C7" w:rsidRPr="00FC5FD6">
        <w:rPr>
          <w:sz w:val="20"/>
          <w:shd w:val="clear" w:color="auto" w:fill="FEFEFE"/>
        </w:rPr>
        <w:t>azbestocementov</w:t>
      </w:r>
      <w:r w:rsidR="00581BC8" w:rsidRPr="00FC5FD6">
        <w:rPr>
          <w:sz w:val="20"/>
          <w:shd w:val="clear" w:color="auto" w:fill="FEFEFE"/>
        </w:rPr>
        <w:t>ých</w:t>
      </w:r>
      <w:r w:rsidR="007A72C7" w:rsidRPr="00FC5FD6">
        <w:rPr>
          <w:sz w:val="20"/>
          <w:shd w:val="clear" w:color="auto" w:fill="FEFEFE"/>
        </w:rPr>
        <w:t xml:space="preserve"> a vláknocementových </w:t>
      </w:r>
      <w:r w:rsidR="007A72C7" w:rsidRPr="00FC5FD6">
        <w:rPr>
          <w:rFonts w:ascii="Cambria" w:hAnsi="Cambria" w:cs="Cambria"/>
          <w:sz w:val="20"/>
          <w:shd w:val="clear" w:color="auto" w:fill="FEFEFE"/>
        </w:rPr>
        <w:t>č</w:t>
      </w:r>
      <w:r w:rsidR="007A72C7" w:rsidRPr="00FC5FD6">
        <w:rPr>
          <w:sz w:val="20"/>
          <w:shd w:val="clear" w:color="auto" w:fill="FEFEFE"/>
        </w:rPr>
        <w:t>tvercov</w:t>
      </w:r>
      <w:r w:rsidR="007A72C7" w:rsidRPr="00FC5FD6">
        <w:rPr>
          <w:rFonts w:cs="France"/>
          <w:sz w:val="20"/>
          <w:shd w:val="clear" w:color="auto" w:fill="FEFEFE"/>
        </w:rPr>
        <w:t>ý</w:t>
      </w:r>
      <w:r w:rsidR="007A72C7" w:rsidRPr="00FC5FD6">
        <w:rPr>
          <w:sz w:val="20"/>
          <w:shd w:val="clear" w:color="auto" w:fill="FEFEFE"/>
        </w:rPr>
        <w:t xml:space="preserve">ch </w:t>
      </w:r>
      <w:r w:rsidR="007A72C7" w:rsidRPr="00FC5FD6">
        <w:rPr>
          <w:rFonts w:cs="France"/>
          <w:sz w:val="20"/>
          <w:shd w:val="clear" w:color="auto" w:fill="FEFEFE"/>
        </w:rPr>
        <w:t>š</w:t>
      </w:r>
      <w:r w:rsidR="007A72C7" w:rsidRPr="00FC5FD6">
        <w:rPr>
          <w:sz w:val="20"/>
          <w:shd w:val="clear" w:color="auto" w:fill="FEFEFE"/>
        </w:rPr>
        <w:t>ablon na plné bedn</w:t>
      </w:r>
      <w:r w:rsidR="007A72C7" w:rsidRPr="00FC5FD6">
        <w:rPr>
          <w:rFonts w:ascii="Cambria" w:hAnsi="Cambria" w:cs="Cambria"/>
          <w:sz w:val="20"/>
          <w:shd w:val="clear" w:color="auto" w:fill="FEFEFE"/>
        </w:rPr>
        <w:t>ě</w:t>
      </w:r>
      <w:r w:rsidR="007A72C7" w:rsidRPr="00FC5FD6">
        <w:rPr>
          <w:sz w:val="20"/>
          <w:shd w:val="clear" w:color="auto" w:fill="FEFEFE"/>
        </w:rPr>
        <w:t>n</w:t>
      </w:r>
      <w:r w:rsidR="007A72C7" w:rsidRPr="00FC5FD6">
        <w:rPr>
          <w:rFonts w:cs="France"/>
          <w:sz w:val="20"/>
          <w:shd w:val="clear" w:color="auto" w:fill="FEFEFE"/>
        </w:rPr>
        <w:t>í</w:t>
      </w:r>
      <w:r w:rsidR="007A72C7" w:rsidRPr="00FC5FD6">
        <w:rPr>
          <w:sz w:val="20"/>
          <w:shd w:val="clear" w:color="auto" w:fill="FEFEFE"/>
        </w:rPr>
        <w:t xml:space="preserve"> a </w:t>
      </w:r>
      <w:r w:rsidR="00077807">
        <w:rPr>
          <w:sz w:val="20"/>
          <w:shd w:val="clear" w:color="auto" w:fill="FEFEFE"/>
        </w:rPr>
        <w:t>asfaltový pás</w:t>
      </w:r>
      <w:r w:rsidR="007A72C7" w:rsidRPr="00FC5FD6">
        <w:rPr>
          <w:sz w:val="20"/>
          <w:shd w:val="clear" w:color="auto" w:fill="FEFEFE"/>
        </w:rPr>
        <w:t>.</w:t>
      </w:r>
      <w:r w:rsidR="006023FE" w:rsidRPr="00FC5FD6">
        <w:rPr>
          <w:sz w:val="20"/>
          <w:shd w:val="clear" w:color="auto" w:fill="FEFEFE"/>
        </w:rPr>
        <w:t xml:space="preserve"> P</w:t>
      </w:r>
      <w:r w:rsidR="006023FE" w:rsidRPr="00581BC8">
        <w:rPr>
          <w:sz w:val="20"/>
          <w:shd w:val="clear" w:color="auto" w:fill="FEFEFE"/>
        </w:rPr>
        <w:t>ř</w:t>
      </w:r>
      <w:r w:rsidR="006023FE" w:rsidRPr="00FC5FD6">
        <w:rPr>
          <w:sz w:val="20"/>
          <w:shd w:val="clear" w:color="auto" w:fill="FEFEFE"/>
        </w:rPr>
        <w:t>esahy st</w:t>
      </w:r>
      <w:r w:rsidR="006023FE" w:rsidRPr="00581BC8">
        <w:rPr>
          <w:sz w:val="20"/>
          <w:shd w:val="clear" w:color="auto" w:fill="FEFEFE"/>
        </w:rPr>
        <w:t>ř</w:t>
      </w:r>
      <w:r w:rsidR="006023FE" w:rsidRPr="00FC5FD6">
        <w:rPr>
          <w:sz w:val="20"/>
          <w:shd w:val="clear" w:color="auto" w:fill="FEFEFE"/>
        </w:rPr>
        <w:t>echy oplášt</w:t>
      </w:r>
      <w:r w:rsidR="006023FE" w:rsidRPr="00581BC8">
        <w:rPr>
          <w:sz w:val="20"/>
          <w:shd w:val="clear" w:color="auto" w:fill="FEFEFE"/>
        </w:rPr>
        <w:t>ě</w:t>
      </w:r>
      <w:r w:rsidR="006023FE" w:rsidRPr="00FC5FD6">
        <w:rPr>
          <w:sz w:val="20"/>
          <w:shd w:val="clear" w:color="auto" w:fill="FEFEFE"/>
        </w:rPr>
        <w:t xml:space="preserve">né zdobným </w:t>
      </w:r>
      <w:r w:rsidR="00581BC8" w:rsidRPr="00FC5FD6">
        <w:rPr>
          <w:sz w:val="20"/>
          <w:shd w:val="clear" w:color="auto" w:fill="FEFEFE"/>
        </w:rPr>
        <w:t>d</w:t>
      </w:r>
      <w:r w:rsidR="00581BC8" w:rsidRPr="00581BC8">
        <w:rPr>
          <w:sz w:val="20"/>
          <w:shd w:val="clear" w:color="auto" w:fill="FEFEFE"/>
        </w:rPr>
        <w:t xml:space="preserve">řevěným </w:t>
      </w:r>
      <w:r w:rsidR="00581BC8" w:rsidRPr="00FC5FD6">
        <w:rPr>
          <w:sz w:val="20"/>
          <w:shd w:val="clear" w:color="auto" w:fill="FEFEFE"/>
        </w:rPr>
        <w:t>podbití</w:t>
      </w:r>
      <w:r w:rsidR="00172C12">
        <w:rPr>
          <w:sz w:val="20"/>
          <w:shd w:val="clear" w:color="auto" w:fill="FEFEFE"/>
        </w:rPr>
        <w:t>m</w:t>
      </w:r>
      <w:r w:rsidR="006023FE" w:rsidRPr="00FC5FD6">
        <w:rPr>
          <w:sz w:val="20"/>
          <w:shd w:val="clear" w:color="auto" w:fill="FEFEFE"/>
        </w:rPr>
        <w:t xml:space="preserve"> s kazetami. </w:t>
      </w:r>
      <w:r w:rsidR="002E57F5" w:rsidRPr="00FC5FD6">
        <w:rPr>
          <w:sz w:val="20"/>
          <w:shd w:val="clear" w:color="auto" w:fill="FEFEFE"/>
        </w:rPr>
        <w:t xml:space="preserve">Tepelná </w:t>
      </w:r>
      <w:r w:rsidR="002E57F5" w:rsidRPr="00AD0A61">
        <w:rPr>
          <w:sz w:val="20"/>
          <w:shd w:val="clear" w:color="auto" w:fill="FEFEFE"/>
        </w:rPr>
        <w:t>izo</w:t>
      </w:r>
      <w:r w:rsidR="00143665" w:rsidRPr="00AD0A61">
        <w:rPr>
          <w:sz w:val="20"/>
          <w:shd w:val="clear" w:color="auto" w:fill="FEFEFE"/>
        </w:rPr>
        <w:t>la</w:t>
      </w:r>
      <w:r w:rsidR="002E57F5" w:rsidRPr="00AD0A61">
        <w:rPr>
          <w:sz w:val="20"/>
          <w:shd w:val="clear" w:color="auto" w:fill="FEFEFE"/>
        </w:rPr>
        <w:t>ce v p</w:t>
      </w:r>
      <w:r w:rsidR="002E57F5" w:rsidRPr="00AD0A61">
        <w:rPr>
          <w:rFonts w:ascii="Cambria" w:hAnsi="Cambria" w:cs="Cambria"/>
          <w:sz w:val="20"/>
          <w:shd w:val="clear" w:color="auto" w:fill="FEFEFE"/>
        </w:rPr>
        <w:t>ř</w:t>
      </w:r>
      <w:r w:rsidR="002E57F5" w:rsidRPr="00AD0A61">
        <w:rPr>
          <w:rFonts w:cs="France"/>
          <w:sz w:val="20"/>
          <w:shd w:val="clear" w:color="auto" w:fill="FEFEFE"/>
        </w:rPr>
        <w:t>í</w:t>
      </w:r>
      <w:r w:rsidR="002E57F5" w:rsidRPr="00AD0A61">
        <w:rPr>
          <w:sz w:val="20"/>
          <w:shd w:val="clear" w:color="auto" w:fill="FEFEFE"/>
        </w:rPr>
        <w:t xml:space="preserve">stupné </w:t>
      </w:r>
      <w:r w:rsidR="00143665" w:rsidRPr="00AD0A61">
        <w:rPr>
          <w:rFonts w:ascii="Cambria" w:hAnsi="Cambria" w:cs="Cambria"/>
          <w:sz w:val="20"/>
          <w:shd w:val="clear" w:color="auto" w:fill="FEFEFE"/>
        </w:rPr>
        <w:t>č</w:t>
      </w:r>
      <w:r w:rsidR="00143665" w:rsidRPr="00AD0A61">
        <w:rPr>
          <w:sz w:val="20"/>
          <w:shd w:val="clear" w:color="auto" w:fill="FEFEFE"/>
        </w:rPr>
        <w:t>ásti</w:t>
      </w:r>
      <w:r w:rsidR="002E57F5" w:rsidRPr="00AD0A61">
        <w:rPr>
          <w:sz w:val="20"/>
          <w:shd w:val="clear" w:color="auto" w:fill="FEFEFE"/>
        </w:rPr>
        <w:t xml:space="preserve"> krovu – foukaná </w:t>
      </w:r>
      <w:proofErr w:type="spellStart"/>
      <w:r w:rsidR="002E57F5" w:rsidRPr="00AD0A61">
        <w:rPr>
          <w:sz w:val="20"/>
          <w:shd w:val="clear" w:color="auto" w:fill="FEFEFE"/>
        </w:rPr>
        <w:t>ekovlna</w:t>
      </w:r>
      <w:proofErr w:type="spellEnd"/>
      <w:r w:rsidR="002E57F5" w:rsidRPr="00AD0A61">
        <w:rPr>
          <w:sz w:val="20"/>
          <w:shd w:val="clear" w:color="auto" w:fill="FEFEFE"/>
        </w:rPr>
        <w:t xml:space="preserve"> </w:t>
      </w:r>
      <w:proofErr w:type="spellStart"/>
      <w:r w:rsidR="002E57F5" w:rsidRPr="00AD0A61">
        <w:rPr>
          <w:sz w:val="20"/>
          <w:shd w:val="clear" w:color="auto" w:fill="FEFEFE"/>
        </w:rPr>
        <w:t>tl</w:t>
      </w:r>
      <w:proofErr w:type="spellEnd"/>
      <w:r w:rsidR="002E57F5" w:rsidRPr="00AD0A61">
        <w:rPr>
          <w:sz w:val="20"/>
          <w:shd w:val="clear" w:color="auto" w:fill="FEFEFE"/>
        </w:rPr>
        <w:t xml:space="preserve">. </w:t>
      </w:r>
      <w:proofErr w:type="gramStart"/>
      <w:r w:rsidR="00AD0A61">
        <w:rPr>
          <w:sz w:val="20"/>
          <w:shd w:val="clear" w:color="auto" w:fill="FEFEFE"/>
        </w:rPr>
        <w:t>od</w:t>
      </w:r>
      <w:proofErr w:type="gramEnd"/>
      <w:r w:rsidR="00AD0A61">
        <w:rPr>
          <w:sz w:val="20"/>
          <w:shd w:val="clear" w:color="auto" w:fill="FEFEFE"/>
        </w:rPr>
        <w:t xml:space="preserve"> </w:t>
      </w:r>
      <w:r w:rsidR="002E57F5" w:rsidRPr="00AD0A61">
        <w:rPr>
          <w:sz w:val="20"/>
          <w:shd w:val="clear" w:color="auto" w:fill="FEFEFE"/>
        </w:rPr>
        <w:t>200</w:t>
      </w:r>
      <w:r w:rsidR="00AD0A61">
        <w:rPr>
          <w:sz w:val="20"/>
          <w:shd w:val="clear" w:color="auto" w:fill="FEFEFE"/>
        </w:rPr>
        <w:t xml:space="preserve">mm do </w:t>
      </w:r>
      <w:r w:rsidR="002E57F5" w:rsidRPr="00AD0A61">
        <w:rPr>
          <w:sz w:val="20"/>
          <w:shd w:val="clear" w:color="auto" w:fill="FEFEFE"/>
        </w:rPr>
        <w:t xml:space="preserve">240mm, v ostatních </w:t>
      </w:r>
      <w:r w:rsidR="00217CB4">
        <w:rPr>
          <w:sz w:val="20"/>
          <w:shd w:val="clear" w:color="auto" w:fill="FEFEFE"/>
        </w:rPr>
        <w:t xml:space="preserve">nepřístupných </w:t>
      </w:r>
      <w:r w:rsidR="002E57F5" w:rsidRPr="00AD0A61">
        <w:rPr>
          <w:rFonts w:ascii="Cambria" w:hAnsi="Cambria" w:cs="Cambria"/>
          <w:sz w:val="20"/>
          <w:shd w:val="clear" w:color="auto" w:fill="FEFEFE"/>
        </w:rPr>
        <w:t>č</w:t>
      </w:r>
      <w:r w:rsidR="00AD0A61">
        <w:rPr>
          <w:sz w:val="20"/>
          <w:shd w:val="clear" w:color="auto" w:fill="FEFEFE"/>
        </w:rPr>
        <w:t>á</w:t>
      </w:r>
      <w:r w:rsidR="002E57F5" w:rsidRPr="00AD0A61">
        <w:rPr>
          <w:sz w:val="20"/>
          <w:shd w:val="clear" w:color="auto" w:fill="FEFEFE"/>
        </w:rPr>
        <w:t xml:space="preserve">stech </w:t>
      </w:r>
      <w:r w:rsidR="00217CB4">
        <w:rPr>
          <w:sz w:val="20"/>
          <w:shd w:val="clear" w:color="auto" w:fill="FEFEFE"/>
        </w:rPr>
        <w:t xml:space="preserve">krovu </w:t>
      </w:r>
      <w:r w:rsidR="002E57F5" w:rsidRPr="00AD0A61">
        <w:rPr>
          <w:sz w:val="20"/>
          <w:shd w:val="clear" w:color="auto" w:fill="FEFEFE"/>
        </w:rPr>
        <w:t>minerální roho</w:t>
      </w:r>
      <w:r w:rsidR="00AD0A61">
        <w:rPr>
          <w:rFonts w:ascii="Cambria" w:hAnsi="Cambria" w:cs="Cambria"/>
          <w:sz w:val="20"/>
          <w:shd w:val="clear" w:color="auto" w:fill="FEFEFE"/>
        </w:rPr>
        <w:t>ž</w:t>
      </w:r>
      <w:r w:rsidR="002E57F5" w:rsidRPr="00AD0A61">
        <w:rPr>
          <w:sz w:val="20"/>
          <w:shd w:val="clear" w:color="auto" w:fill="FEFEFE"/>
        </w:rPr>
        <w:t>e v </w:t>
      </w:r>
      <w:proofErr w:type="spellStart"/>
      <w:r w:rsidR="002E57F5" w:rsidRPr="00AD0A61">
        <w:rPr>
          <w:sz w:val="20"/>
          <w:shd w:val="clear" w:color="auto" w:fill="FEFEFE"/>
        </w:rPr>
        <w:t>tl</w:t>
      </w:r>
      <w:proofErr w:type="spellEnd"/>
      <w:r w:rsidR="002E57F5" w:rsidRPr="00AD0A61">
        <w:rPr>
          <w:sz w:val="20"/>
          <w:shd w:val="clear" w:color="auto" w:fill="FEFEFE"/>
        </w:rPr>
        <w:t>. 2x100mm.</w:t>
      </w:r>
    </w:p>
    <w:p w:rsidR="00A87BFD" w:rsidRPr="0053637F" w:rsidRDefault="00A87BFD" w:rsidP="0053637F">
      <w:pPr>
        <w:pStyle w:val="StylTEXT1FranceAutomatickVlevo1cmPrvndek1c"/>
        <w:spacing w:before="120"/>
        <w:ind w:left="0" w:right="247" w:firstLine="0"/>
        <w:rPr>
          <w:rFonts w:ascii="Times New Roman" w:hAnsi="Times New Roman"/>
          <w:sz w:val="20"/>
          <w:shd w:val="clear" w:color="auto" w:fill="FEFEFE"/>
        </w:rPr>
      </w:pPr>
      <w:r w:rsidRPr="002F57BA">
        <w:rPr>
          <w:rFonts w:cs="Segoe UI"/>
          <w:sz w:val="20"/>
          <w:shd w:val="clear" w:color="auto" w:fill="FEFEFE"/>
        </w:rPr>
        <w:t xml:space="preserve">Krov nad </w:t>
      </w:r>
      <w:r w:rsidRPr="002F57BA">
        <w:rPr>
          <w:rFonts w:cs="Segoe UI"/>
          <w:sz w:val="20"/>
          <w:u w:val="single"/>
          <w:shd w:val="clear" w:color="auto" w:fill="FEFEFE"/>
        </w:rPr>
        <w:t>výtahovou šachtou</w:t>
      </w:r>
      <w:r w:rsidRPr="002F57BA">
        <w:rPr>
          <w:rFonts w:cs="Segoe UI"/>
          <w:sz w:val="20"/>
          <w:shd w:val="clear" w:color="auto" w:fill="FEFEFE"/>
        </w:rPr>
        <w:t xml:space="preserve"> dřevěný, soustavy vaznicové, stojatá stolice, s vrcholovou vaznicí podepřenou sloupkem. Krov je složen z pozednic osazených na obvodovém zdivu a krokví osedlaných na </w:t>
      </w:r>
      <w:r w:rsidR="00C66A37">
        <w:rPr>
          <w:rFonts w:cs="Segoe UI"/>
          <w:sz w:val="20"/>
          <w:shd w:val="clear" w:color="auto" w:fill="FEFEFE"/>
        </w:rPr>
        <w:t>pozednici</w:t>
      </w:r>
      <w:r w:rsidR="00C66A37" w:rsidRPr="002F57BA">
        <w:rPr>
          <w:rFonts w:cs="Segoe UI"/>
          <w:sz w:val="20"/>
          <w:shd w:val="clear" w:color="auto" w:fill="FEFEFE"/>
        </w:rPr>
        <w:t xml:space="preserve"> </w:t>
      </w:r>
      <w:r w:rsidR="00C66A37">
        <w:rPr>
          <w:rFonts w:cs="Segoe UI"/>
          <w:sz w:val="20"/>
          <w:shd w:val="clear" w:color="auto" w:fill="FEFEFE"/>
        </w:rPr>
        <w:t xml:space="preserve">a </w:t>
      </w:r>
      <w:r w:rsidRPr="002F57BA">
        <w:rPr>
          <w:rFonts w:cs="Segoe UI"/>
          <w:sz w:val="20"/>
          <w:shd w:val="clear" w:color="auto" w:fill="FEFEFE"/>
        </w:rPr>
        <w:t>v</w:t>
      </w:r>
      <w:r w:rsidR="00581BC8">
        <w:rPr>
          <w:rFonts w:cs="Segoe UI"/>
          <w:sz w:val="20"/>
          <w:shd w:val="clear" w:color="auto" w:fill="FEFEFE"/>
        </w:rPr>
        <w:t>rcholové vaznici, s</w:t>
      </w:r>
      <w:r w:rsidRPr="002F57BA">
        <w:rPr>
          <w:rFonts w:cs="Segoe UI"/>
          <w:sz w:val="20"/>
          <w:shd w:val="clear" w:color="auto" w:fill="FEFEFE"/>
        </w:rPr>
        <w:t xml:space="preserve"> prom</w:t>
      </w:r>
      <w:r w:rsidRPr="002133DB">
        <w:rPr>
          <w:rFonts w:ascii="Cambria" w:hAnsi="Cambria" w:cs="Cambria"/>
          <w:sz w:val="20"/>
          <w:shd w:val="clear" w:color="auto" w:fill="FEFEFE"/>
        </w:rPr>
        <w:t>ě</w:t>
      </w:r>
      <w:r w:rsidRPr="002133DB">
        <w:rPr>
          <w:rFonts w:cs="Segoe UI"/>
          <w:sz w:val="20"/>
          <w:shd w:val="clear" w:color="auto" w:fill="FEFEFE"/>
        </w:rPr>
        <w:t>nn</w:t>
      </w:r>
      <w:r w:rsidRPr="002133DB">
        <w:rPr>
          <w:rFonts w:cs="France"/>
          <w:sz w:val="20"/>
          <w:shd w:val="clear" w:color="auto" w:fill="FEFEFE"/>
        </w:rPr>
        <w:t>ý</w:t>
      </w:r>
      <w:r w:rsidRPr="002133DB">
        <w:rPr>
          <w:rFonts w:cs="Segoe UI"/>
          <w:sz w:val="20"/>
          <w:shd w:val="clear" w:color="auto" w:fill="FEFEFE"/>
        </w:rPr>
        <w:t>m p</w:t>
      </w:r>
      <w:r w:rsidRPr="002133DB">
        <w:rPr>
          <w:rFonts w:ascii="Cambria" w:hAnsi="Cambria" w:cs="Cambria"/>
          <w:sz w:val="20"/>
          <w:shd w:val="clear" w:color="auto" w:fill="FEFEFE"/>
        </w:rPr>
        <w:t>ř</w:t>
      </w:r>
      <w:r w:rsidRPr="002133DB">
        <w:rPr>
          <w:rFonts w:cs="Segoe UI"/>
          <w:sz w:val="20"/>
          <w:shd w:val="clear" w:color="auto" w:fill="FEFEFE"/>
        </w:rPr>
        <w:t>esahem</w:t>
      </w:r>
      <w:r w:rsidRPr="002F57BA">
        <w:rPr>
          <w:rFonts w:cs="Segoe UI"/>
          <w:sz w:val="20"/>
          <w:shd w:val="clear" w:color="auto" w:fill="FEFEFE"/>
        </w:rPr>
        <w:t xml:space="preserve"> </w:t>
      </w:r>
      <w:r w:rsidR="002F57BA" w:rsidRPr="002133DB">
        <w:rPr>
          <w:rFonts w:cs="Segoe UI"/>
          <w:sz w:val="20"/>
          <w:shd w:val="clear" w:color="auto" w:fill="FEFEFE"/>
        </w:rPr>
        <w:t xml:space="preserve">od </w:t>
      </w:r>
      <w:r w:rsidR="002133DB" w:rsidRPr="002133DB">
        <w:rPr>
          <w:rFonts w:cs="Segoe UI"/>
          <w:sz w:val="20"/>
          <w:shd w:val="clear" w:color="auto" w:fill="FEFEFE"/>
        </w:rPr>
        <w:t>450</w:t>
      </w:r>
      <w:r w:rsidR="00C83E61">
        <w:rPr>
          <w:rFonts w:cs="Segoe UI"/>
          <w:sz w:val="20"/>
          <w:shd w:val="clear" w:color="auto" w:fill="FEFEFE"/>
        </w:rPr>
        <w:t>mm</w:t>
      </w:r>
      <w:r w:rsidR="002133DB" w:rsidRPr="002133DB">
        <w:rPr>
          <w:rFonts w:cs="Segoe UI"/>
          <w:sz w:val="20"/>
          <w:shd w:val="clear" w:color="auto" w:fill="FEFEFE"/>
        </w:rPr>
        <w:t xml:space="preserve"> do 1100mm</w:t>
      </w:r>
      <w:r w:rsidR="002133DB">
        <w:rPr>
          <w:color w:val="FF0000"/>
          <w:sz w:val="20"/>
          <w:shd w:val="clear" w:color="auto" w:fill="FEFEFE"/>
        </w:rPr>
        <w:t xml:space="preserve"> </w:t>
      </w:r>
      <w:r w:rsidRPr="002F57BA">
        <w:rPr>
          <w:rFonts w:cs="Segoe UI"/>
          <w:sz w:val="20"/>
          <w:shd w:val="clear" w:color="auto" w:fill="FEFEFE"/>
        </w:rPr>
        <w:t xml:space="preserve">na konci střechy. Plné vazby jsou tvořeny </w:t>
      </w:r>
      <w:r w:rsidR="007C2B1D">
        <w:rPr>
          <w:rFonts w:cs="Segoe UI"/>
          <w:sz w:val="20"/>
          <w:shd w:val="clear" w:color="auto" w:fill="FEFEFE"/>
        </w:rPr>
        <w:t>kl</w:t>
      </w:r>
      <w:r w:rsidR="009E387A">
        <w:rPr>
          <w:rFonts w:cs="Segoe UI"/>
          <w:sz w:val="20"/>
          <w:shd w:val="clear" w:color="auto" w:fill="FEFEFE"/>
        </w:rPr>
        <w:t>e</w:t>
      </w:r>
      <w:r w:rsidR="007C2B1D">
        <w:rPr>
          <w:rFonts w:cs="Segoe UI"/>
          <w:sz w:val="20"/>
          <w:shd w:val="clear" w:color="auto" w:fill="FEFEFE"/>
        </w:rPr>
        <w:t>štinami</w:t>
      </w:r>
      <w:r w:rsidRPr="002F57BA">
        <w:rPr>
          <w:rFonts w:cs="Segoe UI"/>
          <w:sz w:val="20"/>
          <w:shd w:val="clear" w:color="auto" w:fill="FEFEFE"/>
        </w:rPr>
        <w:t xml:space="preserve"> umístěn</w:t>
      </w:r>
      <w:r w:rsidR="002F57BA" w:rsidRPr="002F57BA">
        <w:rPr>
          <w:rFonts w:cs="Segoe UI"/>
          <w:sz w:val="20"/>
          <w:shd w:val="clear" w:color="auto" w:fill="FEFEFE"/>
        </w:rPr>
        <w:t>ými nízko nad podlahou</w:t>
      </w:r>
      <w:r w:rsidR="00581BC8">
        <w:rPr>
          <w:rFonts w:cs="Segoe UI"/>
          <w:sz w:val="20"/>
          <w:shd w:val="clear" w:color="auto" w:fill="FEFEFE"/>
        </w:rPr>
        <w:t xml:space="preserve"> a</w:t>
      </w:r>
      <w:r w:rsidR="002F57BA" w:rsidRPr="002F57BA">
        <w:rPr>
          <w:rFonts w:cs="Segoe UI"/>
          <w:sz w:val="20"/>
          <w:shd w:val="clear" w:color="auto" w:fill="FEFEFE"/>
        </w:rPr>
        <w:t xml:space="preserve"> sloupky. </w:t>
      </w:r>
      <w:r w:rsidRPr="002F57BA">
        <w:rPr>
          <w:rFonts w:cs="Segoe UI"/>
          <w:sz w:val="20"/>
          <w:shd w:val="clear" w:color="auto" w:fill="FEFEFE"/>
        </w:rPr>
        <w:t xml:space="preserve">Krokve jsou </w:t>
      </w:r>
      <w:r w:rsidR="002F57BA" w:rsidRPr="002F57BA">
        <w:rPr>
          <w:rFonts w:cs="Segoe UI"/>
          <w:sz w:val="20"/>
          <w:shd w:val="clear" w:color="auto" w:fill="FEFEFE"/>
        </w:rPr>
        <w:t>dopln</w:t>
      </w:r>
      <w:r w:rsidR="002F57BA" w:rsidRPr="002F57BA">
        <w:rPr>
          <w:sz w:val="20"/>
          <w:shd w:val="clear" w:color="auto" w:fill="FEFEFE"/>
        </w:rPr>
        <w:t xml:space="preserve">ěny </w:t>
      </w:r>
      <w:r w:rsidR="009E387A">
        <w:rPr>
          <w:sz w:val="20"/>
          <w:shd w:val="clear" w:color="auto" w:fill="FEFEFE"/>
        </w:rPr>
        <w:t xml:space="preserve">oboustrannou </w:t>
      </w:r>
      <w:r w:rsidR="002F57BA" w:rsidRPr="002F57BA">
        <w:rPr>
          <w:sz w:val="20"/>
          <w:shd w:val="clear" w:color="auto" w:fill="FEFEFE"/>
        </w:rPr>
        <w:t xml:space="preserve">kleštinou v každém poli, </w:t>
      </w:r>
      <w:r w:rsidRPr="002F57BA">
        <w:rPr>
          <w:rFonts w:cs="Segoe UI"/>
          <w:sz w:val="20"/>
          <w:shd w:val="clear" w:color="auto" w:fill="FEFEFE"/>
        </w:rPr>
        <w:t xml:space="preserve">shora pokryty bedněním z dřevěných desek </w:t>
      </w:r>
      <w:proofErr w:type="spellStart"/>
      <w:r w:rsidRPr="002F57BA">
        <w:rPr>
          <w:rFonts w:cs="Segoe UI"/>
          <w:sz w:val="20"/>
          <w:shd w:val="clear" w:color="auto" w:fill="FEFEFE"/>
        </w:rPr>
        <w:t>tl</w:t>
      </w:r>
      <w:proofErr w:type="spellEnd"/>
      <w:r w:rsidRPr="002F57BA">
        <w:rPr>
          <w:rFonts w:cs="Segoe UI"/>
          <w:sz w:val="20"/>
          <w:shd w:val="clear" w:color="auto" w:fill="FEFEFE"/>
        </w:rPr>
        <w:t>. 25mm se spoji na ozub. Dřevěné trámy jsou spojeny tesařsky a kovovými spojovacími prvky. St</w:t>
      </w:r>
      <w:r w:rsidRPr="002F57BA">
        <w:rPr>
          <w:sz w:val="20"/>
          <w:shd w:val="clear" w:color="auto" w:fill="FEFEFE"/>
        </w:rPr>
        <w:t xml:space="preserve">řecha pokryta </w:t>
      </w:r>
      <w:r w:rsidRPr="002F57BA">
        <w:rPr>
          <w:rFonts w:cs="Segoe UI"/>
          <w:sz w:val="20"/>
          <w:shd w:val="clear" w:color="auto" w:fill="FEFEFE"/>
        </w:rPr>
        <w:t xml:space="preserve">krytinou </w:t>
      </w:r>
      <w:r w:rsidR="00581BC8">
        <w:rPr>
          <w:rFonts w:cs="Segoe UI"/>
          <w:sz w:val="20"/>
          <w:shd w:val="clear" w:color="auto" w:fill="FEFEFE"/>
        </w:rPr>
        <w:t xml:space="preserve">z </w:t>
      </w:r>
      <w:r w:rsidRPr="002F57BA">
        <w:rPr>
          <w:rFonts w:cs="Segoe UI"/>
          <w:sz w:val="20"/>
          <w:shd w:val="clear" w:color="auto" w:fill="FEFEFE"/>
        </w:rPr>
        <w:t>azbestocementový</w:t>
      </w:r>
      <w:r w:rsidR="00581BC8">
        <w:rPr>
          <w:rFonts w:cs="Segoe UI"/>
          <w:sz w:val="20"/>
          <w:shd w:val="clear" w:color="auto" w:fill="FEFEFE"/>
        </w:rPr>
        <w:t>ch</w:t>
      </w:r>
      <w:r w:rsidRPr="002F57BA">
        <w:rPr>
          <w:rFonts w:cs="Segoe UI"/>
          <w:sz w:val="20"/>
          <w:shd w:val="clear" w:color="auto" w:fill="FEFEFE"/>
        </w:rPr>
        <w:t xml:space="preserve"> čtvercových šablon na plné bednění a </w:t>
      </w:r>
      <w:r w:rsidR="00FB661F">
        <w:rPr>
          <w:sz w:val="20"/>
          <w:shd w:val="clear" w:color="auto" w:fill="FEFEFE"/>
        </w:rPr>
        <w:t>asfaltový pás</w:t>
      </w:r>
      <w:r w:rsidRPr="002F57BA">
        <w:rPr>
          <w:rFonts w:cs="Segoe UI"/>
          <w:sz w:val="20"/>
          <w:shd w:val="clear" w:color="auto" w:fill="FEFEFE"/>
        </w:rPr>
        <w:t>. P</w:t>
      </w:r>
      <w:r w:rsidRPr="002F57BA">
        <w:rPr>
          <w:sz w:val="20"/>
          <w:shd w:val="clear" w:color="auto" w:fill="FEFEFE"/>
        </w:rPr>
        <w:t>ř</w:t>
      </w:r>
      <w:r w:rsidRPr="002F57BA">
        <w:rPr>
          <w:rFonts w:cs="Segoe UI"/>
          <w:sz w:val="20"/>
          <w:shd w:val="clear" w:color="auto" w:fill="FEFEFE"/>
        </w:rPr>
        <w:t>esahy st</w:t>
      </w:r>
      <w:r w:rsidRPr="002F57BA">
        <w:rPr>
          <w:sz w:val="20"/>
          <w:shd w:val="clear" w:color="auto" w:fill="FEFEFE"/>
        </w:rPr>
        <w:t>ř</w:t>
      </w:r>
      <w:r w:rsidRPr="002F57BA">
        <w:rPr>
          <w:rFonts w:cs="Segoe UI"/>
          <w:sz w:val="20"/>
          <w:shd w:val="clear" w:color="auto" w:fill="FEFEFE"/>
        </w:rPr>
        <w:t>echy oplášt</w:t>
      </w:r>
      <w:r w:rsidRPr="002F57BA">
        <w:rPr>
          <w:sz w:val="20"/>
          <w:shd w:val="clear" w:color="auto" w:fill="FEFEFE"/>
        </w:rPr>
        <w:t>ě</w:t>
      </w:r>
      <w:r w:rsidRPr="002F57BA">
        <w:rPr>
          <w:rFonts w:cs="Segoe UI"/>
          <w:sz w:val="20"/>
          <w:shd w:val="clear" w:color="auto" w:fill="FEFEFE"/>
        </w:rPr>
        <w:t xml:space="preserve">né </w:t>
      </w:r>
      <w:r w:rsidR="002F57BA" w:rsidRPr="002F57BA">
        <w:rPr>
          <w:rFonts w:cs="Segoe UI"/>
          <w:sz w:val="20"/>
          <w:shd w:val="clear" w:color="auto" w:fill="FEFEFE"/>
        </w:rPr>
        <w:t>palubkami kladenými na pero a drážku</w:t>
      </w:r>
      <w:r w:rsidRPr="002F57BA">
        <w:rPr>
          <w:rFonts w:cs="Segoe UI"/>
          <w:sz w:val="20"/>
          <w:shd w:val="clear" w:color="auto" w:fill="FEFEFE"/>
        </w:rPr>
        <w:t xml:space="preserve">. </w:t>
      </w:r>
      <w:r w:rsidR="002E57F5">
        <w:rPr>
          <w:rFonts w:cs="Segoe UI"/>
          <w:sz w:val="20"/>
          <w:shd w:val="clear" w:color="auto" w:fill="FEFEFE"/>
        </w:rPr>
        <w:t>Krov bez tepelné izolace</w:t>
      </w:r>
      <w:r w:rsidR="002E57F5">
        <w:rPr>
          <w:rFonts w:ascii="Times New Roman" w:hAnsi="Times New Roman"/>
          <w:sz w:val="20"/>
          <w:shd w:val="clear" w:color="auto" w:fill="FEFEFE"/>
        </w:rPr>
        <w:t>.</w:t>
      </w:r>
    </w:p>
    <w:p w:rsidR="00E65860" w:rsidRDefault="00E65860" w:rsidP="00A87BFD">
      <w:pPr>
        <w:pStyle w:val="StylTEXT1FranceAutomatickVlevo1cmPrvndek1c"/>
        <w:spacing w:before="120"/>
        <w:ind w:left="0" w:right="247" w:firstLine="0"/>
        <w:rPr>
          <w:rFonts w:ascii="Times New Roman" w:hAnsi="Times New Roman"/>
          <w:sz w:val="20"/>
          <w:shd w:val="clear" w:color="auto" w:fill="FEFEFE"/>
        </w:rPr>
      </w:pPr>
      <w:r w:rsidRPr="00E65860">
        <w:rPr>
          <w:rFonts w:cs="Segoe UI"/>
          <w:sz w:val="20"/>
          <w:u w:val="single"/>
          <w:shd w:val="clear" w:color="auto" w:fill="FEFEFE"/>
        </w:rPr>
        <w:t>Viký</w:t>
      </w:r>
      <w:r w:rsidRPr="0053637F">
        <w:rPr>
          <w:rFonts w:ascii="Cambria" w:hAnsi="Cambria" w:cs="Cambria"/>
          <w:sz w:val="20"/>
          <w:u w:val="single"/>
          <w:shd w:val="clear" w:color="auto" w:fill="FEFEFE"/>
        </w:rPr>
        <w:t>ř</w:t>
      </w:r>
      <w:r w:rsidRPr="0053637F">
        <w:rPr>
          <w:rFonts w:cs="Segoe UI"/>
          <w:sz w:val="20"/>
          <w:u w:val="single"/>
          <w:shd w:val="clear" w:color="auto" w:fill="FEFEFE"/>
        </w:rPr>
        <w:t>e</w:t>
      </w:r>
      <w:r>
        <w:rPr>
          <w:rFonts w:ascii="Times New Roman" w:hAnsi="Times New Roman"/>
          <w:sz w:val="20"/>
          <w:shd w:val="clear" w:color="auto" w:fill="FEFEFE"/>
        </w:rPr>
        <w:t xml:space="preserve"> </w:t>
      </w:r>
    </w:p>
    <w:p w:rsidR="00E65860" w:rsidRPr="00E65860" w:rsidRDefault="00E65860" w:rsidP="00A87BFD">
      <w:pPr>
        <w:pStyle w:val="StylTEXT1FranceAutomatickVlevo1cmPrvndek1c"/>
        <w:spacing w:before="120"/>
        <w:ind w:left="0" w:right="247" w:firstLine="0"/>
        <w:rPr>
          <w:rFonts w:cs="Segoe UI"/>
          <w:sz w:val="20"/>
          <w:shd w:val="clear" w:color="auto" w:fill="FEFEFE"/>
        </w:rPr>
      </w:pPr>
      <w:r w:rsidRPr="00E65860">
        <w:rPr>
          <w:rFonts w:cs="Segoe UI"/>
          <w:sz w:val="20"/>
          <w:shd w:val="clear" w:color="auto" w:fill="FEFEFE"/>
        </w:rPr>
        <w:t xml:space="preserve">Pultové vikýře pokryty plechovou krytinou s jednoduchou stojatou drážkou (měď, lakovaný plech) na </w:t>
      </w:r>
      <w:r w:rsidR="00FB661F">
        <w:rPr>
          <w:sz w:val="20"/>
          <w:shd w:val="clear" w:color="auto" w:fill="FEFEFE"/>
        </w:rPr>
        <w:t>asfaltový pás</w:t>
      </w:r>
      <w:r w:rsidR="00FB661F" w:rsidRPr="00E65860">
        <w:rPr>
          <w:rFonts w:cs="Segoe UI"/>
          <w:sz w:val="20"/>
          <w:shd w:val="clear" w:color="auto" w:fill="FEFEFE"/>
        </w:rPr>
        <w:t xml:space="preserve"> </w:t>
      </w:r>
      <w:r w:rsidR="00FB661F">
        <w:rPr>
          <w:rFonts w:cs="Segoe UI"/>
          <w:sz w:val="20"/>
          <w:shd w:val="clear" w:color="auto" w:fill="FEFEFE"/>
        </w:rPr>
        <w:t xml:space="preserve">a </w:t>
      </w:r>
      <w:r w:rsidRPr="00E65860">
        <w:rPr>
          <w:rFonts w:cs="Segoe UI"/>
          <w:sz w:val="20"/>
          <w:shd w:val="clear" w:color="auto" w:fill="FEFEFE"/>
        </w:rPr>
        <w:t xml:space="preserve">bednění. Valbové vikýře pokryty plechovou měděnou krytinou s jednoduchou stojatou drážkou na </w:t>
      </w:r>
      <w:r w:rsidR="008253AA">
        <w:rPr>
          <w:sz w:val="20"/>
          <w:shd w:val="clear" w:color="auto" w:fill="FEFEFE"/>
        </w:rPr>
        <w:t>asfaltový pás</w:t>
      </w:r>
      <w:r w:rsidR="008253AA" w:rsidRPr="00E65860">
        <w:rPr>
          <w:rFonts w:cs="Segoe UI"/>
          <w:sz w:val="20"/>
          <w:shd w:val="clear" w:color="auto" w:fill="FEFEFE"/>
        </w:rPr>
        <w:t xml:space="preserve"> </w:t>
      </w:r>
      <w:r w:rsidR="008253AA">
        <w:rPr>
          <w:rFonts w:cs="Segoe UI"/>
          <w:sz w:val="20"/>
          <w:shd w:val="clear" w:color="auto" w:fill="FEFEFE"/>
        </w:rPr>
        <w:t xml:space="preserve">a </w:t>
      </w:r>
      <w:r w:rsidR="008253AA" w:rsidRPr="00E65860">
        <w:rPr>
          <w:rFonts w:cs="Segoe UI"/>
          <w:sz w:val="20"/>
          <w:shd w:val="clear" w:color="auto" w:fill="FEFEFE"/>
        </w:rPr>
        <w:t>bednění</w:t>
      </w:r>
      <w:r w:rsidRPr="00E65860">
        <w:rPr>
          <w:rFonts w:cs="Segoe UI"/>
          <w:sz w:val="20"/>
          <w:shd w:val="clear" w:color="auto" w:fill="FEFEFE"/>
        </w:rPr>
        <w:t>.</w:t>
      </w:r>
    </w:p>
    <w:p w:rsidR="002D07B3" w:rsidRPr="002F57BA" w:rsidRDefault="002F57BA" w:rsidP="00A42A4F">
      <w:pPr>
        <w:pStyle w:val="StylTEXT1FranceAutomatickVlevo1cmPrvndek1c"/>
        <w:spacing w:before="120"/>
        <w:ind w:left="0" w:right="247" w:firstLine="0"/>
        <w:rPr>
          <w:rFonts w:cs="Segoe UI"/>
          <w:sz w:val="20"/>
          <w:u w:val="single"/>
          <w:shd w:val="clear" w:color="auto" w:fill="FEFEFE"/>
        </w:rPr>
      </w:pPr>
      <w:r w:rsidRPr="002F57BA">
        <w:rPr>
          <w:rFonts w:cs="Segoe UI"/>
          <w:sz w:val="20"/>
          <w:u w:val="single"/>
          <w:shd w:val="clear" w:color="auto" w:fill="FEFEFE"/>
        </w:rPr>
        <w:t>Navazující dvorní p</w:t>
      </w:r>
      <w:r w:rsidRPr="002F57BA">
        <w:rPr>
          <w:rFonts w:ascii="Cambria" w:hAnsi="Cambria" w:cs="Cambria"/>
          <w:sz w:val="20"/>
          <w:u w:val="single"/>
          <w:shd w:val="clear" w:color="auto" w:fill="FEFEFE"/>
        </w:rPr>
        <w:t>ř</w:t>
      </w:r>
      <w:r w:rsidRPr="002F57BA">
        <w:rPr>
          <w:rFonts w:cs="Segoe UI"/>
          <w:sz w:val="20"/>
          <w:u w:val="single"/>
          <w:shd w:val="clear" w:color="auto" w:fill="FEFEFE"/>
        </w:rPr>
        <w:t>ístavby ze západu</w:t>
      </w:r>
    </w:p>
    <w:p w:rsidR="0011727E" w:rsidRPr="002E57F5" w:rsidRDefault="000325CB" w:rsidP="000325CB">
      <w:pPr>
        <w:pStyle w:val="StylTEXT1FranceAutomatickVlevo1cmPrvndek1c"/>
        <w:spacing w:before="120"/>
        <w:ind w:left="0" w:right="247" w:firstLine="0"/>
        <w:rPr>
          <w:rFonts w:cs="Segoe UI"/>
          <w:sz w:val="20"/>
          <w:shd w:val="clear" w:color="auto" w:fill="FEFEFE"/>
        </w:rPr>
      </w:pPr>
      <w:r w:rsidRPr="002E57F5">
        <w:rPr>
          <w:rFonts w:cs="Segoe UI"/>
          <w:sz w:val="20"/>
          <w:shd w:val="clear" w:color="auto" w:fill="FEFEFE"/>
        </w:rPr>
        <w:t xml:space="preserve">Krov nad přístavbou pultový tvořený dřevěnými krokvemi profilu </w:t>
      </w:r>
      <w:r w:rsidR="0011727E" w:rsidRPr="002E57F5">
        <w:rPr>
          <w:rFonts w:cs="Segoe UI"/>
          <w:sz w:val="20"/>
          <w:shd w:val="clear" w:color="auto" w:fill="FEFEFE"/>
        </w:rPr>
        <w:t xml:space="preserve">cca </w:t>
      </w:r>
      <w:r w:rsidRPr="002E57F5">
        <w:rPr>
          <w:rFonts w:cs="Segoe UI"/>
          <w:sz w:val="20"/>
          <w:shd w:val="clear" w:color="auto" w:fill="FEFEFE"/>
        </w:rPr>
        <w:t>140/180</w:t>
      </w:r>
      <w:r w:rsidR="002E57F5" w:rsidRPr="002E57F5">
        <w:rPr>
          <w:rFonts w:cs="Segoe UI"/>
          <w:sz w:val="20"/>
          <w:shd w:val="clear" w:color="auto" w:fill="FEFEFE"/>
        </w:rPr>
        <w:t>mm</w:t>
      </w:r>
      <w:r w:rsidR="0011727E" w:rsidRPr="002E57F5">
        <w:rPr>
          <w:rFonts w:cs="Segoe UI"/>
          <w:sz w:val="20"/>
          <w:shd w:val="clear" w:color="auto" w:fill="FEFEFE"/>
        </w:rPr>
        <w:t>, kladený v osové vzdálenosti cca 900mm</w:t>
      </w:r>
      <w:r w:rsidR="002E57F5" w:rsidRPr="002E57F5">
        <w:rPr>
          <w:rFonts w:cs="Segoe UI"/>
          <w:sz w:val="20"/>
          <w:shd w:val="clear" w:color="auto" w:fill="FEFEFE"/>
        </w:rPr>
        <w:t xml:space="preserve"> s p</w:t>
      </w:r>
      <w:r w:rsidR="002E57F5" w:rsidRPr="002E57F5">
        <w:rPr>
          <w:sz w:val="20"/>
          <w:shd w:val="clear" w:color="auto" w:fill="FEFEFE"/>
        </w:rPr>
        <w:t>řesahem cca</w:t>
      </w:r>
      <w:r w:rsidR="00F0398E">
        <w:rPr>
          <w:sz w:val="20"/>
          <w:shd w:val="clear" w:color="auto" w:fill="FEFEFE"/>
        </w:rPr>
        <w:t xml:space="preserve"> </w:t>
      </w:r>
      <w:r w:rsidR="002E57F5" w:rsidRPr="002E57F5">
        <w:rPr>
          <w:sz w:val="20"/>
          <w:shd w:val="clear" w:color="auto" w:fill="FEFEFE"/>
        </w:rPr>
        <w:t>550mm před líc fasády</w:t>
      </w:r>
      <w:r w:rsidRPr="002E57F5">
        <w:rPr>
          <w:rFonts w:cs="Segoe UI"/>
          <w:sz w:val="20"/>
          <w:shd w:val="clear" w:color="auto" w:fill="FEFEFE"/>
        </w:rPr>
        <w:t xml:space="preserve">. </w:t>
      </w:r>
      <w:r w:rsidR="0011727E" w:rsidRPr="002E57F5">
        <w:rPr>
          <w:rFonts w:cs="Segoe UI"/>
          <w:sz w:val="20"/>
          <w:shd w:val="clear" w:color="auto" w:fill="FEFEFE"/>
        </w:rPr>
        <w:t xml:space="preserve">Krokve jsou shora pokryty plnoplošným bedněním z dřevěných desek </w:t>
      </w:r>
      <w:proofErr w:type="spellStart"/>
      <w:r w:rsidR="0011727E" w:rsidRPr="002E57F5">
        <w:rPr>
          <w:rFonts w:cs="Segoe UI"/>
          <w:sz w:val="20"/>
          <w:shd w:val="clear" w:color="auto" w:fill="FEFEFE"/>
        </w:rPr>
        <w:t>tl</w:t>
      </w:r>
      <w:proofErr w:type="spellEnd"/>
      <w:r w:rsidR="0011727E" w:rsidRPr="002E57F5">
        <w:rPr>
          <w:rFonts w:cs="Segoe UI"/>
          <w:sz w:val="20"/>
          <w:shd w:val="clear" w:color="auto" w:fill="FEFEFE"/>
        </w:rPr>
        <w:t xml:space="preserve">. 25mm se spoji na </w:t>
      </w:r>
      <w:r w:rsidR="002E57F5">
        <w:rPr>
          <w:rFonts w:cs="Segoe UI"/>
          <w:sz w:val="20"/>
          <w:shd w:val="clear" w:color="auto" w:fill="FEFEFE"/>
        </w:rPr>
        <w:t>sraz</w:t>
      </w:r>
      <w:r w:rsidR="000F6376" w:rsidRPr="002E57F5">
        <w:rPr>
          <w:rFonts w:cs="Segoe UI"/>
          <w:sz w:val="20"/>
          <w:shd w:val="clear" w:color="auto" w:fill="FEFEFE"/>
        </w:rPr>
        <w:t>, místn</w:t>
      </w:r>
      <w:r w:rsidR="002E57F5">
        <w:rPr>
          <w:rFonts w:ascii="Times New Roman" w:hAnsi="Times New Roman"/>
          <w:sz w:val="20"/>
          <w:shd w:val="clear" w:color="auto" w:fill="FEFEFE"/>
        </w:rPr>
        <w:t>ě</w:t>
      </w:r>
      <w:r w:rsidR="000F6376" w:rsidRPr="002E57F5">
        <w:rPr>
          <w:rFonts w:cs="Segoe UI"/>
          <w:sz w:val="20"/>
          <w:shd w:val="clear" w:color="auto" w:fill="FEFEFE"/>
        </w:rPr>
        <w:t xml:space="preserve"> dopln</w:t>
      </w:r>
      <w:r w:rsidR="000F6376" w:rsidRPr="002E57F5">
        <w:rPr>
          <w:sz w:val="20"/>
          <w:shd w:val="clear" w:color="auto" w:fill="FEFEFE"/>
        </w:rPr>
        <w:t>ě</w:t>
      </w:r>
      <w:r w:rsidR="000F6376" w:rsidRPr="002E57F5">
        <w:rPr>
          <w:rFonts w:cs="Segoe UI"/>
          <w:sz w:val="20"/>
          <w:shd w:val="clear" w:color="auto" w:fill="FEFEFE"/>
        </w:rPr>
        <w:t xml:space="preserve">ny v ose krokví </w:t>
      </w:r>
      <w:proofErr w:type="spellStart"/>
      <w:r w:rsidR="000F6376" w:rsidRPr="002E57F5">
        <w:rPr>
          <w:rFonts w:cs="Segoe UI"/>
          <w:sz w:val="20"/>
          <w:shd w:val="clear" w:color="auto" w:fill="FEFEFE"/>
        </w:rPr>
        <w:t>kontralatí</w:t>
      </w:r>
      <w:proofErr w:type="spellEnd"/>
      <w:r w:rsidR="000F6376" w:rsidRPr="002E57F5">
        <w:rPr>
          <w:rFonts w:cs="Segoe UI"/>
          <w:sz w:val="20"/>
          <w:shd w:val="clear" w:color="auto" w:fill="FEFEFE"/>
        </w:rPr>
        <w:t>.</w:t>
      </w:r>
      <w:r w:rsidR="00380D6F" w:rsidRPr="002E57F5">
        <w:rPr>
          <w:rFonts w:cs="Segoe UI"/>
          <w:sz w:val="20"/>
          <w:shd w:val="clear" w:color="auto" w:fill="FEFEFE"/>
        </w:rPr>
        <w:t xml:space="preserve"> St</w:t>
      </w:r>
      <w:r w:rsidR="00380D6F" w:rsidRPr="002E57F5">
        <w:rPr>
          <w:sz w:val="20"/>
          <w:shd w:val="clear" w:color="auto" w:fill="FEFEFE"/>
        </w:rPr>
        <w:t xml:space="preserve">řecha pokryta dle umístění </w:t>
      </w:r>
      <w:r w:rsidR="00380D6F" w:rsidRPr="002E57F5">
        <w:rPr>
          <w:rFonts w:cs="Segoe UI"/>
          <w:sz w:val="20"/>
          <w:shd w:val="clear" w:color="auto" w:fill="FEFEFE"/>
        </w:rPr>
        <w:t xml:space="preserve">krytinou z lakovaného plechu </w:t>
      </w:r>
      <w:r w:rsidR="00784ED6">
        <w:rPr>
          <w:rFonts w:cs="Segoe UI"/>
          <w:sz w:val="20"/>
          <w:shd w:val="clear" w:color="auto" w:fill="FEFEFE"/>
        </w:rPr>
        <w:t>nebo</w:t>
      </w:r>
      <w:r w:rsidR="00380D6F" w:rsidRPr="002E57F5">
        <w:rPr>
          <w:rFonts w:cs="Segoe UI"/>
          <w:sz w:val="20"/>
          <w:shd w:val="clear" w:color="auto" w:fill="FEFEFE"/>
        </w:rPr>
        <w:t xml:space="preserve"> </w:t>
      </w:r>
      <w:r w:rsidR="006A5CAD">
        <w:rPr>
          <w:rFonts w:cs="Segoe UI"/>
          <w:sz w:val="20"/>
          <w:shd w:val="clear" w:color="auto" w:fill="FEFEFE"/>
        </w:rPr>
        <w:t>krytinou z asfaltových</w:t>
      </w:r>
      <w:r w:rsidR="007B007F" w:rsidRPr="002E57F5">
        <w:rPr>
          <w:rFonts w:cs="Segoe UI"/>
          <w:sz w:val="20"/>
          <w:shd w:val="clear" w:color="auto" w:fill="FEFEFE"/>
        </w:rPr>
        <w:t xml:space="preserve"> pás</w:t>
      </w:r>
      <w:r w:rsidR="006A5CAD">
        <w:rPr>
          <w:rFonts w:ascii="Cambria" w:hAnsi="Cambria" w:cs="Segoe UI"/>
          <w:sz w:val="20"/>
          <w:shd w:val="clear" w:color="auto" w:fill="FEFEFE"/>
        </w:rPr>
        <w:t>ů</w:t>
      </w:r>
      <w:r w:rsidR="00380D6F" w:rsidRPr="002E57F5">
        <w:rPr>
          <w:rFonts w:cs="Segoe UI"/>
          <w:sz w:val="20"/>
          <w:shd w:val="clear" w:color="auto" w:fill="FEFEFE"/>
        </w:rPr>
        <w:t>.</w:t>
      </w:r>
    </w:p>
    <w:p w:rsidR="000325CB" w:rsidRPr="00153D72" w:rsidRDefault="002423CC" w:rsidP="000325CB">
      <w:pPr>
        <w:pStyle w:val="StylTEXT1FranceAutomatickVlevo1cmPrvndek1c"/>
        <w:spacing w:before="120"/>
        <w:ind w:left="0" w:right="247" w:firstLine="0"/>
        <w:rPr>
          <w:rFonts w:cs="Segoe UI"/>
          <w:sz w:val="20"/>
          <w:shd w:val="clear" w:color="auto" w:fill="FEFEFE"/>
        </w:rPr>
      </w:pPr>
      <w:r w:rsidRPr="00153D72">
        <w:rPr>
          <w:rFonts w:cs="Segoe UI"/>
          <w:sz w:val="20"/>
          <w:u w:val="single"/>
          <w:shd w:val="clear" w:color="auto" w:fill="FEFEFE"/>
        </w:rPr>
        <w:t>Mansardová st</w:t>
      </w:r>
      <w:r w:rsidRPr="00153D72">
        <w:rPr>
          <w:rFonts w:ascii="Cambria" w:hAnsi="Cambria" w:cs="Cambria"/>
          <w:sz w:val="20"/>
          <w:u w:val="single"/>
          <w:shd w:val="clear" w:color="auto" w:fill="FEFEFE"/>
        </w:rPr>
        <w:t>ř</w:t>
      </w:r>
      <w:r w:rsidRPr="00153D72">
        <w:rPr>
          <w:sz w:val="20"/>
          <w:u w:val="single"/>
          <w:shd w:val="clear" w:color="auto" w:fill="FEFEFE"/>
        </w:rPr>
        <w:t>echa</w:t>
      </w:r>
    </w:p>
    <w:p w:rsidR="00CA68BE" w:rsidRPr="002E57F5" w:rsidRDefault="002423CC" w:rsidP="00CA68BE">
      <w:pPr>
        <w:pStyle w:val="StylTEXT1FranceAutomatickVlevo1cmPrvndek1c"/>
        <w:spacing w:before="120"/>
        <w:ind w:left="0" w:right="247" w:firstLine="0"/>
        <w:rPr>
          <w:rFonts w:cs="Segoe UI"/>
          <w:sz w:val="20"/>
          <w:shd w:val="clear" w:color="auto" w:fill="FEFEFE"/>
        </w:rPr>
      </w:pPr>
      <w:r w:rsidRPr="002E57F5">
        <w:rPr>
          <w:rFonts w:cs="Segoe UI"/>
          <w:sz w:val="20"/>
          <w:shd w:val="clear" w:color="auto" w:fill="FEFEFE"/>
        </w:rPr>
        <w:t>Nosnou konstrukci krovu tvo</w:t>
      </w:r>
      <w:r w:rsidRPr="002E57F5">
        <w:rPr>
          <w:sz w:val="20"/>
          <w:shd w:val="clear" w:color="auto" w:fill="FEFEFE"/>
        </w:rPr>
        <w:t>ří ocelový vazník</w:t>
      </w:r>
      <w:r w:rsidR="00CA68BE" w:rsidRPr="002E57F5">
        <w:rPr>
          <w:sz w:val="20"/>
          <w:shd w:val="clear" w:color="auto" w:fill="FEFEFE"/>
        </w:rPr>
        <w:t xml:space="preserve">, </w:t>
      </w:r>
      <w:r w:rsidR="00CA68BE" w:rsidRPr="003E457B">
        <w:rPr>
          <w:rFonts w:cs="Segoe UI"/>
          <w:sz w:val="20"/>
          <w:shd w:val="clear" w:color="auto" w:fill="FEFEFE"/>
        </w:rPr>
        <w:t>s </w:t>
      </w:r>
      <w:r w:rsidR="00CA68BE" w:rsidRPr="002E57F5">
        <w:rPr>
          <w:rFonts w:cs="Segoe UI"/>
          <w:sz w:val="20"/>
          <w:shd w:val="clear" w:color="auto" w:fill="FEFEFE"/>
        </w:rPr>
        <w:t>d</w:t>
      </w:r>
      <w:r w:rsidR="00CA68BE" w:rsidRPr="003E457B">
        <w:rPr>
          <w:rFonts w:ascii="Cambria" w:hAnsi="Cambria" w:cs="Cambria"/>
          <w:sz w:val="20"/>
          <w:shd w:val="clear" w:color="auto" w:fill="FEFEFE"/>
        </w:rPr>
        <w:t>ř</w:t>
      </w:r>
      <w:r w:rsidR="00CA68BE" w:rsidRPr="003E457B">
        <w:rPr>
          <w:rFonts w:cs="Segoe UI"/>
          <w:sz w:val="20"/>
          <w:shd w:val="clear" w:color="auto" w:fill="FEFEFE"/>
        </w:rPr>
        <w:t>ev</w:t>
      </w:r>
      <w:r w:rsidR="00CA68BE" w:rsidRPr="003E457B">
        <w:rPr>
          <w:rFonts w:ascii="Cambria" w:hAnsi="Cambria" w:cs="Cambria"/>
          <w:sz w:val="20"/>
          <w:shd w:val="clear" w:color="auto" w:fill="FEFEFE"/>
        </w:rPr>
        <w:t>ě</w:t>
      </w:r>
      <w:r w:rsidR="00CA68BE" w:rsidRPr="003E457B">
        <w:rPr>
          <w:rFonts w:cs="Segoe UI"/>
          <w:sz w:val="20"/>
          <w:shd w:val="clear" w:color="auto" w:fill="FEFEFE"/>
        </w:rPr>
        <w:t>n</w:t>
      </w:r>
      <w:r w:rsidR="00CA68BE" w:rsidRPr="003E457B">
        <w:rPr>
          <w:rFonts w:cs="France"/>
          <w:sz w:val="20"/>
          <w:shd w:val="clear" w:color="auto" w:fill="FEFEFE"/>
        </w:rPr>
        <w:t>ý</w:t>
      </w:r>
      <w:r w:rsidR="00CA68BE" w:rsidRPr="003E457B">
        <w:rPr>
          <w:rFonts w:cs="Segoe UI"/>
          <w:sz w:val="20"/>
          <w:shd w:val="clear" w:color="auto" w:fill="FEFEFE"/>
        </w:rPr>
        <w:t xml:space="preserve">mi </w:t>
      </w:r>
      <w:r w:rsidRPr="002E57F5">
        <w:rPr>
          <w:rFonts w:cs="Segoe UI"/>
          <w:sz w:val="20"/>
          <w:shd w:val="clear" w:color="auto" w:fill="FEFEFE"/>
        </w:rPr>
        <w:t xml:space="preserve">krokvemi </w:t>
      </w:r>
      <w:r w:rsidR="00CA68BE" w:rsidRPr="002E57F5">
        <w:rPr>
          <w:rFonts w:cs="Segoe UI"/>
          <w:sz w:val="20"/>
          <w:shd w:val="clear" w:color="auto" w:fill="FEFEFE"/>
        </w:rPr>
        <w:t>kladenými po</w:t>
      </w:r>
      <w:r w:rsidRPr="002E57F5">
        <w:rPr>
          <w:rFonts w:cs="Segoe UI"/>
          <w:sz w:val="20"/>
          <w:shd w:val="clear" w:color="auto" w:fill="FEFEFE"/>
        </w:rPr>
        <w:t xml:space="preserve"> </w:t>
      </w:r>
      <w:proofErr w:type="spellStart"/>
      <w:r w:rsidRPr="002E57F5">
        <w:rPr>
          <w:rFonts w:cs="Segoe UI"/>
          <w:sz w:val="20"/>
          <w:shd w:val="clear" w:color="auto" w:fill="FEFEFE"/>
        </w:rPr>
        <w:t>vlaš</w:t>
      </w:r>
      <w:r w:rsidR="005473AF">
        <w:rPr>
          <w:rFonts w:cs="Segoe UI"/>
          <w:sz w:val="20"/>
          <w:shd w:val="clear" w:color="auto" w:fill="FEFEFE"/>
        </w:rPr>
        <w:t>s</w:t>
      </w:r>
      <w:r w:rsidRPr="002E57F5">
        <w:rPr>
          <w:rFonts w:cs="Segoe UI"/>
          <w:sz w:val="20"/>
          <w:shd w:val="clear" w:color="auto" w:fill="FEFEFE"/>
        </w:rPr>
        <w:t>ku</w:t>
      </w:r>
      <w:proofErr w:type="spellEnd"/>
      <w:r w:rsidR="00CA68BE" w:rsidRPr="002E57F5">
        <w:rPr>
          <w:rFonts w:cs="Segoe UI"/>
          <w:sz w:val="20"/>
          <w:shd w:val="clear" w:color="auto" w:fill="FEFEFE"/>
        </w:rPr>
        <w:t>. St</w:t>
      </w:r>
      <w:r w:rsidR="00CA68BE" w:rsidRPr="003E457B">
        <w:rPr>
          <w:rFonts w:ascii="Cambria" w:hAnsi="Cambria" w:cs="Cambria"/>
          <w:sz w:val="20"/>
          <w:shd w:val="clear" w:color="auto" w:fill="FEFEFE"/>
        </w:rPr>
        <w:t>ř</w:t>
      </w:r>
      <w:r w:rsidR="00CA68BE" w:rsidRPr="003E457B">
        <w:rPr>
          <w:rFonts w:cs="Segoe UI"/>
          <w:sz w:val="20"/>
          <w:shd w:val="clear" w:color="auto" w:fill="FEFEFE"/>
        </w:rPr>
        <w:t xml:space="preserve">echa </w:t>
      </w:r>
      <w:r w:rsidR="00F02C19" w:rsidRPr="003E457B">
        <w:rPr>
          <w:rFonts w:cs="Segoe UI"/>
          <w:sz w:val="20"/>
          <w:shd w:val="clear" w:color="auto" w:fill="FEFEFE"/>
        </w:rPr>
        <w:t xml:space="preserve">na spodních rovinách </w:t>
      </w:r>
      <w:r w:rsidR="00CA68BE" w:rsidRPr="003E457B">
        <w:rPr>
          <w:rFonts w:cs="Segoe UI"/>
          <w:sz w:val="20"/>
          <w:shd w:val="clear" w:color="auto" w:fill="FEFEFE"/>
        </w:rPr>
        <w:t xml:space="preserve">pokryta </w:t>
      </w:r>
      <w:r w:rsidR="00CA68BE" w:rsidRPr="002E57F5">
        <w:rPr>
          <w:rFonts w:cs="Segoe UI"/>
          <w:sz w:val="20"/>
          <w:shd w:val="clear" w:color="auto" w:fill="FEFEFE"/>
        </w:rPr>
        <w:t>vláknocementov</w:t>
      </w:r>
      <w:r w:rsidR="000E4B8F">
        <w:rPr>
          <w:rFonts w:cs="Segoe UI"/>
          <w:sz w:val="20"/>
          <w:shd w:val="clear" w:color="auto" w:fill="FEFEFE"/>
        </w:rPr>
        <w:t>ou</w:t>
      </w:r>
      <w:r w:rsidR="00CA68BE" w:rsidRPr="002E57F5">
        <w:rPr>
          <w:rFonts w:cs="Segoe UI"/>
          <w:sz w:val="20"/>
          <w:shd w:val="clear" w:color="auto" w:fill="FEFEFE"/>
        </w:rPr>
        <w:t xml:space="preserve"> krytinou z čtvercových šablon na jednoduché la</w:t>
      </w:r>
      <w:r w:rsidR="00CA68BE" w:rsidRPr="003E457B">
        <w:rPr>
          <w:rFonts w:ascii="Cambria" w:hAnsi="Cambria" w:cs="Cambria"/>
          <w:sz w:val="20"/>
          <w:shd w:val="clear" w:color="auto" w:fill="FEFEFE"/>
        </w:rPr>
        <w:t>ť</w:t>
      </w:r>
      <w:r w:rsidR="00CA68BE" w:rsidRPr="003E457B">
        <w:rPr>
          <w:rFonts w:cs="Segoe UI"/>
          <w:sz w:val="20"/>
          <w:shd w:val="clear" w:color="auto" w:fill="FEFEFE"/>
        </w:rPr>
        <w:t>ov</w:t>
      </w:r>
      <w:r w:rsidR="00CA68BE" w:rsidRPr="003E457B">
        <w:rPr>
          <w:rFonts w:cs="France"/>
          <w:sz w:val="20"/>
          <w:shd w:val="clear" w:color="auto" w:fill="FEFEFE"/>
        </w:rPr>
        <w:t>á</w:t>
      </w:r>
      <w:r w:rsidR="00CA68BE" w:rsidRPr="003E457B">
        <w:rPr>
          <w:rFonts w:cs="Segoe UI"/>
          <w:sz w:val="20"/>
          <w:shd w:val="clear" w:color="auto" w:fill="FEFEFE"/>
        </w:rPr>
        <w:t>n</w:t>
      </w:r>
      <w:r w:rsidR="00CA68BE" w:rsidRPr="003E457B">
        <w:rPr>
          <w:rFonts w:cs="France"/>
          <w:sz w:val="20"/>
          <w:shd w:val="clear" w:color="auto" w:fill="FEFEFE"/>
        </w:rPr>
        <w:t>í</w:t>
      </w:r>
      <w:r w:rsidR="00CA68BE" w:rsidRPr="003E457B">
        <w:rPr>
          <w:rFonts w:cs="Segoe UI"/>
          <w:sz w:val="20"/>
          <w:shd w:val="clear" w:color="auto" w:fill="FEFEFE"/>
        </w:rPr>
        <w:t xml:space="preserve"> a pojistnou hydroizolaci</w:t>
      </w:r>
      <w:r w:rsidR="00F02C19" w:rsidRPr="003E457B">
        <w:rPr>
          <w:rFonts w:cs="Segoe UI"/>
          <w:sz w:val="20"/>
          <w:shd w:val="clear" w:color="auto" w:fill="FEFEFE"/>
        </w:rPr>
        <w:t>. St</w:t>
      </w:r>
      <w:r w:rsidR="003E457B" w:rsidRPr="003E457B">
        <w:rPr>
          <w:rFonts w:ascii="Cambria" w:hAnsi="Cambria" w:cs="Cambria"/>
          <w:sz w:val="20"/>
          <w:shd w:val="clear" w:color="auto" w:fill="FEFEFE"/>
        </w:rPr>
        <w:t>ř</w:t>
      </w:r>
      <w:r w:rsidR="00F02C19" w:rsidRPr="003E457B">
        <w:rPr>
          <w:rFonts w:cs="Segoe UI"/>
          <w:sz w:val="20"/>
          <w:shd w:val="clear" w:color="auto" w:fill="FEFEFE"/>
        </w:rPr>
        <w:t xml:space="preserve">echa </w:t>
      </w:r>
      <w:r w:rsidR="003E457B" w:rsidRPr="003E457B">
        <w:rPr>
          <w:rFonts w:cs="Segoe UI"/>
          <w:sz w:val="20"/>
          <w:shd w:val="clear" w:color="auto" w:fill="FEFEFE"/>
        </w:rPr>
        <w:t xml:space="preserve">s nízkým spádem </w:t>
      </w:r>
      <w:r w:rsidR="00F02C19" w:rsidRPr="003E457B">
        <w:rPr>
          <w:rFonts w:cs="Segoe UI"/>
          <w:sz w:val="20"/>
          <w:shd w:val="clear" w:color="auto" w:fill="FEFEFE"/>
        </w:rPr>
        <w:t xml:space="preserve">v horní </w:t>
      </w:r>
      <w:r w:rsidR="00F02C19" w:rsidRPr="003E457B">
        <w:rPr>
          <w:rFonts w:ascii="Cambria" w:hAnsi="Cambria" w:cs="Cambria"/>
          <w:sz w:val="20"/>
          <w:shd w:val="clear" w:color="auto" w:fill="FEFEFE"/>
        </w:rPr>
        <w:t>č</w:t>
      </w:r>
      <w:r w:rsidR="003E457B" w:rsidRPr="003E457B">
        <w:rPr>
          <w:rFonts w:cs="Segoe UI"/>
          <w:sz w:val="20"/>
          <w:shd w:val="clear" w:color="auto" w:fill="FEFEFE"/>
        </w:rPr>
        <w:t>á</w:t>
      </w:r>
      <w:r w:rsidR="00F02C19" w:rsidRPr="003E457B">
        <w:rPr>
          <w:rFonts w:cs="Segoe UI"/>
          <w:sz w:val="20"/>
          <w:shd w:val="clear" w:color="auto" w:fill="FEFEFE"/>
        </w:rPr>
        <w:t>sti pokryta asfaltovým pasem na bedn</w:t>
      </w:r>
      <w:r w:rsidR="003E457B" w:rsidRPr="003E457B">
        <w:rPr>
          <w:rFonts w:ascii="Cambria" w:hAnsi="Cambria" w:cs="Cambria"/>
          <w:sz w:val="20"/>
          <w:shd w:val="clear" w:color="auto" w:fill="FEFEFE"/>
        </w:rPr>
        <w:t>ě</w:t>
      </w:r>
      <w:r w:rsidR="00F02C19" w:rsidRPr="003E457B">
        <w:rPr>
          <w:rFonts w:cs="Segoe UI"/>
          <w:sz w:val="20"/>
          <w:shd w:val="clear" w:color="auto" w:fill="FEFEFE"/>
        </w:rPr>
        <w:t>ní</w:t>
      </w:r>
      <w:r w:rsidR="00CA68BE" w:rsidRPr="003E457B">
        <w:rPr>
          <w:rFonts w:cs="Segoe UI"/>
          <w:sz w:val="20"/>
          <w:shd w:val="clear" w:color="auto" w:fill="FEFEFE"/>
        </w:rPr>
        <w:t>.</w:t>
      </w:r>
      <w:r w:rsidR="00CA68BE" w:rsidRPr="002E57F5">
        <w:rPr>
          <w:rFonts w:cs="Segoe UI"/>
          <w:sz w:val="20"/>
          <w:shd w:val="clear" w:color="auto" w:fill="FEFEFE"/>
        </w:rPr>
        <w:t xml:space="preserve"> P</w:t>
      </w:r>
      <w:r w:rsidR="00CA68BE" w:rsidRPr="003E457B">
        <w:rPr>
          <w:rFonts w:ascii="Cambria" w:hAnsi="Cambria" w:cs="Cambria"/>
          <w:sz w:val="20"/>
          <w:shd w:val="clear" w:color="auto" w:fill="FEFEFE"/>
        </w:rPr>
        <w:t>ř</w:t>
      </w:r>
      <w:r w:rsidR="00CA68BE" w:rsidRPr="002E57F5">
        <w:rPr>
          <w:rFonts w:cs="Segoe UI"/>
          <w:sz w:val="20"/>
          <w:shd w:val="clear" w:color="auto" w:fill="FEFEFE"/>
        </w:rPr>
        <w:t>esahy st</w:t>
      </w:r>
      <w:r w:rsidR="00CA68BE" w:rsidRPr="003E457B">
        <w:rPr>
          <w:rFonts w:ascii="Cambria" w:hAnsi="Cambria" w:cs="Cambria"/>
          <w:sz w:val="20"/>
          <w:shd w:val="clear" w:color="auto" w:fill="FEFEFE"/>
        </w:rPr>
        <w:t>ř</w:t>
      </w:r>
      <w:r w:rsidR="00CA68BE" w:rsidRPr="002E57F5">
        <w:rPr>
          <w:rFonts w:cs="Segoe UI"/>
          <w:sz w:val="20"/>
          <w:shd w:val="clear" w:color="auto" w:fill="FEFEFE"/>
        </w:rPr>
        <w:t>echy oplášt</w:t>
      </w:r>
      <w:r w:rsidR="00CA68BE" w:rsidRPr="003E457B">
        <w:rPr>
          <w:rFonts w:ascii="Cambria" w:hAnsi="Cambria" w:cs="Cambria"/>
          <w:sz w:val="20"/>
          <w:shd w:val="clear" w:color="auto" w:fill="FEFEFE"/>
        </w:rPr>
        <w:t>ě</w:t>
      </w:r>
      <w:r w:rsidR="00CA68BE" w:rsidRPr="002E57F5">
        <w:rPr>
          <w:rFonts w:cs="Segoe UI"/>
          <w:sz w:val="20"/>
          <w:shd w:val="clear" w:color="auto" w:fill="FEFEFE"/>
        </w:rPr>
        <w:t xml:space="preserve">né palubkami kladenými na pero a drážku. </w:t>
      </w:r>
      <w:r w:rsidR="00D07216" w:rsidRPr="00FC5FD6">
        <w:rPr>
          <w:sz w:val="20"/>
          <w:shd w:val="clear" w:color="auto" w:fill="FEFEFE"/>
        </w:rPr>
        <w:t xml:space="preserve">Tepelná </w:t>
      </w:r>
      <w:r w:rsidR="00D07216" w:rsidRPr="00AD0A61">
        <w:rPr>
          <w:sz w:val="20"/>
          <w:shd w:val="clear" w:color="auto" w:fill="FEFEFE"/>
        </w:rPr>
        <w:t xml:space="preserve">izolace </w:t>
      </w:r>
      <w:r w:rsidR="00D07216">
        <w:rPr>
          <w:sz w:val="20"/>
          <w:shd w:val="clear" w:color="auto" w:fill="FEFEFE"/>
        </w:rPr>
        <w:t xml:space="preserve">z </w:t>
      </w:r>
      <w:r w:rsidR="00D07216" w:rsidRPr="00AD0A61">
        <w:rPr>
          <w:sz w:val="20"/>
          <w:shd w:val="clear" w:color="auto" w:fill="FEFEFE"/>
        </w:rPr>
        <w:t>minerální</w:t>
      </w:r>
      <w:r w:rsidR="00D07216">
        <w:rPr>
          <w:sz w:val="20"/>
          <w:shd w:val="clear" w:color="auto" w:fill="FEFEFE"/>
        </w:rPr>
        <w:t>ch</w:t>
      </w:r>
      <w:r w:rsidR="00D07216" w:rsidRPr="00AD0A61">
        <w:rPr>
          <w:sz w:val="20"/>
          <w:shd w:val="clear" w:color="auto" w:fill="FEFEFE"/>
        </w:rPr>
        <w:t xml:space="preserve"> roho</w:t>
      </w:r>
      <w:r w:rsidR="00D07216">
        <w:rPr>
          <w:rFonts w:ascii="Cambria" w:hAnsi="Cambria" w:cs="Cambria"/>
          <w:sz w:val="20"/>
          <w:shd w:val="clear" w:color="auto" w:fill="FEFEFE"/>
        </w:rPr>
        <w:t>ží</w:t>
      </w:r>
      <w:r w:rsidR="004A3DE3">
        <w:rPr>
          <w:sz w:val="20"/>
          <w:shd w:val="clear" w:color="auto" w:fill="FEFEFE"/>
        </w:rPr>
        <w:t xml:space="preserve"> </w:t>
      </w:r>
      <w:r w:rsidR="00D07216" w:rsidRPr="00AD0A61">
        <w:rPr>
          <w:sz w:val="20"/>
          <w:shd w:val="clear" w:color="auto" w:fill="FEFEFE"/>
        </w:rPr>
        <w:t>v </w:t>
      </w:r>
      <w:proofErr w:type="spellStart"/>
      <w:r w:rsidR="00D07216" w:rsidRPr="00AD0A61">
        <w:rPr>
          <w:sz w:val="20"/>
          <w:shd w:val="clear" w:color="auto" w:fill="FEFEFE"/>
        </w:rPr>
        <w:t>tl</w:t>
      </w:r>
      <w:proofErr w:type="spellEnd"/>
      <w:r w:rsidR="00D07216" w:rsidRPr="00AD0A61">
        <w:rPr>
          <w:sz w:val="20"/>
          <w:shd w:val="clear" w:color="auto" w:fill="FEFEFE"/>
        </w:rPr>
        <w:t xml:space="preserve">. </w:t>
      </w:r>
      <w:r w:rsidR="00D07216">
        <w:rPr>
          <w:sz w:val="20"/>
          <w:shd w:val="clear" w:color="auto" w:fill="FEFEFE"/>
        </w:rPr>
        <w:t>16</w:t>
      </w:r>
      <w:r w:rsidR="00D07216" w:rsidRPr="00AD0A61">
        <w:rPr>
          <w:sz w:val="20"/>
          <w:shd w:val="clear" w:color="auto" w:fill="FEFEFE"/>
        </w:rPr>
        <w:t>0mm</w:t>
      </w:r>
      <w:r w:rsidR="00D07216">
        <w:rPr>
          <w:sz w:val="20"/>
          <w:shd w:val="clear" w:color="auto" w:fill="FEFEFE"/>
        </w:rPr>
        <w:t>, kladená mezi krokve</w:t>
      </w:r>
      <w:r w:rsidR="00D07216" w:rsidRPr="00AD0A61">
        <w:rPr>
          <w:sz w:val="20"/>
          <w:shd w:val="clear" w:color="auto" w:fill="FEFEFE"/>
        </w:rPr>
        <w:t>.</w:t>
      </w:r>
    </w:p>
    <w:p w:rsidR="002E6A54" w:rsidRDefault="002E6A54" w:rsidP="001018D8">
      <w:pPr>
        <w:pStyle w:val="StylTEXT1FranceAutomatickVlevo1cmPrvndek1c"/>
        <w:spacing w:before="120"/>
        <w:ind w:left="0" w:right="105" w:firstLine="0"/>
        <w:rPr>
          <w:rFonts w:ascii="France CE" w:hAnsi="France CE" w:cs="France"/>
          <w:b/>
          <w:sz w:val="20"/>
        </w:rPr>
      </w:pPr>
    </w:p>
    <w:p w:rsidR="001018D8" w:rsidRPr="004424DF" w:rsidRDefault="001018D8" w:rsidP="001018D8">
      <w:pPr>
        <w:pStyle w:val="StylTEXT1FranceAutomatickVlevo1cmPrvndek1c"/>
        <w:spacing w:before="120"/>
        <w:ind w:left="0" w:right="105" w:firstLine="0"/>
        <w:rPr>
          <w:rFonts w:ascii="France CE" w:hAnsi="France CE" w:cs="France"/>
          <w:b/>
          <w:sz w:val="20"/>
        </w:rPr>
      </w:pPr>
      <w:r w:rsidRPr="004424DF">
        <w:rPr>
          <w:rFonts w:ascii="France CE" w:hAnsi="France CE" w:cs="France"/>
          <w:b/>
          <w:sz w:val="20"/>
        </w:rPr>
        <w:lastRenderedPageBreak/>
        <w:t>b) konstrukční a materiálové řešení</w:t>
      </w:r>
    </w:p>
    <w:p w:rsidR="00804F90" w:rsidRPr="00D164C1" w:rsidRDefault="00804F90" w:rsidP="00D164C1">
      <w:pPr>
        <w:pStyle w:val="StylTEXT1FranceAutomatickVlevo1cmPrvndek1c"/>
        <w:spacing w:before="120"/>
        <w:ind w:left="0" w:right="247" w:firstLine="0"/>
        <w:rPr>
          <w:rFonts w:cs="Segoe UI"/>
          <w:sz w:val="20"/>
          <w:shd w:val="clear" w:color="auto" w:fill="FEFEFE"/>
        </w:rPr>
      </w:pPr>
      <w:r w:rsidRPr="00D164C1">
        <w:rPr>
          <w:rFonts w:cs="Segoe UI"/>
          <w:sz w:val="20"/>
          <w:shd w:val="clear" w:color="auto" w:fill="FEFEFE"/>
        </w:rPr>
        <w:t>Cílem navržené opravy je kompletní vým</w:t>
      </w:r>
      <w:r w:rsidRPr="00D164C1">
        <w:rPr>
          <w:rFonts w:ascii="Cambria" w:hAnsi="Cambria" w:cs="Cambria"/>
          <w:sz w:val="20"/>
          <w:shd w:val="clear" w:color="auto" w:fill="FEFEFE"/>
        </w:rPr>
        <w:t>ě</w:t>
      </w:r>
      <w:r w:rsidRPr="00D164C1">
        <w:rPr>
          <w:rFonts w:cs="Segoe UI"/>
          <w:sz w:val="20"/>
          <w:shd w:val="clear" w:color="auto" w:fill="FEFEFE"/>
        </w:rPr>
        <w:t>na skládané krytiny za novou skládanou krytinu z hliníkových falcovaných šablon, vyspravení stávajících plochých st</w:t>
      </w:r>
      <w:r w:rsidRPr="00D164C1">
        <w:rPr>
          <w:rFonts w:ascii="Cambria" w:hAnsi="Cambria" w:cs="Cambria"/>
          <w:sz w:val="20"/>
          <w:shd w:val="clear" w:color="auto" w:fill="FEFEFE"/>
        </w:rPr>
        <w:t>ř</w:t>
      </w:r>
      <w:r w:rsidRPr="00D164C1">
        <w:rPr>
          <w:rFonts w:cs="Segoe UI"/>
          <w:sz w:val="20"/>
          <w:shd w:val="clear" w:color="auto" w:fill="FEFEFE"/>
        </w:rPr>
        <w:t xml:space="preserve">ech s krytinou </w:t>
      </w:r>
      <w:r w:rsidR="0068730E">
        <w:rPr>
          <w:rFonts w:cs="Segoe UI"/>
          <w:sz w:val="20"/>
          <w:shd w:val="clear" w:color="auto" w:fill="FEFEFE"/>
        </w:rPr>
        <w:t>z asfaltových pás</w:t>
      </w:r>
      <w:r w:rsidR="0068730E">
        <w:rPr>
          <w:rFonts w:ascii="Cambria" w:hAnsi="Cambria" w:cs="Segoe UI"/>
          <w:sz w:val="20"/>
          <w:shd w:val="clear" w:color="auto" w:fill="FEFEFE"/>
        </w:rPr>
        <w:t xml:space="preserve">ů </w:t>
      </w:r>
      <w:r w:rsidRPr="00D164C1">
        <w:rPr>
          <w:rFonts w:cs="Segoe UI"/>
          <w:sz w:val="20"/>
          <w:shd w:val="clear" w:color="auto" w:fill="FEFEFE"/>
        </w:rPr>
        <w:t>novou</w:t>
      </w:r>
      <w:r w:rsidR="00EB33A0">
        <w:rPr>
          <w:rFonts w:cs="Segoe UI"/>
          <w:sz w:val="20"/>
          <w:shd w:val="clear" w:color="auto" w:fill="FEFEFE"/>
        </w:rPr>
        <w:t xml:space="preserve"> </w:t>
      </w:r>
      <w:proofErr w:type="gramStart"/>
      <w:r w:rsidR="00EB33A0">
        <w:rPr>
          <w:rFonts w:cs="Segoe UI"/>
          <w:sz w:val="20"/>
          <w:shd w:val="clear" w:color="auto" w:fill="FEFEFE"/>
        </w:rPr>
        <w:t xml:space="preserve">krytinou </w:t>
      </w:r>
      <w:r w:rsidRPr="00D164C1">
        <w:rPr>
          <w:rFonts w:cs="Segoe UI"/>
          <w:sz w:val="20"/>
          <w:shd w:val="clear" w:color="auto" w:fill="FEFEFE"/>
        </w:rPr>
        <w:t xml:space="preserve"> </w:t>
      </w:r>
      <w:r w:rsidR="00EB33A0">
        <w:rPr>
          <w:rFonts w:cs="Segoe UI"/>
          <w:sz w:val="20"/>
          <w:shd w:val="clear" w:color="auto" w:fill="FEFEFE"/>
        </w:rPr>
        <w:t>z</w:t>
      </w:r>
      <w:r w:rsidR="00DB0DBA">
        <w:rPr>
          <w:rFonts w:cs="Segoe UI"/>
          <w:sz w:val="20"/>
          <w:shd w:val="clear" w:color="auto" w:fill="FEFEFE"/>
        </w:rPr>
        <w:t> mechanicky</w:t>
      </w:r>
      <w:proofErr w:type="gramEnd"/>
      <w:r w:rsidR="00DB0DBA">
        <w:rPr>
          <w:rFonts w:cs="Segoe UI"/>
          <w:sz w:val="20"/>
          <w:shd w:val="clear" w:color="auto" w:fill="FEFEFE"/>
        </w:rPr>
        <w:t xml:space="preserve"> </w:t>
      </w:r>
      <w:r w:rsidRPr="00D164C1">
        <w:rPr>
          <w:rFonts w:cs="Segoe UI"/>
          <w:sz w:val="20"/>
          <w:shd w:val="clear" w:color="auto" w:fill="FEFEFE"/>
        </w:rPr>
        <w:t>kotven</w:t>
      </w:r>
      <w:r w:rsidR="00EB33A0">
        <w:rPr>
          <w:rFonts w:cs="Segoe UI"/>
          <w:sz w:val="20"/>
          <w:shd w:val="clear" w:color="auto" w:fill="FEFEFE"/>
        </w:rPr>
        <w:t>é</w:t>
      </w:r>
      <w:r w:rsidRPr="00D164C1">
        <w:rPr>
          <w:rFonts w:cs="Segoe UI"/>
          <w:sz w:val="20"/>
          <w:shd w:val="clear" w:color="auto" w:fill="FEFEFE"/>
        </w:rPr>
        <w:t xml:space="preserve"> hydroizola</w:t>
      </w:r>
      <w:r w:rsidRPr="00D164C1">
        <w:rPr>
          <w:rFonts w:ascii="Cambria" w:hAnsi="Cambria" w:cs="Cambria"/>
          <w:sz w:val="20"/>
          <w:shd w:val="clear" w:color="auto" w:fill="FEFEFE"/>
        </w:rPr>
        <w:t>č</w:t>
      </w:r>
      <w:r w:rsidRPr="00D164C1">
        <w:rPr>
          <w:rFonts w:cs="Segoe UI"/>
          <w:sz w:val="20"/>
          <w:shd w:val="clear" w:color="auto" w:fill="FEFEFE"/>
        </w:rPr>
        <w:t>ní fóli</w:t>
      </w:r>
      <w:r w:rsidR="00EB33A0">
        <w:rPr>
          <w:rFonts w:cs="Segoe UI"/>
          <w:sz w:val="20"/>
          <w:shd w:val="clear" w:color="auto" w:fill="FEFEFE"/>
        </w:rPr>
        <w:t>e</w:t>
      </w:r>
      <w:r w:rsidRPr="00D164C1">
        <w:rPr>
          <w:rFonts w:cs="Segoe UI"/>
          <w:sz w:val="20"/>
          <w:shd w:val="clear" w:color="auto" w:fill="FEFEFE"/>
        </w:rPr>
        <w:t xml:space="preserve"> z FPO (TPO), </w:t>
      </w:r>
      <w:r w:rsidR="00056713">
        <w:rPr>
          <w:rFonts w:cs="Segoe UI"/>
          <w:sz w:val="20"/>
          <w:shd w:val="clear" w:color="auto" w:fill="FEFEFE"/>
        </w:rPr>
        <w:t>provedení nových materiálové jednotných klempířských prvk</w:t>
      </w:r>
      <w:r w:rsidR="00056713">
        <w:rPr>
          <w:rFonts w:ascii="Cambria" w:hAnsi="Cambria" w:cs="Segoe UI"/>
          <w:sz w:val="20"/>
          <w:shd w:val="clear" w:color="auto" w:fill="FEFEFE"/>
        </w:rPr>
        <w:t xml:space="preserve">ů, </w:t>
      </w:r>
      <w:r w:rsidRPr="00D164C1">
        <w:rPr>
          <w:rFonts w:cs="Segoe UI"/>
          <w:sz w:val="20"/>
          <w:shd w:val="clear" w:color="auto" w:fill="FEFEFE"/>
        </w:rPr>
        <w:t>vyspravení narušených prvk</w:t>
      </w:r>
      <w:r w:rsidRPr="00D164C1">
        <w:rPr>
          <w:rFonts w:ascii="Cambria" w:hAnsi="Cambria" w:cs="Cambria"/>
          <w:sz w:val="20"/>
          <w:shd w:val="clear" w:color="auto" w:fill="FEFEFE"/>
        </w:rPr>
        <w:t>ů</w:t>
      </w:r>
      <w:r w:rsidRPr="00D164C1">
        <w:rPr>
          <w:rFonts w:cs="Segoe UI"/>
          <w:sz w:val="20"/>
          <w:shd w:val="clear" w:color="auto" w:fill="FEFEFE"/>
        </w:rPr>
        <w:t xml:space="preserve"> p</w:t>
      </w:r>
      <w:r w:rsidRPr="00D164C1">
        <w:rPr>
          <w:rFonts w:ascii="Cambria" w:hAnsi="Cambria" w:cs="Cambria"/>
          <w:sz w:val="20"/>
          <w:shd w:val="clear" w:color="auto" w:fill="FEFEFE"/>
        </w:rPr>
        <w:t>ů</w:t>
      </w:r>
      <w:r w:rsidRPr="00D164C1">
        <w:rPr>
          <w:rFonts w:cs="Segoe UI"/>
          <w:sz w:val="20"/>
          <w:shd w:val="clear" w:color="auto" w:fill="FEFEFE"/>
        </w:rPr>
        <w:t xml:space="preserve">vodní konstrukce krovu, oprava bleskosvodu, oprava narušených </w:t>
      </w:r>
      <w:r w:rsidRPr="00D164C1">
        <w:rPr>
          <w:rFonts w:ascii="Cambria" w:hAnsi="Cambria" w:cs="Cambria"/>
          <w:sz w:val="20"/>
          <w:shd w:val="clear" w:color="auto" w:fill="FEFEFE"/>
        </w:rPr>
        <w:t>č</w:t>
      </w:r>
      <w:r w:rsidRPr="00D164C1">
        <w:rPr>
          <w:rFonts w:cs="France"/>
          <w:sz w:val="20"/>
          <w:shd w:val="clear" w:color="auto" w:fill="FEFEFE"/>
        </w:rPr>
        <w:t>á</w:t>
      </w:r>
      <w:r w:rsidRPr="00D164C1">
        <w:rPr>
          <w:rFonts w:cs="Segoe UI"/>
          <w:sz w:val="20"/>
          <w:shd w:val="clear" w:color="auto" w:fill="FEFEFE"/>
        </w:rPr>
        <w:t>stí tepelné izolace v krovu a oprava p</w:t>
      </w:r>
      <w:r w:rsidRPr="00D164C1">
        <w:rPr>
          <w:rFonts w:ascii="Cambria" w:hAnsi="Cambria" w:cs="Cambria"/>
          <w:sz w:val="20"/>
          <w:shd w:val="clear" w:color="auto" w:fill="FEFEFE"/>
        </w:rPr>
        <w:t>ů</w:t>
      </w:r>
      <w:r w:rsidRPr="00D164C1">
        <w:rPr>
          <w:rFonts w:cs="Segoe UI"/>
          <w:sz w:val="20"/>
          <w:shd w:val="clear" w:color="auto" w:fill="FEFEFE"/>
        </w:rPr>
        <w:t>vodního osv</w:t>
      </w:r>
      <w:r w:rsidRPr="00D164C1">
        <w:rPr>
          <w:rFonts w:ascii="Cambria" w:hAnsi="Cambria" w:cs="Cambria"/>
          <w:sz w:val="20"/>
          <w:shd w:val="clear" w:color="auto" w:fill="FEFEFE"/>
        </w:rPr>
        <w:t>ě</w:t>
      </w:r>
      <w:r w:rsidRPr="00D164C1">
        <w:rPr>
          <w:rFonts w:cs="Segoe UI"/>
          <w:sz w:val="20"/>
          <w:shd w:val="clear" w:color="auto" w:fill="FEFEFE"/>
        </w:rPr>
        <w:t>tlení v krovu.</w:t>
      </w:r>
    </w:p>
    <w:p w:rsidR="001A0010" w:rsidRDefault="00804F90" w:rsidP="00D164C1">
      <w:pPr>
        <w:pStyle w:val="StylTEXT1FranceAutomatickVlevo1cmPrvndek1c"/>
        <w:spacing w:before="120"/>
        <w:ind w:left="0" w:right="247" w:firstLine="0"/>
        <w:rPr>
          <w:rFonts w:cs="Segoe UI"/>
          <w:sz w:val="20"/>
          <w:shd w:val="clear" w:color="auto" w:fill="FEFEFE"/>
        </w:rPr>
      </w:pPr>
      <w:r w:rsidRPr="00D164C1">
        <w:rPr>
          <w:rFonts w:cs="Segoe UI"/>
          <w:sz w:val="20"/>
          <w:shd w:val="clear" w:color="auto" w:fill="FEFEFE"/>
        </w:rPr>
        <w:t>Stávající narušené</w:t>
      </w:r>
      <w:r w:rsidR="00D93A58">
        <w:rPr>
          <w:rFonts w:cs="Segoe UI"/>
          <w:sz w:val="20"/>
          <w:shd w:val="clear" w:color="auto" w:fill="FEFEFE"/>
        </w:rPr>
        <w:t xml:space="preserve"> prvky krovu budou vyspraveny, nahrazením</w:t>
      </w:r>
      <w:r w:rsidRPr="00D164C1">
        <w:rPr>
          <w:rFonts w:cs="Segoe UI"/>
          <w:sz w:val="20"/>
          <w:shd w:val="clear" w:color="auto" w:fill="FEFEFE"/>
        </w:rPr>
        <w:t xml:space="preserve"> novými prvky shodného profilu nebo opraveny pomocí p</w:t>
      </w:r>
      <w:r w:rsidRPr="006A6BC4">
        <w:rPr>
          <w:rFonts w:ascii="Cambria" w:hAnsi="Cambria" w:cs="Cambria"/>
          <w:sz w:val="20"/>
          <w:shd w:val="clear" w:color="auto" w:fill="FEFEFE"/>
        </w:rPr>
        <w:t>ř</w:t>
      </w:r>
      <w:r w:rsidRPr="006A6BC4">
        <w:rPr>
          <w:rFonts w:cs="France"/>
          <w:sz w:val="20"/>
          <w:shd w:val="clear" w:color="auto" w:fill="FEFEFE"/>
        </w:rPr>
        <w:t>í</w:t>
      </w:r>
      <w:r w:rsidRPr="00D164C1">
        <w:rPr>
          <w:rFonts w:cs="Segoe UI"/>
          <w:sz w:val="20"/>
          <w:shd w:val="clear" w:color="auto" w:fill="FEFEFE"/>
        </w:rPr>
        <w:t>ložek. Stávající narušené prvky v konstrukci bedn</w:t>
      </w:r>
      <w:r w:rsidRPr="006A6BC4">
        <w:rPr>
          <w:rFonts w:ascii="Cambria" w:hAnsi="Cambria" w:cs="Cambria"/>
          <w:sz w:val="20"/>
          <w:shd w:val="clear" w:color="auto" w:fill="FEFEFE"/>
        </w:rPr>
        <w:t>ě</w:t>
      </w:r>
      <w:r w:rsidRPr="00D164C1">
        <w:rPr>
          <w:rFonts w:cs="Segoe UI"/>
          <w:sz w:val="20"/>
          <w:shd w:val="clear" w:color="auto" w:fill="FEFEFE"/>
        </w:rPr>
        <w:t>ní budou demontovány a nahrazen</w:t>
      </w:r>
      <w:r w:rsidR="007B76B0">
        <w:rPr>
          <w:rFonts w:cs="Segoe UI"/>
          <w:sz w:val="20"/>
          <w:shd w:val="clear" w:color="auto" w:fill="FEFEFE"/>
        </w:rPr>
        <w:t>y</w:t>
      </w:r>
      <w:r w:rsidRPr="00D164C1">
        <w:rPr>
          <w:rFonts w:cs="Segoe UI"/>
          <w:sz w:val="20"/>
          <w:shd w:val="clear" w:color="auto" w:fill="FEFEFE"/>
        </w:rPr>
        <w:t xml:space="preserve"> novými </w:t>
      </w:r>
      <w:r w:rsidR="00D93A58">
        <w:rPr>
          <w:rFonts w:cs="Segoe UI"/>
          <w:sz w:val="20"/>
          <w:shd w:val="clear" w:color="auto" w:fill="FEFEFE"/>
        </w:rPr>
        <w:t>při zachování p</w:t>
      </w:r>
      <w:r w:rsidR="00D93A58" w:rsidRPr="006A6BC4">
        <w:rPr>
          <w:rFonts w:ascii="Cambria" w:hAnsi="Cambria" w:cs="Cambria"/>
          <w:sz w:val="20"/>
          <w:shd w:val="clear" w:color="auto" w:fill="FEFEFE"/>
        </w:rPr>
        <w:t>ů</w:t>
      </w:r>
      <w:r w:rsidR="00D93A58" w:rsidRPr="00D93A58">
        <w:rPr>
          <w:rFonts w:cs="Segoe UI"/>
          <w:sz w:val="20"/>
          <w:shd w:val="clear" w:color="auto" w:fill="FEFEFE"/>
        </w:rPr>
        <w:t>vodn</w:t>
      </w:r>
      <w:r w:rsidR="00D93A58" w:rsidRPr="006A6BC4">
        <w:rPr>
          <w:rFonts w:cs="Segoe UI"/>
          <w:sz w:val="20"/>
          <w:shd w:val="clear" w:color="auto" w:fill="FEFEFE"/>
        </w:rPr>
        <w:t>í</w:t>
      </w:r>
      <w:r w:rsidR="00D93A58" w:rsidRPr="00D93A58">
        <w:rPr>
          <w:rFonts w:cs="Segoe UI"/>
          <w:sz w:val="20"/>
          <w:shd w:val="clear" w:color="auto" w:fill="FEFEFE"/>
        </w:rPr>
        <w:t xml:space="preserve"> tlouš</w:t>
      </w:r>
      <w:r w:rsidR="00D93A58" w:rsidRPr="006A6BC4">
        <w:rPr>
          <w:rFonts w:ascii="Cambria" w:hAnsi="Cambria" w:cs="Cambria"/>
          <w:sz w:val="20"/>
          <w:shd w:val="clear" w:color="auto" w:fill="FEFEFE"/>
        </w:rPr>
        <w:t>ť</w:t>
      </w:r>
      <w:r w:rsidR="00D93A58" w:rsidRPr="00D93A58">
        <w:rPr>
          <w:rFonts w:cs="Segoe UI"/>
          <w:sz w:val="20"/>
          <w:shd w:val="clear" w:color="auto" w:fill="FEFEFE"/>
        </w:rPr>
        <w:t>ky bedn</w:t>
      </w:r>
      <w:r w:rsidR="00D93A58" w:rsidRPr="006A6BC4">
        <w:rPr>
          <w:rFonts w:ascii="Cambria" w:hAnsi="Cambria" w:cs="Cambria"/>
          <w:sz w:val="20"/>
          <w:shd w:val="clear" w:color="auto" w:fill="FEFEFE"/>
        </w:rPr>
        <w:t>ě</w:t>
      </w:r>
      <w:r w:rsidR="00D93A58" w:rsidRPr="00D93A58">
        <w:rPr>
          <w:rFonts w:cs="Segoe UI"/>
          <w:sz w:val="20"/>
          <w:shd w:val="clear" w:color="auto" w:fill="FEFEFE"/>
        </w:rPr>
        <w:t>ní 25mm.</w:t>
      </w:r>
      <w:r w:rsidRPr="00D164C1">
        <w:rPr>
          <w:rFonts w:cs="Segoe UI"/>
          <w:sz w:val="20"/>
          <w:shd w:val="clear" w:color="auto" w:fill="FEFEFE"/>
        </w:rPr>
        <w:t xml:space="preserve"> </w:t>
      </w:r>
      <w:r w:rsidR="006A6BC4">
        <w:rPr>
          <w:rFonts w:cs="Segoe UI"/>
          <w:sz w:val="20"/>
          <w:shd w:val="clear" w:color="auto" w:fill="FEFEFE"/>
        </w:rPr>
        <w:t>Š</w:t>
      </w:r>
      <w:r w:rsidR="00B51A01">
        <w:rPr>
          <w:rFonts w:cs="Segoe UI"/>
          <w:sz w:val="20"/>
          <w:shd w:val="clear" w:color="auto" w:fill="FEFEFE"/>
        </w:rPr>
        <w:t>ikm</w:t>
      </w:r>
      <w:r w:rsidR="006A6BC4">
        <w:rPr>
          <w:rFonts w:cs="Segoe UI"/>
          <w:sz w:val="20"/>
          <w:shd w:val="clear" w:color="auto" w:fill="FEFEFE"/>
        </w:rPr>
        <w:t>é st</w:t>
      </w:r>
      <w:r w:rsidR="006A6BC4" w:rsidRPr="006A6BC4">
        <w:rPr>
          <w:rFonts w:ascii="Cambria" w:hAnsi="Cambria" w:cs="Cambria"/>
          <w:sz w:val="20"/>
          <w:shd w:val="clear" w:color="auto" w:fill="FEFEFE"/>
        </w:rPr>
        <w:t>ř</w:t>
      </w:r>
      <w:r w:rsidR="006A6BC4" w:rsidRPr="006A6BC4">
        <w:rPr>
          <w:rFonts w:cs="Segoe UI"/>
          <w:sz w:val="20"/>
          <w:shd w:val="clear" w:color="auto" w:fill="FEFEFE"/>
        </w:rPr>
        <w:t>echy budou</w:t>
      </w:r>
      <w:r w:rsidRPr="00D164C1">
        <w:rPr>
          <w:rFonts w:cs="Segoe UI"/>
          <w:sz w:val="20"/>
          <w:shd w:val="clear" w:color="auto" w:fill="FEFEFE"/>
        </w:rPr>
        <w:t xml:space="preserve"> </w:t>
      </w:r>
      <w:r w:rsidR="006A6BC4">
        <w:rPr>
          <w:rFonts w:cs="Segoe UI"/>
          <w:sz w:val="20"/>
          <w:shd w:val="clear" w:color="auto" w:fill="FEFEFE"/>
        </w:rPr>
        <w:t>pokryty novou skládanou krytinou</w:t>
      </w:r>
      <w:r w:rsidRPr="00D164C1">
        <w:rPr>
          <w:rFonts w:cs="Segoe UI"/>
          <w:sz w:val="20"/>
          <w:shd w:val="clear" w:color="auto" w:fill="FEFEFE"/>
        </w:rPr>
        <w:t xml:space="preserve"> ze st</w:t>
      </w:r>
      <w:r w:rsidRPr="006A6BC4">
        <w:rPr>
          <w:rFonts w:ascii="Cambria" w:hAnsi="Cambria" w:cs="Cambria"/>
          <w:sz w:val="20"/>
          <w:shd w:val="clear" w:color="auto" w:fill="FEFEFE"/>
        </w:rPr>
        <w:t>ř</w:t>
      </w:r>
      <w:r w:rsidRPr="00D164C1">
        <w:rPr>
          <w:rFonts w:cs="Segoe UI"/>
          <w:sz w:val="20"/>
          <w:shd w:val="clear" w:color="auto" w:fill="FEFEFE"/>
        </w:rPr>
        <w:t xml:space="preserve">ešních falcovaných hliníkových šablon o velikosti 290x290mm z barevného </w:t>
      </w:r>
      <w:r w:rsidRPr="009273C3">
        <w:rPr>
          <w:rFonts w:cs="Segoe UI"/>
          <w:sz w:val="20"/>
          <w:shd w:val="clear" w:color="auto" w:fill="FEFEFE"/>
        </w:rPr>
        <w:t>legovaného hliníkového plechu</w:t>
      </w:r>
      <w:r w:rsidR="006A6BC4" w:rsidRPr="009273C3">
        <w:rPr>
          <w:rFonts w:cs="Segoe UI"/>
          <w:sz w:val="20"/>
          <w:shd w:val="clear" w:color="auto" w:fill="FEFEFE"/>
        </w:rPr>
        <w:t xml:space="preserve">, vikýře z důvodu </w:t>
      </w:r>
      <w:r w:rsidRPr="009273C3">
        <w:rPr>
          <w:rFonts w:cs="Segoe UI"/>
          <w:sz w:val="20"/>
          <w:shd w:val="clear" w:color="auto" w:fill="FEFEFE"/>
        </w:rPr>
        <w:t>nízk</w:t>
      </w:r>
      <w:r w:rsidR="006A6BC4" w:rsidRPr="009273C3">
        <w:rPr>
          <w:rFonts w:cs="Segoe UI"/>
          <w:sz w:val="20"/>
          <w:shd w:val="clear" w:color="auto" w:fill="FEFEFE"/>
        </w:rPr>
        <w:t>ého</w:t>
      </w:r>
      <w:r w:rsidRPr="009273C3">
        <w:rPr>
          <w:rFonts w:cs="Segoe UI"/>
          <w:sz w:val="20"/>
          <w:shd w:val="clear" w:color="auto" w:fill="FEFEFE"/>
        </w:rPr>
        <w:t xml:space="preserve"> spád</w:t>
      </w:r>
      <w:r w:rsidR="006A6BC4" w:rsidRPr="009273C3">
        <w:rPr>
          <w:rFonts w:cs="Segoe UI"/>
          <w:sz w:val="20"/>
          <w:shd w:val="clear" w:color="auto" w:fill="FEFEFE"/>
        </w:rPr>
        <w:t>u</w:t>
      </w:r>
      <w:r w:rsidRPr="009273C3">
        <w:rPr>
          <w:rFonts w:cs="Segoe UI"/>
          <w:sz w:val="20"/>
          <w:shd w:val="clear" w:color="auto" w:fill="FEFEFE"/>
        </w:rPr>
        <w:t xml:space="preserve"> </w:t>
      </w:r>
      <w:r w:rsidR="006A6BC4" w:rsidRPr="009273C3">
        <w:rPr>
          <w:rFonts w:cs="Segoe UI"/>
          <w:sz w:val="20"/>
          <w:shd w:val="clear" w:color="auto" w:fill="FEFEFE"/>
        </w:rPr>
        <w:t>pokryty pásy</w:t>
      </w:r>
      <w:r w:rsidRPr="009273C3">
        <w:rPr>
          <w:rFonts w:cs="Segoe UI"/>
          <w:sz w:val="20"/>
          <w:shd w:val="clear" w:color="auto" w:fill="FEFEFE"/>
        </w:rPr>
        <w:t xml:space="preserve"> z barevného legovaného hliníkového plechu se spoji na dvojitou stojatou drážku</w:t>
      </w:r>
      <w:r w:rsidR="006A6BC4" w:rsidRPr="009273C3">
        <w:rPr>
          <w:rFonts w:cs="Segoe UI"/>
          <w:sz w:val="20"/>
          <w:shd w:val="clear" w:color="auto" w:fill="FEFEFE"/>
        </w:rPr>
        <w:t xml:space="preserve"> a </w:t>
      </w:r>
      <w:r w:rsidRPr="009273C3">
        <w:rPr>
          <w:rFonts w:cs="Segoe UI"/>
          <w:sz w:val="20"/>
          <w:shd w:val="clear" w:color="auto" w:fill="FEFEFE"/>
        </w:rPr>
        <w:t>ploch</w:t>
      </w:r>
      <w:r w:rsidR="006A6BC4" w:rsidRPr="009273C3">
        <w:rPr>
          <w:rFonts w:cs="Segoe UI"/>
          <w:sz w:val="20"/>
          <w:shd w:val="clear" w:color="auto" w:fill="FEFEFE"/>
        </w:rPr>
        <w:t>é</w:t>
      </w:r>
      <w:r w:rsidRPr="009273C3">
        <w:rPr>
          <w:rFonts w:cs="Segoe UI"/>
          <w:sz w:val="20"/>
          <w:shd w:val="clear" w:color="auto" w:fill="FEFEFE"/>
        </w:rPr>
        <w:t xml:space="preserve"> pultov</w:t>
      </w:r>
      <w:r w:rsidR="006A6BC4" w:rsidRPr="009273C3">
        <w:rPr>
          <w:rFonts w:cs="Segoe UI"/>
          <w:sz w:val="20"/>
          <w:shd w:val="clear" w:color="auto" w:fill="FEFEFE"/>
        </w:rPr>
        <w:t>é</w:t>
      </w:r>
      <w:r w:rsidRPr="009273C3">
        <w:rPr>
          <w:rFonts w:cs="Segoe UI"/>
          <w:sz w:val="20"/>
          <w:shd w:val="clear" w:color="auto" w:fill="FEFEFE"/>
        </w:rPr>
        <w:t xml:space="preserve"> st</w:t>
      </w:r>
      <w:r w:rsidRPr="009273C3">
        <w:rPr>
          <w:rFonts w:cs="Cambria"/>
          <w:sz w:val="20"/>
          <w:shd w:val="clear" w:color="auto" w:fill="FEFEFE"/>
        </w:rPr>
        <w:t>ř</w:t>
      </w:r>
      <w:r w:rsidRPr="009273C3">
        <w:rPr>
          <w:rFonts w:cs="Segoe UI"/>
          <w:sz w:val="20"/>
          <w:shd w:val="clear" w:color="auto" w:fill="FEFEFE"/>
        </w:rPr>
        <w:t>ech</w:t>
      </w:r>
      <w:r w:rsidR="006A6BC4" w:rsidRPr="009273C3">
        <w:rPr>
          <w:rFonts w:cs="Segoe UI"/>
          <w:sz w:val="20"/>
          <w:shd w:val="clear" w:color="auto" w:fill="FEFEFE"/>
        </w:rPr>
        <w:t>y</w:t>
      </w:r>
      <w:r w:rsidRPr="009273C3">
        <w:rPr>
          <w:rFonts w:cs="Segoe UI"/>
          <w:sz w:val="20"/>
          <w:shd w:val="clear" w:color="auto" w:fill="FEFEFE"/>
        </w:rPr>
        <w:t xml:space="preserve"> s nízkým spádem </w:t>
      </w:r>
      <w:r w:rsidR="00CE3558">
        <w:rPr>
          <w:rFonts w:cs="Segoe UI"/>
          <w:sz w:val="20"/>
          <w:shd w:val="clear" w:color="auto" w:fill="FEFEFE"/>
        </w:rPr>
        <w:t xml:space="preserve">budou </w:t>
      </w:r>
      <w:r w:rsidR="006A6BC4" w:rsidRPr="009273C3">
        <w:rPr>
          <w:rFonts w:cs="Segoe UI"/>
          <w:sz w:val="20"/>
          <w:shd w:val="clear" w:color="auto" w:fill="FEFEFE"/>
        </w:rPr>
        <w:t>pokryty</w:t>
      </w:r>
      <w:r w:rsidRPr="009273C3">
        <w:rPr>
          <w:rFonts w:cs="Segoe UI"/>
          <w:sz w:val="20"/>
          <w:shd w:val="clear" w:color="auto" w:fill="FEFEFE"/>
        </w:rPr>
        <w:t xml:space="preserve"> </w:t>
      </w:r>
      <w:r w:rsidR="006A6BC4" w:rsidRPr="009273C3">
        <w:rPr>
          <w:rFonts w:cs="Segoe UI"/>
          <w:sz w:val="20"/>
          <w:shd w:val="clear" w:color="auto" w:fill="FEFEFE"/>
        </w:rPr>
        <w:t xml:space="preserve">mechanicky kotvenou </w:t>
      </w:r>
      <w:r w:rsidRPr="009273C3">
        <w:rPr>
          <w:rFonts w:cs="Segoe UI"/>
          <w:sz w:val="20"/>
          <w:shd w:val="clear" w:color="auto" w:fill="FEFEFE"/>
        </w:rPr>
        <w:t>plastov</w:t>
      </w:r>
      <w:r w:rsidR="006A6BC4" w:rsidRPr="009273C3">
        <w:rPr>
          <w:rFonts w:cs="Segoe UI"/>
          <w:sz w:val="20"/>
          <w:shd w:val="clear" w:color="auto" w:fill="FEFEFE"/>
        </w:rPr>
        <w:t>ou</w:t>
      </w:r>
      <w:r w:rsidRPr="009273C3">
        <w:rPr>
          <w:rFonts w:cs="Segoe UI"/>
          <w:sz w:val="20"/>
          <w:shd w:val="clear" w:color="auto" w:fill="FEFEFE"/>
        </w:rPr>
        <w:t xml:space="preserve"> hydroizola</w:t>
      </w:r>
      <w:r w:rsidRPr="009273C3">
        <w:rPr>
          <w:rFonts w:cs="Cambria"/>
          <w:sz w:val="20"/>
          <w:shd w:val="clear" w:color="auto" w:fill="FEFEFE"/>
        </w:rPr>
        <w:t>č</w:t>
      </w:r>
      <w:r w:rsidRPr="009273C3">
        <w:rPr>
          <w:rFonts w:cs="Segoe UI"/>
          <w:sz w:val="20"/>
          <w:shd w:val="clear" w:color="auto" w:fill="FEFEFE"/>
        </w:rPr>
        <w:t>ní fóli</w:t>
      </w:r>
      <w:r w:rsidR="00931945" w:rsidRPr="009273C3">
        <w:rPr>
          <w:rFonts w:cs="Segoe UI"/>
          <w:sz w:val="20"/>
          <w:shd w:val="clear" w:color="auto" w:fill="FEFEFE"/>
        </w:rPr>
        <w:t>í</w:t>
      </w:r>
      <w:r w:rsidRPr="009273C3">
        <w:rPr>
          <w:rFonts w:cs="Segoe UI"/>
          <w:sz w:val="20"/>
          <w:shd w:val="clear" w:color="auto" w:fill="FEFEFE"/>
        </w:rPr>
        <w:t xml:space="preserve"> FPO (TPO</w:t>
      </w:r>
      <w:r w:rsidR="006A6BC4" w:rsidRPr="009273C3">
        <w:rPr>
          <w:rFonts w:cs="Segoe UI"/>
          <w:sz w:val="20"/>
          <w:shd w:val="clear" w:color="auto" w:fill="FEFEFE"/>
        </w:rPr>
        <w:t>).</w:t>
      </w:r>
      <w:r w:rsidR="00931945" w:rsidRPr="009273C3">
        <w:rPr>
          <w:rFonts w:cs="Segoe UI"/>
          <w:sz w:val="20"/>
          <w:shd w:val="clear" w:color="auto" w:fill="FEFEFE"/>
        </w:rPr>
        <w:t xml:space="preserve"> </w:t>
      </w:r>
      <w:r w:rsidR="005D2CA1" w:rsidRPr="009273C3">
        <w:rPr>
          <w:rFonts w:cs="Segoe UI"/>
          <w:sz w:val="20"/>
          <w:shd w:val="clear" w:color="auto" w:fill="FEFEFE"/>
        </w:rPr>
        <w:t>Všechny stávající materiálov</w:t>
      </w:r>
      <w:r w:rsidR="005D2CA1" w:rsidRPr="009273C3">
        <w:rPr>
          <w:rFonts w:cs="Cambria"/>
          <w:sz w:val="20"/>
          <w:shd w:val="clear" w:color="auto" w:fill="FEFEFE"/>
        </w:rPr>
        <w:t>ě</w:t>
      </w:r>
      <w:r w:rsidR="005D2CA1" w:rsidRPr="009273C3">
        <w:rPr>
          <w:rFonts w:cs="Segoe UI"/>
          <w:sz w:val="20"/>
          <w:shd w:val="clear" w:color="auto" w:fill="FEFEFE"/>
        </w:rPr>
        <w:t xml:space="preserve"> nejednotné klempí</w:t>
      </w:r>
      <w:r w:rsidR="005D2CA1" w:rsidRPr="009273C3">
        <w:rPr>
          <w:rFonts w:cs="Cambria"/>
          <w:sz w:val="20"/>
          <w:shd w:val="clear" w:color="auto" w:fill="FEFEFE"/>
        </w:rPr>
        <w:t>ř</w:t>
      </w:r>
      <w:r w:rsidR="005D2CA1" w:rsidRPr="009273C3">
        <w:rPr>
          <w:rFonts w:cs="Segoe UI"/>
          <w:sz w:val="20"/>
          <w:shd w:val="clear" w:color="auto" w:fill="FEFEFE"/>
        </w:rPr>
        <w:t>ské prvky budou šetrn</w:t>
      </w:r>
      <w:r w:rsidR="005D2CA1" w:rsidRPr="009273C3">
        <w:rPr>
          <w:rFonts w:cs="Cambria"/>
          <w:sz w:val="20"/>
          <w:shd w:val="clear" w:color="auto" w:fill="FEFEFE"/>
        </w:rPr>
        <w:t>ě</w:t>
      </w:r>
      <w:r w:rsidR="005D2CA1" w:rsidRPr="009273C3">
        <w:rPr>
          <w:rFonts w:cs="Segoe UI"/>
          <w:sz w:val="20"/>
          <w:shd w:val="clear" w:color="auto" w:fill="FEFEFE"/>
        </w:rPr>
        <w:t xml:space="preserve"> demontovány a provedeny </w:t>
      </w:r>
      <w:r w:rsidR="005D2CA1" w:rsidRPr="003F54C6">
        <w:rPr>
          <w:rFonts w:cs="Segoe UI"/>
          <w:sz w:val="20"/>
          <w:shd w:val="clear" w:color="auto" w:fill="FEFEFE"/>
        </w:rPr>
        <w:t xml:space="preserve">nové </w:t>
      </w:r>
      <w:r w:rsidR="003F54C6" w:rsidRPr="003F54C6">
        <w:rPr>
          <w:rFonts w:cs="Segoe UI"/>
          <w:sz w:val="20"/>
          <w:shd w:val="clear" w:color="auto" w:fill="FEFEFE"/>
        </w:rPr>
        <w:t>materiálov</w:t>
      </w:r>
      <w:r w:rsidR="003F54C6" w:rsidRPr="003F54C6">
        <w:rPr>
          <w:sz w:val="20"/>
          <w:shd w:val="clear" w:color="auto" w:fill="FEFEFE"/>
        </w:rPr>
        <w:t xml:space="preserve">ě jednotné </w:t>
      </w:r>
      <w:r w:rsidR="005D2CA1" w:rsidRPr="003F54C6">
        <w:rPr>
          <w:rFonts w:cs="Segoe UI"/>
          <w:sz w:val="20"/>
          <w:shd w:val="clear" w:color="auto" w:fill="FEFEFE"/>
        </w:rPr>
        <w:t xml:space="preserve">z barevného legovaného hliníkového plechu TL.0,7mm, dle </w:t>
      </w:r>
      <w:r w:rsidR="005D2CA1" w:rsidRPr="003F54C6">
        <w:rPr>
          <w:rFonts w:cs="Cambria"/>
          <w:sz w:val="20"/>
          <w:shd w:val="clear" w:color="auto" w:fill="FEFEFE"/>
        </w:rPr>
        <w:t>Č</w:t>
      </w:r>
      <w:r w:rsidR="005D2CA1" w:rsidRPr="003F54C6">
        <w:rPr>
          <w:rFonts w:cs="Segoe UI"/>
          <w:sz w:val="20"/>
          <w:shd w:val="clear" w:color="auto" w:fill="FEFEFE"/>
        </w:rPr>
        <w:t>SN 73 36 10.</w:t>
      </w:r>
      <w:r w:rsidR="00931945" w:rsidRPr="003F54C6">
        <w:rPr>
          <w:rFonts w:cs="Segoe UI"/>
          <w:sz w:val="20"/>
          <w:shd w:val="clear" w:color="auto" w:fill="FEFEFE"/>
        </w:rPr>
        <w:t xml:space="preserve"> S</w:t>
      </w:r>
      <w:r w:rsidR="005D2CA1" w:rsidRPr="003F54C6">
        <w:rPr>
          <w:rFonts w:cs="Segoe UI"/>
          <w:sz w:val="20"/>
          <w:shd w:val="clear" w:color="auto" w:fill="FEFEFE"/>
        </w:rPr>
        <w:t>t</w:t>
      </w:r>
      <w:r w:rsidR="005D2CA1" w:rsidRPr="003F54C6">
        <w:rPr>
          <w:rFonts w:cs="Cambria"/>
          <w:sz w:val="20"/>
          <w:shd w:val="clear" w:color="auto" w:fill="FEFEFE"/>
        </w:rPr>
        <w:t>ř</w:t>
      </w:r>
      <w:r w:rsidR="005D2CA1" w:rsidRPr="003F54C6">
        <w:rPr>
          <w:rFonts w:cs="Segoe UI"/>
          <w:sz w:val="20"/>
          <w:shd w:val="clear" w:color="auto" w:fill="FEFEFE"/>
        </w:rPr>
        <w:t>ešní roviny budou z d</w:t>
      </w:r>
      <w:r w:rsidR="005D2CA1" w:rsidRPr="003F54C6">
        <w:rPr>
          <w:rFonts w:cs="Cambria"/>
          <w:sz w:val="20"/>
          <w:shd w:val="clear" w:color="auto" w:fill="FEFEFE"/>
        </w:rPr>
        <w:t>ů</w:t>
      </w:r>
      <w:r w:rsidR="005D2CA1" w:rsidRPr="003F54C6">
        <w:rPr>
          <w:rFonts w:cs="Segoe UI"/>
          <w:sz w:val="20"/>
          <w:shd w:val="clear" w:color="auto" w:fill="FEFEFE"/>
        </w:rPr>
        <w:t>vodu</w:t>
      </w:r>
      <w:r w:rsidR="005D2CA1" w:rsidRPr="009273C3">
        <w:rPr>
          <w:rFonts w:cs="Segoe UI"/>
          <w:sz w:val="20"/>
          <w:shd w:val="clear" w:color="auto" w:fill="FEFEFE"/>
        </w:rPr>
        <w:t xml:space="preserve"> revize stávajícího st</w:t>
      </w:r>
      <w:r w:rsidR="005D2CA1" w:rsidRPr="009273C3">
        <w:rPr>
          <w:rFonts w:cs="Cambria"/>
          <w:sz w:val="20"/>
          <w:shd w:val="clear" w:color="auto" w:fill="FEFEFE"/>
        </w:rPr>
        <w:t>ř</w:t>
      </w:r>
      <w:r w:rsidR="005D2CA1" w:rsidRPr="009273C3">
        <w:rPr>
          <w:rFonts w:cs="Segoe UI"/>
          <w:sz w:val="20"/>
          <w:shd w:val="clear" w:color="auto" w:fill="FEFEFE"/>
        </w:rPr>
        <w:t>ešního plášt</w:t>
      </w:r>
      <w:r w:rsidR="005D2CA1" w:rsidRPr="009273C3">
        <w:rPr>
          <w:rFonts w:cs="Cambria"/>
          <w:sz w:val="20"/>
          <w:shd w:val="clear" w:color="auto" w:fill="FEFEFE"/>
        </w:rPr>
        <w:t>ě</w:t>
      </w:r>
      <w:r w:rsidR="005D2CA1" w:rsidRPr="009273C3">
        <w:rPr>
          <w:rFonts w:cs="Segoe UI"/>
          <w:sz w:val="20"/>
          <w:shd w:val="clear" w:color="auto" w:fill="FEFEFE"/>
        </w:rPr>
        <w:t xml:space="preserve"> a p</w:t>
      </w:r>
      <w:r w:rsidR="005D2CA1" w:rsidRPr="009273C3">
        <w:rPr>
          <w:rFonts w:cs="Cambria"/>
          <w:sz w:val="20"/>
          <w:shd w:val="clear" w:color="auto" w:fill="FEFEFE"/>
        </w:rPr>
        <w:t>ř</w:t>
      </w:r>
      <w:r w:rsidR="005D2CA1" w:rsidRPr="009273C3">
        <w:rPr>
          <w:rFonts w:cs="Segoe UI"/>
          <w:sz w:val="20"/>
          <w:shd w:val="clear" w:color="auto" w:fill="FEFEFE"/>
        </w:rPr>
        <w:t>ístupu ke stávajícímu za</w:t>
      </w:r>
      <w:r w:rsidR="005D2CA1" w:rsidRPr="009273C3">
        <w:rPr>
          <w:rFonts w:cs="Cambria"/>
          <w:sz w:val="20"/>
          <w:shd w:val="clear" w:color="auto" w:fill="FEFEFE"/>
        </w:rPr>
        <w:t>ř</w:t>
      </w:r>
      <w:r w:rsidR="005D2CA1" w:rsidRPr="009273C3">
        <w:rPr>
          <w:rFonts w:cs="Segoe UI"/>
          <w:sz w:val="20"/>
          <w:shd w:val="clear" w:color="auto" w:fill="FEFEFE"/>
        </w:rPr>
        <w:t>ízení na st</w:t>
      </w:r>
      <w:r w:rsidR="005D2CA1" w:rsidRPr="009273C3">
        <w:rPr>
          <w:rFonts w:cs="Cambria"/>
          <w:sz w:val="20"/>
          <w:shd w:val="clear" w:color="auto" w:fill="FEFEFE"/>
        </w:rPr>
        <w:t>ř</w:t>
      </w:r>
      <w:r w:rsidR="005D2CA1" w:rsidRPr="009273C3">
        <w:rPr>
          <w:rFonts w:cs="Segoe UI"/>
          <w:sz w:val="20"/>
          <w:shd w:val="clear" w:color="auto" w:fill="FEFEFE"/>
        </w:rPr>
        <w:t xml:space="preserve">echách </w:t>
      </w:r>
      <w:r w:rsidR="00931945" w:rsidRPr="009273C3">
        <w:rPr>
          <w:rFonts w:cs="Segoe UI"/>
          <w:sz w:val="20"/>
          <w:shd w:val="clear" w:color="auto" w:fill="FEFEFE"/>
        </w:rPr>
        <w:t xml:space="preserve">doplněny </w:t>
      </w:r>
      <w:r w:rsidR="005D2CA1" w:rsidRPr="009273C3">
        <w:rPr>
          <w:rFonts w:cs="Segoe UI"/>
          <w:sz w:val="20"/>
          <w:shd w:val="clear" w:color="auto" w:fill="FEFEFE"/>
        </w:rPr>
        <w:t>ocelovými žeb</w:t>
      </w:r>
      <w:r w:rsidR="005D2CA1" w:rsidRPr="009273C3">
        <w:rPr>
          <w:rFonts w:cs="Cambria"/>
          <w:sz w:val="20"/>
          <w:shd w:val="clear" w:color="auto" w:fill="FEFEFE"/>
        </w:rPr>
        <w:t>ř</w:t>
      </w:r>
      <w:r w:rsidR="005D2CA1" w:rsidRPr="009273C3">
        <w:rPr>
          <w:rFonts w:cs="Segoe UI"/>
          <w:sz w:val="20"/>
          <w:shd w:val="clear" w:color="auto" w:fill="FEFEFE"/>
        </w:rPr>
        <w:t xml:space="preserve">íky, revizními </w:t>
      </w:r>
      <w:r w:rsidR="00E6749C">
        <w:rPr>
          <w:rFonts w:cs="Segoe UI"/>
          <w:sz w:val="20"/>
          <w:shd w:val="clear" w:color="auto" w:fill="FEFEFE"/>
        </w:rPr>
        <w:t xml:space="preserve">lávkami, stoupacími plošinami, </w:t>
      </w:r>
      <w:r w:rsidR="005D2CA1" w:rsidRPr="009273C3">
        <w:rPr>
          <w:rFonts w:cs="Segoe UI"/>
          <w:sz w:val="20"/>
          <w:shd w:val="clear" w:color="auto" w:fill="FEFEFE"/>
        </w:rPr>
        <w:t>záchytn</w:t>
      </w:r>
      <w:r w:rsidR="00931945" w:rsidRPr="009273C3">
        <w:rPr>
          <w:rFonts w:cs="Segoe UI"/>
          <w:sz w:val="20"/>
          <w:shd w:val="clear" w:color="auto" w:fill="FEFEFE"/>
        </w:rPr>
        <w:t>ými</w:t>
      </w:r>
      <w:r w:rsidR="005D2CA1" w:rsidRPr="009273C3">
        <w:rPr>
          <w:rFonts w:cs="Segoe UI"/>
          <w:sz w:val="20"/>
          <w:shd w:val="clear" w:color="auto" w:fill="FEFEFE"/>
        </w:rPr>
        <w:t xml:space="preserve"> nerezov</w:t>
      </w:r>
      <w:r w:rsidR="00931945" w:rsidRPr="009273C3">
        <w:rPr>
          <w:rFonts w:cs="Segoe UI"/>
          <w:sz w:val="20"/>
          <w:shd w:val="clear" w:color="auto" w:fill="FEFEFE"/>
        </w:rPr>
        <w:t>ými</w:t>
      </w:r>
      <w:r w:rsidR="005D2CA1" w:rsidRPr="009273C3">
        <w:rPr>
          <w:rFonts w:cs="Segoe UI"/>
          <w:sz w:val="20"/>
          <w:shd w:val="clear" w:color="auto" w:fill="FEFEFE"/>
        </w:rPr>
        <w:t xml:space="preserve"> kotvící</w:t>
      </w:r>
      <w:r w:rsidR="00931945" w:rsidRPr="009273C3">
        <w:rPr>
          <w:rFonts w:cs="Segoe UI"/>
          <w:sz w:val="20"/>
          <w:shd w:val="clear" w:color="auto" w:fill="FEFEFE"/>
        </w:rPr>
        <w:t>mi</w:t>
      </w:r>
      <w:r w:rsidR="005D2CA1" w:rsidRPr="009273C3">
        <w:rPr>
          <w:rFonts w:cs="Segoe UI"/>
          <w:sz w:val="20"/>
          <w:shd w:val="clear" w:color="auto" w:fill="FEFEFE"/>
        </w:rPr>
        <w:t xml:space="preserve"> body, bezpe</w:t>
      </w:r>
      <w:r w:rsidR="005D2CA1" w:rsidRPr="009273C3">
        <w:rPr>
          <w:rFonts w:cs="Cambria"/>
          <w:sz w:val="20"/>
          <w:shd w:val="clear" w:color="auto" w:fill="FEFEFE"/>
        </w:rPr>
        <w:t>č</w:t>
      </w:r>
      <w:r w:rsidR="005D2CA1" w:rsidRPr="009273C3">
        <w:rPr>
          <w:rFonts w:cs="Segoe UI"/>
          <w:sz w:val="20"/>
          <w:shd w:val="clear" w:color="auto" w:fill="FEFEFE"/>
        </w:rPr>
        <w:t>nostní</w:t>
      </w:r>
      <w:r w:rsidR="00931945" w:rsidRPr="009273C3">
        <w:rPr>
          <w:rFonts w:cs="Segoe UI"/>
          <w:sz w:val="20"/>
          <w:shd w:val="clear" w:color="auto" w:fill="FEFEFE"/>
        </w:rPr>
        <w:t>mi</w:t>
      </w:r>
      <w:r w:rsidR="00DD0426">
        <w:rPr>
          <w:rFonts w:cs="Segoe UI"/>
          <w:sz w:val="20"/>
          <w:shd w:val="clear" w:color="auto" w:fill="FEFEFE"/>
        </w:rPr>
        <w:t xml:space="preserve"> háky, zábradlím, </w:t>
      </w:r>
      <w:r w:rsidR="005D2CA1" w:rsidRPr="009273C3">
        <w:rPr>
          <w:rFonts w:cs="Segoe UI"/>
          <w:sz w:val="20"/>
          <w:shd w:val="clear" w:color="auto" w:fill="FEFEFE"/>
        </w:rPr>
        <w:t xml:space="preserve">madly a pochozími chodníky </w:t>
      </w:r>
      <w:r w:rsidR="005D2CA1" w:rsidRPr="00DD0426">
        <w:rPr>
          <w:rFonts w:cs="Segoe UI"/>
          <w:sz w:val="20"/>
          <w:shd w:val="clear" w:color="auto" w:fill="FEFEFE"/>
        </w:rPr>
        <w:t>s protiskluzným povrchem vymezující pohyb po st</w:t>
      </w:r>
      <w:r w:rsidR="005D2CA1" w:rsidRPr="00904267">
        <w:rPr>
          <w:rFonts w:ascii="Cambria" w:hAnsi="Cambria" w:cs="Cambria"/>
          <w:sz w:val="20"/>
          <w:shd w:val="clear" w:color="auto" w:fill="FEFEFE"/>
        </w:rPr>
        <w:t>ř</w:t>
      </w:r>
      <w:r w:rsidR="005D2CA1" w:rsidRPr="00DD0426">
        <w:rPr>
          <w:rFonts w:cs="Segoe UI"/>
          <w:sz w:val="20"/>
          <w:shd w:val="clear" w:color="auto" w:fill="FEFEFE"/>
        </w:rPr>
        <w:t>ešním plášti</w:t>
      </w:r>
      <w:r w:rsidR="00DD0426" w:rsidRPr="00DD0426">
        <w:rPr>
          <w:rFonts w:cs="Segoe UI"/>
          <w:sz w:val="20"/>
          <w:shd w:val="clear" w:color="auto" w:fill="FEFEFE"/>
        </w:rPr>
        <w:t xml:space="preserve"> u ploché st</w:t>
      </w:r>
      <w:r w:rsidR="00DD0426" w:rsidRPr="00904267">
        <w:rPr>
          <w:rFonts w:ascii="Cambria" w:hAnsi="Cambria" w:cs="Cambria"/>
          <w:sz w:val="20"/>
          <w:shd w:val="clear" w:color="auto" w:fill="FEFEFE"/>
        </w:rPr>
        <w:t>ř</w:t>
      </w:r>
      <w:r w:rsidR="00DD0426" w:rsidRPr="00904267">
        <w:rPr>
          <w:rFonts w:cs="Segoe UI"/>
          <w:sz w:val="20"/>
          <w:shd w:val="clear" w:color="auto" w:fill="FEFEFE"/>
        </w:rPr>
        <w:t>echy</w:t>
      </w:r>
      <w:r w:rsidR="005D2CA1" w:rsidRPr="00DD0426">
        <w:rPr>
          <w:rFonts w:cs="Segoe UI"/>
          <w:sz w:val="20"/>
          <w:shd w:val="clear" w:color="auto" w:fill="FEFEFE"/>
        </w:rPr>
        <w:t xml:space="preserve">. </w:t>
      </w:r>
    </w:p>
    <w:p w:rsidR="00145BB8" w:rsidRPr="00904267" w:rsidRDefault="00774C79" w:rsidP="00D164C1">
      <w:pPr>
        <w:pStyle w:val="StylTEXT1FranceAutomatickVlevo1cmPrvndek1c"/>
        <w:spacing w:before="120"/>
        <w:ind w:left="0" w:right="247" w:firstLine="0"/>
        <w:rPr>
          <w:rFonts w:cs="Segoe UI"/>
          <w:sz w:val="20"/>
          <w:shd w:val="clear" w:color="auto" w:fill="FEFEFE"/>
        </w:rPr>
      </w:pPr>
      <w:r w:rsidRPr="00904267">
        <w:rPr>
          <w:rFonts w:cs="Segoe UI"/>
          <w:sz w:val="20"/>
          <w:shd w:val="clear" w:color="auto" w:fill="FEFEFE"/>
        </w:rPr>
        <w:t>P</w:t>
      </w:r>
      <w:r w:rsidRPr="00904267">
        <w:rPr>
          <w:rFonts w:ascii="Cambria" w:hAnsi="Cambria" w:cs="Cambria"/>
          <w:sz w:val="20"/>
          <w:shd w:val="clear" w:color="auto" w:fill="FEFEFE"/>
        </w:rPr>
        <w:t>ř</w:t>
      </w:r>
      <w:r w:rsidRPr="00904267">
        <w:rPr>
          <w:rFonts w:cs="France"/>
          <w:sz w:val="20"/>
          <w:shd w:val="clear" w:color="auto" w:fill="FEFEFE"/>
        </w:rPr>
        <w:t>í</w:t>
      </w:r>
      <w:r w:rsidRPr="00904267">
        <w:rPr>
          <w:rFonts w:cs="Segoe UI"/>
          <w:sz w:val="20"/>
          <w:shd w:val="clear" w:color="auto" w:fill="FEFEFE"/>
        </w:rPr>
        <w:t xml:space="preserve">stupná </w:t>
      </w:r>
      <w:r w:rsidRPr="00904267">
        <w:rPr>
          <w:rFonts w:ascii="Cambria" w:hAnsi="Cambria" w:cs="Cambria"/>
          <w:sz w:val="20"/>
          <w:shd w:val="clear" w:color="auto" w:fill="FEFEFE"/>
        </w:rPr>
        <w:t>č</w:t>
      </w:r>
      <w:r w:rsidRPr="00904267">
        <w:rPr>
          <w:rFonts w:cs="France"/>
          <w:sz w:val="20"/>
          <w:shd w:val="clear" w:color="auto" w:fill="FEFEFE"/>
        </w:rPr>
        <w:t>á</w:t>
      </w:r>
      <w:r w:rsidRPr="00904267">
        <w:rPr>
          <w:rFonts w:cs="Segoe UI"/>
          <w:sz w:val="20"/>
          <w:shd w:val="clear" w:color="auto" w:fill="FEFEFE"/>
        </w:rPr>
        <w:t>st krovu bude</w:t>
      </w:r>
      <w:r w:rsidR="00904267" w:rsidRPr="00904267">
        <w:rPr>
          <w:rFonts w:cs="Segoe UI"/>
          <w:sz w:val="20"/>
          <w:shd w:val="clear" w:color="auto" w:fill="FEFEFE"/>
        </w:rPr>
        <w:t> v p</w:t>
      </w:r>
      <w:r w:rsidR="00904267" w:rsidRPr="00904267">
        <w:rPr>
          <w:rFonts w:ascii="Cambria" w:hAnsi="Cambria" w:cs="Cambria"/>
          <w:sz w:val="20"/>
          <w:shd w:val="clear" w:color="auto" w:fill="FEFEFE"/>
        </w:rPr>
        <w:t>ů</w:t>
      </w:r>
      <w:r w:rsidR="00904267" w:rsidRPr="00904267">
        <w:rPr>
          <w:rFonts w:cs="Segoe UI"/>
          <w:sz w:val="20"/>
          <w:shd w:val="clear" w:color="auto" w:fill="FEFEFE"/>
        </w:rPr>
        <w:t>dn</w:t>
      </w:r>
      <w:r w:rsidR="00904267" w:rsidRPr="00904267">
        <w:rPr>
          <w:rFonts w:cs="France"/>
          <w:sz w:val="20"/>
          <w:shd w:val="clear" w:color="auto" w:fill="FEFEFE"/>
        </w:rPr>
        <w:t>í</w:t>
      </w:r>
      <w:r w:rsidR="00904267" w:rsidRPr="00904267">
        <w:rPr>
          <w:rFonts w:cs="Segoe UI"/>
          <w:sz w:val="20"/>
          <w:shd w:val="clear" w:color="auto" w:fill="FEFEFE"/>
        </w:rPr>
        <w:t xml:space="preserve"> prostoru dopln</w:t>
      </w:r>
      <w:r w:rsidR="00904267" w:rsidRPr="00904267">
        <w:rPr>
          <w:rFonts w:ascii="Cambria" w:hAnsi="Cambria" w:cs="Cambria"/>
          <w:sz w:val="20"/>
          <w:shd w:val="clear" w:color="auto" w:fill="FEFEFE"/>
        </w:rPr>
        <w:t>ě</w:t>
      </w:r>
      <w:r w:rsidR="00904267" w:rsidRPr="00904267">
        <w:rPr>
          <w:rFonts w:cs="Segoe UI"/>
          <w:sz w:val="20"/>
          <w:shd w:val="clear" w:color="auto" w:fill="FEFEFE"/>
        </w:rPr>
        <w:t>na 4ks PHP prá</w:t>
      </w:r>
      <w:r w:rsidR="004E5A9D">
        <w:rPr>
          <w:rFonts w:cs="Segoe UI"/>
          <w:sz w:val="20"/>
          <w:shd w:val="clear" w:color="auto" w:fill="FEFEFE"/>
        </w:rPr>
        <w:t>š</w:t>
      </w:r>
      <w:r w:rsidR="00904267" w:rsidRPr="00904267">
        <w:rPr>
          <w:rFonts w:cs="Segoe UI"/>
          <w:sz w:val="20"/>
          <w:shd w:val="clear" w:color="auto" w:fill="FEFEFE"/>
        </w:rPr>
        <w:t xml:space="preserve">kový s hasící schopností 21A (viz. </w:t>
      </w:r>
      <w:proofErr w:type="gramStart"/>
      <w:r w:rsidR="00904267" w:rsidRPr="00904267">
        <w:rPr>
          <w:rFonts w:cs="Segoe UI"/>
          <w:sz w:val="20"/>
          <w:shd w:val="clear" w:color="auto" w:fill="FEFEFE"/>
        </w:rPr>
        <w:t>zpráva</w:t>
      </w:r>
      <w:proofErr w:type="gramEnd"/>
      <w:r w:rsidR="00904267" w:rsidRPr="00904267">
        <w:rPr>
          <w:rFonts w:cs="Segoe UI"/>
          <w:sz w:val="20"/>
          <w:shd w:val="clear" w:color="auto" w:fill="FEFEFE"/>
        </w:rPr>
        <w:t xml:space="preserve"> Požárn</w:t>
      </w:r>
      <w:r w:rsidR="00904267" w:rsidRPr="00904267">
        <w:rPr>
          <w:rFonts w:ascii="Cambria" w:hAnsi="Cambria" w:cs="Cambria"/>
          <w:sz w:val="20"/>
          <w:shd w:val="clear" w:color="auto" w:fill="FEFEFE"/>
        </w:rPr>
        <w:t>ě</w:t>
      </w:r>
      <w:r w:rsidR="00904267" w:rsidRPr="00904267">
        <w:rPr>
          <w:rFonts w:cs="Segoe UI"/>
          <w:sz w:val="20"/>
          <w:shd w:val="clear" w:color="auto" w:fill="FEFEFE"/>
        </w:rPr>
        <w:t xml:space="preserve"> bezpe</w:t>
      </w:r>
      <w:r w:rsidR="00904267" w:rsidRPr="00904267">
        <w:rPr>
          <w:rFonts w:ascii="Cambria" w:hAnsi="Cambria" w:cs="Cambria"/>
          <w:sz w:val="20"/>
          <w:shd w:val="clear" w:color="auto" w:fill="FEFEFE"/>
        </w:rPr>
        <w:t>č</w:t>
      </w:r>
      <w:r w:rsidR="00904267" w:rsidRPr="00904267">
        <w:rPr>
          <w:rFonts w:cs="Segoe UI"/>
          <w:sz w:val="20"/>
          <w:shd w:val="clear" w:color="auto" w:fill="FEFEFE"/>
        </w:rPr>
        <w:t>nostn</w:t>
      </w:r>
      <w:r w:rsidR="00904267" w:rsidRPr="00904267">
        <w:rPr>
          <w:rFonts w:cs="France"/>
          <w:sz w:val="20"/>
          <w:shd w:val="clear" w:color="auto" w:fill="FEFEFE"/>
        </w:rPr>
        <w:t>í</w:t>
      </w:r>
      <w:r w:rsidR="00904267" w:rsidRPr="00904267">
        <w:rPr>
          <w:rFonts w:cs="Segoe UI"/>
          <w:sz w:val="20"/>
          <w:shd w:val="clear" w:color="auto" w:fill="FEFEFE"/>
        </w:rPr>
        <w:t xml:space="preserve"> </w:t>
      </w:r>
      <w:r w:rsidR="00904267" w:rsidRPr="00904267">
        <w:rPr>
          <w:rFonts w:ascii="Cambria" w:hAnsi="Cambria" w:cs="Cambria"/>
          <w:sz w:val="20"/>
          <w:shd w:val="clear" w:color="auto" w:fill="FEFEFE"/>
        </w:rPr>
        <w:t>ř</w:t>
      </w:r>
      <w:r w:rsidR="00904267" w:rsidRPr="00904267">
        <w:rPr>
          <w:rFonts w:cs="Segoe UI"/>
          <w:sz w:val="20"/>
          <w:shd w:val="clear" w:color="auto" w:fill="FEFEFE"/>
        </w:rPr>
        <w:t>e</w:t>
      </w:r>
      <w:r w:rsidR="00904267" w:rsidRPr="00904267">
        <w:rPr>
          <w:rFonts w:cs="France"/>
          <w:sz w:val="20"/>
          <w:shd w:val="clear" w:color="auto" w:fill="FEFEFE"/>
        </w:rPr>
        <w:t>š</w:t>
      </w:r>
      <w:r w:rsidR="00904267" w:rsidRPr="00904267">
        <w:rPr>
          <w:rFonts w:cs="Segoe UI"/>
          <w:sz w:val="20"/>
          <w:shd w:val="clear" w:color="auto" w:fill="FEFEFE"/>
        </w:rPr>
        <w:t>en</w:t>
      </w:r>
      <w:r w:rsidR="00904267" w:rsidRPr="00904267">
        <w:rPr>
          <w:rFonts w:cs="France"/>
          <w:sz w:val="20"/>
          <w:shd w:val="clear" w:color="auto" w:fill="FEFEFE"/>
        </w:rPr>
        <w:t>í</w:t>
      </w:r>
      <w:r w:rsidR="00904267" w:rsidRPr="00904267">
        <w:rPr>
          <w:rFonts w:cs="Segoe UI"/>
          <w:sz w:val="20"/>
          <w:shd w:val="clear" w:color="auto" w:fill="FEFEFE"/>
        </w:rPr>
        <w:t>)</w:t>
      </w:r>
      <w:r w:rsidR="00EB7B5E">
        <w:rPr>
          <w:rFonts w:cs="Segoe UI"/>
          <w:sz w:val="20"/>
          <w:shd w:val="clear" w:color="auto" w:fill="FEFEFE"/>
        </w:rPr>
        <w:t>.</w:t>
      </w:r>
    </w:p>
    <w:p w:rsidR="00556554" w:rsidRDefault="001E796E" w:rsidP="00D164C1">
      <w:pPr>
        <w:pStyle w:val="StylTEXT1FranceAutomatickVlevo1cmPrvndek1c"/>
        <w:spacing w:before="120"/>
        <w:ind w:left="0" w:right="247" w:firstLine="0"/>
        <w:rPr>
          <w:rFonts w:cs="Segoe UI"/>
          <w:sz w:val="20"/>
          <w:shd w:val="clear" w:color="auto" w:fill="FEFEFE"/>
        </w:rPr>
      </w:pPr>
      <w:r w:rsidRPr="009273C3">
        <w:rPr>
          <w:rFonts w:cs="Segoe UI"/>
          <w:sz w:val="20"/>
          <w:shd w:val="clear" w:color="auto" w:fill="FEFEFE"/>
        </w:rPr>
        <w:t>Stávající tepeln</w:t>
      </w:r>
      <w:r w:rsidR="00145BB8" w:rsidRPr="009273C3">
        <w:rPr>
          <w:rFonts w:cs="Segoe UI"/>
          <w:sz w:val="20"/>
          <w:shd w:val="clear" w:color="auto" w:fill="FEFEFE"/>
        </w:rPr>
        <w:t>á</w:t>
      </w:r>
      <w:r w:rsidRPr="009273C3">
        <w:rPr>
          <w:rFonts w:cs="Segoe UI"/>
          <w:sz w:val="20"/>
          <w:shd w:val="clear" w:color="auto" w:fill="FEFEFE"/>
        </w:rPr>
        <w:t xml:space="preserve"> izo</w:t>
      </w:r>
      <w:r w:rsidRPr="00556554">
        <w:rPr>
          <w:rFonts w:cs="Segoe UI"/>
          <w:sz w:val="20"/>
          <w:shd w:val="clear" w:color="auto" w:fill="FEFEFE"/>
        </w:rPr>
        <w:t>lac</w:t>
      </w:r>
      <w:r w:rsidR="00145BB8" w:rsidRPr="00556554">
        <w:rPr>
          <w:rFonts w:cs="Segoe UI"/>
          <w:sz w:val="20"/>
          <w:shd w:val="clear" w:color="auto" w:fill="FEFEFE"/>
        </w:rPr>
        <w:t>e</w:t>
      </w:r>
      <w:r w:rsidRPr="00556554">
        <w:rPr>
          <w:rFonts w:cs="Segoe UI"/>
          <w:sz w:val="20"/>
          <w:shd w:val="clear" w:color="auto" w:fill="FEFEFE"/>
        </w:rPr>
        <w:t>, narušen</w:t>
      </w:r>
      <w:r w:rsidR="00145BB8" w:rsidRPr="00556554">
        <w:rPr>
          <w:rFonts w:cs="Segoe UI"/>
          <w:sz w:val="20"/>
          <w:shd w:val="clear" w:color="auto" w:fill="FEFEFE"/>
        </w:rPr>
        <w:t xml:space="preserve">á </w:t>
      </w:r>
      <w:r w:rsidRPr="00556554">
        <w:rPr>
          <w:rFonts w:cs="Segoe UI"/>
          <w:sz w:val="20"/>
          <w:shd w:val="clear" w:color="auto" w:fill="FEFEFE"/>
        </w:rPr>
        <w:t>zate</w:t>
      </w:r>
      <w:r w:rsidRPr="00556554">
        <w:rPr>
          <w:rFonts w:ascii="Cambria" w:hAnsi="Cambria" w:cs="Cambria"/>
          <w:sz w:val="20"/>
          <w:shd w:val="clear" w:color="auto" w:fill="FEFEFE"/>
        </w:rPr>
        <w:t>č</w:t>
      </w:r>
      <w:r w:rsidRPr="00556554">
        <w:rPr>
          <w:rFonts w:cs="Segoe UI"/>
          <w:sz w:val="20"/>
          <w:shd w:val="clear" w:color="auto" w:fill="FEFEFE"/>
        </w:rPr>
        <w:t>ením od st</w:t>
      </w:r>
      <w:r w:rsidRPr="00556554">
        <w:rPr>
          <w:rFonts w:ascii="Cambria" w:hAnsi="Cambria" w:cs="Cambria"/>
          <w:sz w:val="20"/>
          <w:shd w:val="clear" w:color="auto" w:fill="FEFEFE"/>
        </w:rPr>
        <w:t>ř</w:t>
      </w:r>
      <w:r w:rsidRPr="00556554">
        <w:rPr>
          <w:rFonts w:cs="Segoe UI"/>
          <w:sz w:val="20"/>
          <w:shd w:val="clear" w:color="auto" w:fill="FEFEFE"/>
        </w:rPr>
        <w:t>ešního plášt</w:t>
      </w:r>
      <w:r w:rsidRPr="00556554">
        <w:rPr>
          <w:rFonts w:ascii="Cambria" w:hAnsi="Cambria" w:cs="Cambria"/>
          <w:sz w:val="20"/>
          <w:shd w:val="clear" w:color="auto" w:fill="FEFEFE"/>
        </w:rPr>
        <w:t>ě</w:t>
      </w:r>
      <w:r w:rsidRPr="00556554">
        <w:rPr>
          <w:rFonts w:cs="Segoe UI"/>
          <w:sz w:val="20"/>
          <w:shd w:val="clear" w:color="auto" w:fill="FEFEFE"/>
        </w:rPr>
        <w:t xml:space="preserve"> a dodate</w:t>
      </w:r>
      <w:r w:rsidRPr="00556554">
        <w:rPr>
          <w:rFonts w:ascii="Cambria" w:hAnsi="Cambria" w:cs="Cambria"/>
          <w:sz w:val="20"/>
          <w:shd w:val="clear" w:color="auto" w:fill="FEFEFE"/>
        </w:rPr>
        <w:t>č</w:t>
      </w:r>
      <w:r w:rsidRPr="00556554">
        <w:rPr>
          <w:rFonts w:cs="Segoe UI"/>
          <w:sz w:val="20"/>
          <w:shd w:val="clear" w:color="auto" w:fill="FEFEFE"/>
        </w:rPr>
        <w:t>nými stavební</w:t>
      </w:r>
      <w:r w:rsidR="00360E42">
        <w:rPr>
          <w:rFonts w:cs="Segoe UI"/>
          <w:sz w:val="20"/>
          <w:shd w:val="clear" w:color="auto" w:fill="FEFEFE"/>
        </w:rPr>
        <w:t>mi</w:t>
      </w:r>
      <w:r w:rsidRPr="00556554">
        <w:rPr>
          <w:rFonts w:cs="Segoe UI"/>
          <w:sz w:val="20"/>
          <w:shd w:val="clear" w:color="auto" w:fill="FEFEFE"/>
        </w:rPr>
        <w:t xml:space="preserve"> úpravami </w:t>
      </w:r>
      <w:r w:rsidR="00145BB8" w:rsidRPr="00556554">
        <w:rPr>
          <w:rFonts w:cs="Segoe UI"/>
          <w:sz w:val="20"/>
          <w:shd w:val="clear" w:color="auto" w:fill="FEFEFE"/>
        </w:rPr>
        <w:t xml:space="preserve">bude </w:t>
      </w:r>
      <w:r w:rsidRPr="00556554">
        <w:rPr>
          <w:rFonts w:cs="Segoe UI"/>
          <w:sz w:val="20"/>
          <w:shd w:val="clear" w:color="auto" w:fill="FEFEFE"/>
        </w:rPr>
        <w:t>šetrn</w:t>
      </w:r>
      <w:r w:rsidRPr="00556554">
        <w:rPr>
          <w:rFonts w:ascii="Cambria" w:hAnsi="Cambria" w:cs="Cambria"/>
          <w:sz w:val="20"/>
          <w:shd w:val="clear" w:color="auto" w:fill="FEFEFE"/>
        </w:rPr>
        <w:t>ě</w:t>
      </w:r>
      <w:r w:rsidRPr="00556554">
        <w:rPr>
          <w:rFonts w:cs="Segoe UI"/>
          <w:sz w:val="20"/>
          <w:shd w:val="clear" w:color="auto" w:fill="FEFEFE"/>
        </w:rPr>
        <w:t xml:space="preserve"> odstran</w:t>
      </w:r>
      <w:r w:rsidR="00145BB8" w:rsidRPr="00556554">
        <w:rPr>
          <w:rFonts w:ascii="Cambria" w:hAnsi="Cambria" w:cs="Cambria"/>
          <w:sz w:val="20"/>
          <w:shd w:val="clear" w:color="auto" w:fill="FEFEFE"/>
        </w:rPr>
        <w:t>ě</w:t>
      </w:r>
      <w:r w:rsidR="00145BB8" w:rsidRPr="00556554">
        <w:rPr>
          <w:rFonts w:cs="Segoe UI"/>
          <w:sz w:val="20"/>
          <w:shd w:val="clear" w:color="auto" w:fill="FEFEFE"/>
        </w:rPr>
        <w:t>na</w:t>
      </w:r>
      <w:r w:rsidRPr="00556554">
        <w:rPr>
          <w:rFonts w:cs="Segoe UI"/>
          <w:sz w:val="20"/>
          <w:shd w:val="clear" w:color="auto" w:fill="FEFEFE"/>
        </w:rPr>
        <w:t xml:space="preserve"> a nahra</w:t>
      </w:r>
      <w:r w:rsidR="00360E42">
        <w:rPr>
          <w:rFonts w:cs="Segoe UI"/>
          <w:sz w:val="20"/>
          <w:shd w:val="clear" w:color="auto" w:fill="FEFEFE"/>
        </w:rPr>
        <w:t>zena</w:t>
      </w:r>
      <w:r w:rsidRPr="00556554">
        <w:rPr>
          <w:rFonts w:cs="Segoe UI"/>
          <w:sz w:val="20"/>
          <w:shd w:val="clear" w:color="auto" w:fill="FEFEFE"/>
        </w:rPr>
        <w:t xml:space="preserve"> novou tepelnou izolací z pás</w:t>
      </w:r>
      <w:r w:rsidRPr="00556554">
        <w:rPr>
          <w:rFonts w:ascii="Cambria" w:hAnsi="Cambria" w:cs="Cambria"/>
          <w:sz w:val="20"/>
          <w:shd w:val="clear" w:color="auto" w:fill="FEFEFE"/>
        </w:rPr>
        <w:t>ů</w:t>
      </w:r>
      <w:r w:rsidRPr="00556554">
        <w:rPr>
          <w:rFonts w:cs="Segoe UI"/>
          <w:sz w:val="20"/>
          <w:shd w:val="clear" w:color="auto" w:fill="FEFEFE"/>
        </w:rPr>
        <w:t xml:space="preserve"> z minerální plsti.</w:t>
      </w:r>
      <w:r w:rsidR="00145BB8" w:rsidRPr="00556554">
        <w:rPr>
          <w:rFonts w:cs="Segoe UI"/>
          <w:sz w:val="20"/>
          <w:shd w:val="clear" w:color="auto" w:fill="FEFEFE"/>
        </w:rPr>
        <w:t xml:space="preserve"> </w:t>
      </w:r>
      <w:r w:rsidR="006F775C" w:rsidRPr="00556554">
        <w:rPr>
          <w:rFonts w:cs="Segoe UI"/>
          <w:sz w:val="20"/>
          <w:shd w:val="clear" w:color="auto" w:fill="FEFEFE"/>
        </w:rPr>
        <w:t>P</w:t>
      </w:r>
      <w:r w:rsidR="006F775C" w:rsidRPr="00556554">
        <w:rPr>
          <w:rFonts w:ascii="Cambria" w:hAnsi="Cambria" w:cs="Cambria"/>
          <w:sz w:val="20"/>
          <w:shd w:val="clear" w:color="auto" w:fill="FEFEFE"/>
        </w:rPr>
        <w:t>ů</w:t>
      </w:r>
      <w:r w:rsidR="006F775C" w:rsidRPr="00556554">
        <w:rPr>
          <w:rFonts w:cs="Segoe UI"/>
          <w:sz w:val="20"/>
          <w:shd w:val="clear" w:color="auto" w:fill="FEFEFE"/>
        </w:rPr>
        <w:t>vodních poškozen</w:t>
      </w:r>
      <w:r w:rsidR="00145BB8" w:rsidRPr="00556554">
        <w:rPr>
          <w:rFonts w:cs="Segoe UI"/>
          <w:sz w:val="20"/>
          <w:shd w:val="clear" w:color="auto" w:fill="FEFEFE"/>
        </w:rPr>
        <w:t>é</w:t>
      </w:r>
      <w:r w:rsidR="006F775C" w:rsidRPr="00556554">
        <w:rPr>
          <w:rFonts w:cs="Segoe UI"/>
          <w:sz w:val="20"/>
          <w:shd w:val="clear" w:color="auto" w:fill="FEFEFE"/>
        </w:rPr>
        <w:t xml:space="preserve"> d</w:t>
      </w:r>
      <w:r w:rsidR="006F775C" w:rsidRPr="00556554">
        <w:rPr>
          <w:rFonts w:ascii="Cambria" w:hAnsi="Cambria" w:cs="Cambria"/>
          <w:sz w:val="20"/>
          <w:shd w:val="clear" w:color="auto" w:fill="FEFEFE"/>
        </w:rPr>
        <w:t>ř</w:t>
      </w:r>
      <w:r w:rsidR="006F775C" w:rsidRPr="00556554">
        <w:rPr>
          <w:rFonts w:cs="Segoe UI"/>
          <w:sz w:val="20"/>
          <w:shd w:val="clear" w:color="auto" w:fill="FEFEFE"/>
        </w:rPr>
        <w:t>ev</w:t>
      </w:r>
      <w:r w:rsidR="006F775C" w:rsidRPr="00556554">
        <w:rPr>
          <w:rFonts w:ascii="Cambria" w:hAnsi="Cambria" w:cs="Cambria"/>
          <w:sz w:val="20"/>
          <w:shd w:val="clear" w:color="auto" w:fill="FEFEFE"/>
        </w:rPr>
        <w:t>ě</w:t>
      </w:r>
      <w:r w:rsidR="006F775C" w:rsidRPr="00556554">
        <w:rPr>
          <w:rFonts w:cs="Segoe UI"/>
          <w:sz w:val="20"/>
          <w:shd w:val="clear" w:color="auto" w:fill="FEFEFE"/>
        </w:rPr>
        <w:t>n</w:t>
      </w:r>
      <w:r w:rsidR="00145BB8" w:rsidRPr="00556554">
        <w:rPr>
          <w:rFonts w:cs="Segoe UI"/>
          <w:sz w:val="20"/>
          <w:shd w:val="clear" w:color="auto" w:fill="FEFEFE"/>
        </w:rPr>
        <w:t>é</w:t>
      </w:r>
      <w:r w:rsidR="006F775C" w:rsidRPr="00556554">
        <w:rPr>
          <w:rFonts w:cs="Segoe UI"/>
          <w:sz w:val="20"/>
          <w:shd w:val="clear" w:color="auto" w:fill="FEFEFE"/>
        </w:rPr>
        <w:t xml:space="preserve"> oke</w:t>
      </w:r>
      <w:r w:rsidR="00145BB8" w:rsidRPr="00556554">
        <w:rPr>
          <w:rFonts w:cs="Segoe UI"/>
          <w:sz w:val="20"/>
          <w:shd w:val="clear" w:color="auto" w:fill="FEFEFE"/>
        </w:rPr>
        <w:t>n</w:t>
      </w:r>
      <w:r w:rsidR="006F775C" w:rsidRPr="00556554">
        <w:rPr>
          <w:rFonts w:cs="Segoe UI"/>
          <w:sz w:val="20"/>
          <w:shd w:val="clear" w:color="auto" w:fill="FEFEFE"/>
        </w:rPr>
        <w:t>n</w:t>
      </w:r>
      <w:r w:rsidR="00145BB8" w:rsidRPr="00556554">
        <w:rPr>
          <w:rFonts w:cs="Segoe UI"/>
          <w:sz w:val="20"/>
          <w:shd w:val="clear" w:color="auto" w:fill="FEFEFE"/>
        </w:rPr>
        <w:t>í výpln</w:t>
      </w:r>
      <w:r w:rsidR="00145BB8" w:rsidRPr="00556554">
        <w:rPr>
          <w:rFonts w:ascii="Cambria" w:hAnsi="Cambria" w:cs="Cambria"/>
          <w:sz w:val="20"/>
          <w:shd w:val="clear" w:color="auto" w:fill="FEFEFE"/>
        </w:rPr>
        <w:t>ě</w:t>
      </w:r>
      <w:r w:rsidR="006F775C" w:rsidRPr="00556554">
        <w:rPr>
          <w:rFonts w:cs="Segoe UI"/>
          <w:sz w:val="20"/>
          <w:shd w:val="clear" w:color="auto" w:fill="FEFEFE"/>
        </w:rPr>
        <w:t xml:space="preserve"> u valbových viký</w:t>
      </w:r>
      <w:r w:rsidR="006F775C" w:rsidRPr="00556554">
        <w:rPr>
          <w:rFonts w:ascii="Cambria" w:hAnsi="Cambria" w:cs="Cambria"/>
          <w:sz w:val="20"/>
          <w:shd w:val="clear" w:color="auto" w:fill="FEFEFE"/>
        </w:rPr>
        <w:t>řů</w:t>
      </w:r>
      <w:r w:rsidR="006F775C" w:rsidRPr="00556554">
        <w:rPr>
          <w:rFonts w:cs="Segoe UI"/>
          <w:sz w:val="20"/>
          <w:shd w:val="clear" w:color="auto" w:fill="FEFEFE"/>
        </w:rPr>
        <w:t xml:space="preserve"> budo</w:t>
      </w:r>
      <w:r w:rsidR="00145BB8" w:rsidRPr="00556554">
        <w:rPr>
          <w:rFonts w:cs="Segoe UI"/>
          <w:sz w:val="20"/>
          <w:shd w:val="clear" w:color="auto" w:fill="FEFEFE"/>
        </w:rPr>
        <w:t>u</w:t>
      </w:r>
      <w:r w:rsidR="006F775C" w:rsidRPr="00556554">
        <w:rPr>
          <w:rFonts w:cs="Segoe UI"/>
          <w:sz w:val="20"/>
          <w:shd w:val="clear" w:color="auto" w:fill="FEFEFE"/>
        </w:rPr>
        <w:t xml:space="preserve"> </w:t>
      </w:r>
      <w:r w:rsidR="00145BB8" w:rsidRPr="00556554">
        <w:rPr>
          <w:rFonts w:cs="Segoe UI"/>
          <w:sz w:val="20"/>
          <w:shd w:val="clear" w:color="auto" w:fill="FEFEFE"/>
        </w:rPr>
        <w:t>vym</w:t>
      </w:r>
      <w:r w:rsidR="00145BB8" w:rsidRPr="00556554">
        <w:rPr>
          <w:rFonts w:ascii="Cambria" w:hAnsi="Cambria" w:cs="Cambria"/>
          <w:sz w:val="20"/>
          <w:shd w:val="clear" w:color="auto" w:fill="FEFEFE"/>
        </w:rPr>
        <w:t>ě</w:t>
      </w:r>
      <w:r w:rsidR="00145BB8" w:rsidRPr="00556554">
        <w:rPr>
          <w:rFonts w:cs="Segoe UI"/>
          <w:sz w:val="20"/>
          <w:shd w:val="clear" w:color="auto" w:fill="FEFEFE"/>
        </w:rPr>
        <w:t>n</w:t>
      </w:r>
      <w:r w:rsidR="00145BB8" w:rsidRPr="00556554">
        <w:rPr>
          <w:rFonts w:ascii="Cambria" w:hAnsi="Cambria" w:cs="Cambria"/>
          <w:sz w:val="20"/>
          <w:shd w:val="clear" w:color="auto" w:fill="FEFEFE"/>
        </w:rPr>
        <w:t>ě</w:t>
      </w:r>
      <w:r w:rsidR="00145BB8" w:rsidRPr="00556554">
        <w:rPr>
          <w:rFonts w:cs="Segoe UI"/>
          <w:sz w:val="20"/>
          <w:shd w:val="clear" w:color="auto" w:fill="FEFEFE"/>
        </w:rPr>
        <w:t>ny za</w:t>
      </w:r>
      <w:r w:rsidR="006F775C" w:rsidRPr="00556554">
        <w:rPr>
          <w:rFonts w:cs="Segoe UI"/>
          <w:sz w:val="20"/>
          <w:shd w:val="clear" w:color="auto" w:fill="FEFEFE"/>
        </w:rPr>
        <w:t xml:space="preserve"> nov</w:t>
      </w:r>
      <w:r w:rsidR="00145BB8" w:rsidRPr="00556554">
        <w:rPr>
          <w:rFonts w:cs="Segoe UI"/>
          <w:sz w:val="20"/>
          <w:shd w:val="clear" w:color="auto" w:fill="FEFEFE"/>
        </w:rPr>
        <w:t>é</w:t>
      </w:r>
      <w:r w:rsidR="006F775C" w:rsidRPr="00556554">
        <w:rPr>
          <w:rFonts w:cs="Segoe UI"/>
          <w:sz w:val="20"/>
          <w:shd w:val="clear" w:color="auto" w:fill="FEFEFE"/>
        </w:rPr>
        <w:t xml:space="preserve"> plastov</w:t>
      </w:r>
      <w:r w:rsidR="00145BB8" w:rsidRPr="00556554">
        <w:rPr>
          <w:rFonts w:cs="Segoe UI"/>
          <w:sz w:val="20"/>
          <w:shd w:val="clear" w:color="auto" w:fill="FEFEFE"/>
        </w:rPr>
        <w:t>é</w:t>
      </w:r>
      <w:r w:rsidR="006F775C" w:rsidRPr="00556554">
        <w:rPr>
          <w:rFonts w:cs="Segoe UI"/>
          <w:sz w:val="20"/>
          <w:shd w:val="clear" w:color="auto" w:fill="FEFEFE"/>
        </w:rPr>
        <w:t>, neotvírav</w:t>
      </w:r>
      <w:r w:rsidR="00145BB8" w:rsidRPr="00556554">
        <w:rPr>
          <w:rFonts w:cs="Segoe UI"/>
          <w:sz w:val="20"/>
          <w:shd w:val="clear" w:color="auto" w:fill="FEFEFE"/>
        </w:rPr>
        <w:t>é</w:t>
      </w:r>
      <w:r w:rsidR="006F775C" w:rsidRPr="00556554">
        <w:rPr>
          <w:rFonts w:cs="Segoe UI"/>
          <w:sz w:val="20"/>
          <w:shd w:val="clear" w:color="auto" w:fill="FEFEFE"/>
        </w:rPr>
        <w:t xml:space="preserve"> (fixní</w:t>
      </w:r>
      <w:r w:rsidR="00145BB8" w:rsidRPr="00556554">
        <w:rPr>
          <w:rFonts w:cs="Segoe UI"/>
          <w:sz w:val="20"/>
          <w:shd w:val="clear" w:color="auto" w:fill="FEFEFE"/>
        </w:rPr>
        <w:t>). Sou</w:t>
      </w:r>
      <w:r w:rsidR="00145BB8" w:rsidRPr="00556554">
        <w:rPr>
          <w:rFonts w:ascii="Cambria" w:hAnsi="Cambria" w:cs="Cambria"/>
          <w:sz w:val="20"/>
          <w:shd w:val="clear" w:color="auto" w:fill="FEFEFE"/>
        </w:rPr>
        <w:t>č</w:t>
      </w:r>
      <w:r w:rsidR="00145BB8" w:rsidRPr="00556554">
        <w:rPr>
          <w:rFonts w:cs="France"/>
          <w:sz w:val="20"/>
          <w:shd w:val="clear" w:color="auto" w:fill="FEFEFE"/>
        </w:rPr>
        <w:t>á</w:t>
      </w:r>
      <w:r w:rsidR="00145BB8" w:rsidRPr="00556554">
        <w:rPr>
          <w:rFonts w:cs="Segoe UI"/>
          <w:sz w:val="20"/>
          <w:shd w:val="clear" w:color="auto" w:fill="FEFEFE"/>
        </w:rPr>
        <w:t>st</w:t>
      </w:r>
      <w:r w:rsidR="00145BB8" w:rsidRPr="00556554">
        <w:rPr>
          <w:rFonts w:cs="France"/>
          <w:sz w:val="20"/>
          <w:shd w:val="clear" w:color="auto" w:fill="FEFEFE"/>
        </w:rPr>
        <w:t>í</w:t>
      </w:r>
      <w:r w:rsidR="00145BB8" w:rsidRPr="00556554">
        <w:rPr>
          <w:rFonts w:cs="Segoe UI"/>
          <w:sz w:val="20"/>
          <w:shd w:val="clear" w:color="auto" w:fill="FEFEFE"/>
        </w:rPr>
        <w:t xml:space="preserve"> opravy st</w:t>
      </w:r>
      <w:r w:rsidR="00145BB8" w:rsidRPr="00556554">
        <w:rPr>
          <w:rFonts w:ascii="Cambria" w:hAnsi="Cambria" w:cs="Cambria"/>
          <w:sz w:val="20"/>
          <w:shd w:val="clear" w:color="auto" w:fill="FEFEFE"/>
        </w:rPr>
        <w:t>ř</w:t>
      </w:r>
      <w:r w:rsidR="00145BB8" w:rsidRPr="00556554">
        <w:rPr>
          <w:rFonts w:cs="Segoe UI"/>
          <w:sz w:val="20"/>
          <w:shd w:val="clear" w:color="auto" w:fill="FEFEFE"/>
        </w:rPr>
        <w:t>ech bude i</w:t>
      </w:r>
      <w:r w:rsidR="006F775C" w:rsidRPr="00556554">
        <w:rPr>
          <w:rFonts w:cs="Segoe UI"/>
          <w:sz w:val="20"/>
          <w:shd w:val="clear" w:color="auto" w:fill="FEFEFE"/>
        </w:rPr>
        <w:t xml:space="preserve"> oprava stávajícího d</w:t>
      </w:r>
      <w:r w:rsidR="006F775C" w:rsidRPr="00556554">
        <w:rPr>
          <w:rFonts w:ascii="Cambria" w:hAnsi="Cambria" w:cs="Cambria"/>
          <w:sz w:val="20"/>
          <w:shd w:val="clear" w:color="auto" w:fill="FEFEFE"/>
        </w:rPr>
        <w:t>ř</w:t>
      </w:r>
      <w:r w:rsidR="006F775C" w:rsidRPr="00556554">
        <w:rPr>
          <w:rFonts w:cs="Segoe UI"/>
          <w:sz w:val="20"/>
          <w:shd w:val="clear" w:color="auto" w:fill="FEFEFE"/>
        </w:rPr>
        <w:t>ev</w:t>
      </w:r>
      <w:r w:rsidR="006F775C" w:rsidRPr="00556554">
        <w:rPr>
          <w:rFonts w:ascii="Cambria" w:hAnsi="Cambria" w:cs="Cambria"/>
          <w:sz w:val="20"/>
          <w:shd w:val="clear" w:color="auto" w:fill="FEFEFE"/>
        </w:rPr>
        <w:t>ě</w:t>
      </w:r>
      <w:r w:rsidR="006F775C" w:rsidRPr="00556554">
        <w:rPr>
          <w:rFonts w:cs="Segoe UI"/>
          <w:sz w:val="20"/>
          <w:shd w:val="clear" w:color="auto" w:fill="FEFEFE"/>
        </w:rPr>
        <w:t>ného podbití p</w:t>
      </w:r>
      <w:r w:rsidR="006F775C" w:rsidRPr="00556554">
        <w:rPr>
          <w:rFonts w:ascii="Cambria" w:hAnsi="Cambria" w:cs="Cambria"/>
          <w:sz w:val="20"/>
          <w:shd w:val="clear" w:color="auto" w:fill="FEFEFE"/>
        </w:rPr>
        <w:t>ř</w:t>
      </w:r>
      <w:r w:rsidR="006F775C" w:rsidRPr="00556554">
        <w:rPr>
          <w:rFonts w:cs="Segoe UI"/>
          <w:sz w:val="20"/>
          <w:shd w:val="clear" w:color="auto" w:fill="FEFEFE"/>
        </w:rPr>
        <w:t>esahu st</w:t>
      </w:r>
      <w:r w:rsidR="006F775C" w:rsidRPr="00556554">
        <w:rPr>
          <w:rFonts w:ascii="Cambria" w:hAnsi="Cambria" w:cs="Cambria"/>
          <w:sz w:val="20"/>
          <w:shd w:val="clear" w:color="auto" w:fill="FEFEFE"/>
        </w:rPr>
        <w:t>ř</w:t>
      </w:r>
      <w:r w:rsidR="006F775C" w:rsidRPr="00556554">
        <w:rPr>
          <w:rFonts w:cs="Segoe UI"/>
          <w:sz w:val="20"/>
          <w:shd w:val="clear" w:color="auto" w:fill="FEFEFE"/>
        </w:rPr>
        <w:t>ech</w:t>
      </w:r>
      <w:r w:rsidR="00D1311C" w:rsidRPr="00556554">
        <w:rPr>
          <w:rFonts w:cs="Segoe UI"/>
          <w:sz w:val="20"/>
          <w:shd w:val="clear" w:color="auto" w:fill="FEFEFE"/>
        </w:rPr>
        <w:t>y a olí</w:t>
      </w:r>
      <w:r w:rsidR="00D1311C" w:rsidRPr="00556554">
        <w:rPr>
          <w:rFonts w:ascii="Cambria" w:hAnsi="Cambria" w:cs="Cambria"/>
          <w:sz w:val="20"/>
          <w:shd w:val="clear" w:color="auto" w:fill="FEFEFE"/>
        </w:rPr>
        <w:t>č</w:t>
      </w:r>
      <w:r w:rsidR="00D1311C" w:rsidRPr="00556554">
        <w:rPr>
          <w:rFonts w:cs="Segoe UI"/>
          <w:sz w:val="20"/>
          <w:shd w:val="clear" w:color="auto" w:fill="FEFEFE"/>
        </w:rPr>
        <w:t>en</w:t>
      </w:r>
      <w:r w:rsidR="00D1311C" w:rsidRPr="00556554">
        <w:rPr>
          <w:rFonts w:cs="France"/>
          <w:sz w:val="20"/>
          <w:shd w:val="clear" w:color="auto" w:fill="FEFEFE"/>
        </w:rPr>
        <w:t>í</w:t>
      </w:r>
      <w:r w:rsidR="00D1311C" w:rsidRPr="00556554">
        <w:rPr>
          <w:rFonts w:cs="Segoe UI"/>
          <w:sz w:val="20"/>
          <w:shd w:val="clear" w:color="auto" w:fill="FEFEFE"/>
        </w:rPr>
        <w:t xml:space="preserve"> </w:t>
      </w:r>
      <w:r w:rsidR="00556554" w:rsidRPr="00556554">
        <w:rPr>
          <w:rFonts w:ascii="Cambria" w:hAnsi="Cambria" w:cs="Cambria"/>
          <w:sz w:val="20"/>
          <w:shd w:val="clear" w:color="auto" w:fill="FEFEFE"/>
        </w:rPr>
        <w:t>č</w:t>
      </w:r>
      <w:r w:rsidR="00556554" w:rsidRPr="00556554">
        <w:rPr>
          <w:rFonts w:cs="France"/>
          <w:sz w:val="20"/>
          <w:shd w:val="clear" w:color="auto" w:fill="FEFEFE"/>
        </w:rPr>
        <w:t>á</w:t>
      </w:r>
      <w:r w:rsidR="00556554" w:rsidRPr="00556554">
        <w:rPr>
          <w:rFonts w:cs="Segoe UI"/>
          <w:sz w:val="20"/>
          <w:shd w:val="clear" w:color="auto" w:fill="FEFEFE"/>
        </w:rPr>
        <w:t xml:space="preserve">sti </w:t>
      </w:r>
      <w:r w:rsidR="00D1311C" w:rsidRPr="00556554">
        <w:rPr>
          <w:rFonts w:cs="Segoe UI"/>
          <w:sz w:val="20"/>
          <w:shd w:val="clear" w:color="auto" w:fill="FEFEFE"/>
        </w:rPr>
        <w:t>p</w:t>
      </w:r>
      <w:r w:rsidR="00D1311C" w:rsidRPr="00556554">
        <w:rPr>
          <w:rFonts w:ascii="Cambria" w:hAnsi="Cambria" w:cs="Cambria"/>
          <w:sz w:val="20"/>
          <w:shd w:val="clear" w:color="auto" w:fill="FEFEFE"/>
        </w:rPr>
        <w:t>ů</w:t>
      </w:r>
      <w:r w:rsidR="00D1311C" w:rsidRPr="00556554">
        <w:rPr>
          <w:rFonts w:cs="Segoe UI"/>
          <w:sz w:val="20"/>
          <w:shd w:val="clear" w:color="auto" w:fill="FEFEFE"/>
        </w:rPr>
        <w:t>vodn</w:t>
      </w:r>
      <w:r w:rsidR="00D1311C" w:rsidRPr="00556554">
        <w:rPr>
          <w:rFonts w:cs="France"/>
          <w:sz w:val="20"/>
          <w:shd w:val="clear" w:color="auto" w:fill="FEFEFE"/>
        </w:rPr>
        <w:t>í</w:t>
      </w:r>
      <w:r w:rsidR="00D1311C" w:rsidRPr="00556554">
        <w:rPr>
          <w:rFonts w:cs="Segoe UI"/>
          <w:sz w:val="20"/>
          <w:shd w:val="clear" w:color="auto" w:fill="FEFEFE"/>
        </w:rPr>
        <w:t xml:space="preserve"> fas</w:t>
      </w:r>
      <w:r w:rsidR="00D1311C" w:rsidRPr="00556554">
        <w:rPr>
          <w:rFonts w:cs="France"/>
          <w:sz w:val="20"/>
          <w:shd w:val="clear" w:color="auto" w:fill="FEFEFE"/>
        </w:rPr>
        <w:t>á</w:t>
      </w:r>
      <w:r w:rsidR="00D1311C" w:rsidRPr="00556554">
        <w:rPr>
          <w:rFonts w:cs="Segoe UI"/>
          <w:sz w:val="20"/>
          <w:shd w:val="clear" w:color="auto" w:fill="FEFEFE"/>
        </w:rPr>
        <w:t>dy</w:t>
      </w:r>
      <w:r w:rsidR="00556554" w:rsidRPr="00556554">
        <w:rPr>
          <w:rFonts w:cs="Segoe UI"/>
          <w:sz w:val="20"/>
          <w:shd w:val="clear" w:color="auto" w:fill="FEFEFE"/>
        </w:rPr>
        <w:t xml:space="preserve"> nad opravovaným st</w:t>
      </w:r>
      <w:r w:rsidR="00556554" w:rsidRPr="00556554">
        <w:rPr>
          <w:rFonts w:ascii="Cambria" w:hAnsi="Cambria" w:cs="Cambria"/>
          <w:sz w:val="20"/>
          <w:shd w:val="clear" w:color="auto" w:fill="FEFEFE"/>
        </w:rPr>
        <w:t>ř</w:t>
      </w:r>
      <w:r w:rsidR="00556554" w:rsidRPr="00556554">
        <w:rPr>
          <w:rFonts w:cs="Segoe UI"/>
          <w:sz w:val="20"/>
          <w:shd w:val="clear" w:color="auto" w:fill="FEFEFE"/>
        </w:rPr>
        <w:t>e</w:t>
      </w:r>
      <w:r w:rsidR="00556554" w:rsidRPr="00556554">
        <w:rPr>
          <w:rFonts w:cs="France"/>
          <w:sz w:val="20"/>
          <w:shd w:val="clear" w:color="auto" w:fill="FEFEFE"/>
        </w:rPr>
        <w:t>š</w:t>
      </w:r>
      <w:r w:rsidR="00556554" w:rsidRPr="00556554">
        <w:rPr>
          <w:rFonts w:cs="Segoe UI"/>
          <w:sz w:val="20"/>
          <w:shd w:val="clear" w:color="auto" w:fill="FEFEFE"/>
        </w:rPr>
        <w:t>n</w:t>
      </w:r>
      <w:r w:rsidR="00556554" w:rsidRPr="00556554">
        <w:rPr>
          <w:rFonts w:cs="France"/>
          <w:sz w:val="20"/>
          <w:shd w:val="clear" w:color="auto" w:fill="FEFEFE"/>
        </w:rPr>
        <w:t>í</w:t>
      </w:r>
      <w:r w:rsidR="00556554" w:rsidRPr="00556554">
        <w:rPr>
          <w:rFonts w:cs="Segoe UI"/>
          <w:sz w:val="20"/>
          <w:shd w:val="clear" w:color="auto" w:fill="FEFEFE"/>
        </w:rPr>
        <w:t>m pl</w:t>
      </w:r>
      <w:r w:rsidR="00556554" w:rsidRPr="00556554">
        <w:rPr>
          <w:rFonts w:cs="France"/>
          <w:sz w:val="20"/>
          <w:shd w:val="clear" w:color="auto" w:fill="FEFEFE"/>
        </w:rPr>
        <w:t>áš</w:t>
      </w:r>
      <w:r w:rsidR="00556554" w:rsidRPr="00556554">
        <w:rPr>
          <w:rFonts w:cs="Segoe UI"/>
          <w:sz w:val="20"/>
          <w:shd w:val="clear" w:color="auto" w:fill="FEFEFE"/>
        </w:rPr>
        <w:t>t</w:t>
      </w:r>
      <w:r w:rsidR="00556554" w:rsidRPr="00556554">
        <w:rPr>
          <w:rFonts w:ascii="Cambria" w:hAnsi="Cambria" w:cs="Cambria"/>
          <w:sz w:val="20"/>
          <w:shd w:val="clear" w:color="auto" w:fill="FEFEFE"/>
        </w:rPr>
        <w:t>ě</w:t>
      </w:r>
      <w:r w:rsidR="00556554" w:rsidRPr="00556554">
        <w:rPr>
          <w:rFonts w:cs="Segoe UI"/>
          <w:sz w:val="20"/>
          <w:shd w:val="clear" w:color="auto" w:fill="FEFEFE"/>
        </w:rPr>
        <w:t>m situovan</w:t>
      </w:r>
      <w:r w:rsidR="00DF0D65">
        <w:rPr>
          <w:rFonts w:cs="Segoe UI"/>
          <w:sz w:val="20"/>
          <w:shd w:val="clear" w:color="auto" w:fill="FEFEFE"/>
        </w:rPr>
        <w:t>ým</w:t>
      </w:r>
      <w:r w:rsidR="00556554" w:rsidRPr="00556554">
        <w:rPr>
          <w:rFonts w:cs="Segoe UI"/>
          <w:sz w:val="20"/>
          <w:shd w:val="clear" w:color="auto" w:fill="FEFEFE"/>
        </w:rPr>
        <w:t xml:space="preserve"> do dvora.</w:t>
      </w:r>
      <w:r w:rsidR="006F775C" w:rsidRPr="00556554">
        <w:rPr>
          <w:rFonts w:cs="Segoe UI"/>
          <w:sz w:val="20"/>
          <w:shd w:val="clear" w:color="auto" w:fill="FEFEFE"/>
        </w:rPr>
        <w:t xml:space="preserve"> </w:t>
      </w:r>
    </w:p>
    <w:p w:rsidR="00324DD1" w:rsidRPr="00B81752" w:rsidRDefault="00324DD1" w:rsidP="00D164C1">
      <w:pPr>
        <w:pStyle w:val="StylTEXT1FranceAutomatickVlevo1cmPrvndek1c"/>
        <w:spacing w:before="120"/>
        <w:ind w:left="0" w:right="247" w:firstLine="0"/>
        <w:rPr>
          <w:rFonts w:cs="Segoe UI"/>
          <w:sz w:val="20"/>
          <w:shd w:val="clear" w:color="auto" w:fill="FEFEFE"/>
        </w:rPr>
      </w:pPr>
      <w:r w:rsidRPr="00B81752">
        <w:rPr>
          <w:rFonts w:cs="Segoe UI"/>
          <w:sz w:val="20"/>
          <w:shd w:val="clear" w:color="auto" w:fill="FEFEFE"/>
        </w:rPr>
        <w:t>Stávající nevyhovující bleskosvod s</w:t>
      </w:r>
      <w:r w:rsidR="00B55D5D" w:rsidRPr="00B81752">
        <w:rPr>
          <w:rFonts w:cs="Segoe UI"/>
          <w:sz w:val="20"/>
          <w:shd w:val="clear" w:color="auto" w:fill="FEFEFE"/>
        </w:rPr>
        <w:t> </w:t>
      </w:r>
      <w:r w:rsidRPr="00B81752">
        <w:rPr>
          <w:rFonts w:cs="Segoe UI"/>
          <w:sz w:val="20"/>
          <w:shd w:val="clear" w:color="auto" w:fill="FEFEFE"/>
        </w:rPr>
        <w:t>jíma</w:t>
      </w:r>
      <w:r w:rsidRPr="00B81752">
        <w:rPr>
          <w:rFonts w:ascii="Cambria" w:hAnsi="Cambria" w:cs="Cambria"/>
          <w:sz w:val="20"/>
          <w:shd w:val="clear" w:color="auto" w:fill="FEFEFE"/>
        </w:rPr>
        <w:t>č</w:t>
      </w:r>
      <w:r w:rsidR="004A06FE" w:rsidRPr="00B81752">
        <w:rPr>
          <w:rFonts w:cs="Segoe UI"/>
          <w:sz w:val="20"/>
          <w:shd w:val="clear" w:color="auto" w:fill="FEFEFE"/>
        </w:rPr>
        <w:t>i</w:t>
      </w:r>
      <w:r w:rsidR="00B55D5D" w:rsidRPr="00B81752">
        <w:rPr>
          <w:rFonts w:cs="Segoe UI"/>
          <w:sz w:val="20"/>
          <w:shd w:val="clear" w:color="auto" w:fill="FEFEFE"/>
        </w:rPr>
        <w:t xml:space="preserve"> (</w:t>
      </w:r>
      <w:r w:rsidRPr="00B81752">
        <w:rPr>
          <w:rFonts w:cs="Segoe UI"/>
          <w:sz w:val="20"/>
          <w:shd w:val="clear" w:color="auto" w:fill="FEFEFE"/>
        </w:rPr>
        <w:t xml:space="preserve">u nichž </w:t>
      </w:r>
      <w:r w:rsidR="00B55D5D" w:rsidRPr="00B81752">
        <w:rPr>
          <w:rFonts w:cs="Segoe UI"/>
          <w:sz w:val="20"/>
          <w:shd w:val="clear" w:color="auto" w:fill="FEFEFE"/>
        </w:rPr>
        <w:t xml:space="preserve">docházelo k neustálému </w:t>
      </w:r>
      <w:r w:rsidRPr="00B81752">
        <w:rPr>
          <w:rFonts w:cs="Segoe UI"/>
          <w:sz w:val="20"/>
          <w:shd w:val="clear" w:color="auto" w:fill="FEFEFE"/>
        </w:rPr>
        <w:t>zat</w:t>
      </w:r>
      <w:r w:rsidR="00B55D5D" w:rsidRPr="00B81752">
        <w:rPr>
          <w:rFonts w:cs="Segoe UI"/>
          <w:sz w:val="20"/>
          <w:shd w:val="clear" w:color="auto" w:fill="FEFEFE"/>
        </w:rPr>
        <w:t>é</w:t>
      </w:r>
      <w:r w:rsidR="00B55D5D" w:rsidRPr="00B81752">
        <w:rPr>
          <w:rFonts w:cs="Cambria"/>
          <w:sz w:val="20"/>
          <w:shd w:val="clear" w:color="auto" w:fill="FEFEFE"/>
        </w:rPr>
        <w:t>kání</w:t>
      </w:r>
      <w:r w:rsidRPr="00B81752">
        <w:rPr>
          <w:rFonts w:cs="Segoe UI"/>
          <w:sz w:val="20"/>
          <w:shd w:val="clear" w:color="auto" w:fill="FEFEFE"/>
        </w:rPr>
        <w:t xml:space="preserve"> do konstrukce krovu</w:t>
      </w:r>
      <w:r w:rsidR="00B55D5D" w:rsidRPr="00B81752">
        <w:rPr>
          <w:rFonts w:cs="Segoe UI"/>
          <w:sz w:val="20"/>
          <w:shd w:val="clear" w:color="auto" w:fill="FEFEFE"/>
        </w:rPr>
        <w:t>)</w:t>
      </w:r>
      <w:r w:rsidRPr="00B81752">
        <w:rPr>
          <w:rFonts w:cs="Segoe UI"/>
          <w:sz w:val="20"/>
          <w:shd w:val="clear" w:color="auto" w:fill="FEFEFE"/>
        </w:rPr>
        <w:t xml:space="preserve"> bude demontován a proveden nový aktivní jíma</w:t>
      </w:r>
      <w:r w:rsidRPr="00B81752">
        <w:rPr>
          <w:rFonts w:ascii="Cambria" w:hAnsi="Cambria" w:cs="Cambria"/>
          <w:sz w:val="20"/>
          <w:shd w:val="clear" w:color="auto" w:fill="FEFEFE"/>
        </w:rPr>
        <w:t>č</w:t>
      </w:r>
      <w:r w:rsidRPr="00B81752">
        <w:rPr>
          <w:rFonts w:cs="Segoe UI"/>
          <w:sz w:val="20"/>
          <w:shd w:val="clear" w:color="auto" w:fill="FEFEFE"/>
        </w:rPr>
        <w:t>.</w:t>
      </w:r>
      <w:r w:rsidR="002108DD" w:rsidRPr="00B81752">
        <w:rPr>
          <w:rFonts w:cs="Segoe UI"/>
          <w:sz w:val="20"/>
          <w:shd w:val="clear" w:color="auto" w:fill="FEFEFE"/>
        </w:rPr>
        <w:t xml:space="preserve"> V p</w:t>
      </w:r>
      <w:r w:rsidR="002108DD" w:rsidRPr="00B81752">
        <w:rPr>
          <w:rFonts w:ascii="Cambria" w:hAnsi="Cambria" w:cs="Cambria"/>
          <w:sz w:val="20"/>
          <w:shd w:val="clear" w:color="auto" w:fill="FEFEFE"/>
        </w:rPr>
        <w:t>ř</w:t>
      </w:r>
      <w:r w:rsidR="002108DD" w:rsidRPr="00B81752">
        <w:rPr>
          <w:rFonts w:cs="France"/>
          <w:sz w:val="20"/>
          <w:shd w:val="clear" w:color="auto" w:fill="FEFEFE"/>
        </w:rPr>
        <w:t>í</w:t>
      </w:r>
      <w:r w:rsidR="002108DD" w:rsidRPr="00B81752">
        <w:rPr>
          <w:rFonts w:cs="Segoe UI"/>
          <w:sz w:val="20"/>
          <w:shd w:val="clear" w:color="auto" w:fill="FEFEFE"/>
        </w:rPr>
        <w:t>stupn</w:t>
      </w:r>
      <w:r w:rsidR="002108DD" w:rsidRPr="00B81752">
        <w:rPr>
          <w:rFonts w:cs="France"/>
          <w:sz w:val="20"/>
          <w:shd w:val="clear" w:color="auto" w:fill="FEFEFE"/>
        </w:rPr>
        <w:t>é</w:t>
      </w:r>
      <w:r w:rsidR="002108DD" w:rsidRPr="00B81752">
        <w:rPr>
          <w:rFonts w:cs="Segoe UI"/>
          <w:sz w:val="20"/>
          <w:shd w:val="clear" w:color="auto" w:fill="FEFEFE"/>
        </w:rPr>
        <w:t xml:space="preserve"> </w:t>
      </w:r>
      <w:r w:rsidR="002108DD" w:rsidRPr="00B81752">
        <w:rPr>
          <w:rFonts w:ascii="Cambria" w:hAnsi="Cambria" w:cs="Cambria"/>
          <w:sz w:val="20"/>
          <w:shd w:val="clear" w:color="auto" w:fill="FEFEFE"/>
        </w:rPr>
        <w:t>č</w:t>
      </w:r>
      <w:r w:rsidR="002108DD" w:rsidRPr="00B81752">
        <w:rPr>
          <w:rFonts w:cs="Segoe UI"/>
          <w:sz w:val="20"/>
          <w:shd w:val="clear" w:color="auto" w:fill="FEFEFE"/>
        </w:rPr>
        <w:t xml:space="preserve">ásti krovu bude </w:t>
      </w:r>
      <w:r w:rsidR="00BF607C" w:rsidRPr="00B81752">
        <w:rPr>
          <w:rFonts w:cs="Segoe UI"/>
          <w:sz w:val="20"/>
          <w:shd w:val="clear" w:color="auto" w:fill="FEFEFE"/>
        </w:rPr>
        <w:t xml:space="preserve">dále </w:t>
      </w:r>
      <w:r w:rsidR="002108DD" w:rsidRPr="00B81752">
        <w:rPr>
          <w:rFonts w:cs="Segoe UI"/>
          <w:sz w:val="20"/>
          <w:shd w:val="clear" w:color="auto" w:fill="FEFEFE"/>
        </w:rPr>
        <w:t xml:space="preserve">provedena oprava stávajícího </w:t>
      </w:r>
      <w:r w:rsidR="00F00CD7" w:rsidRPr="00B81752">
        <w:rPr>
          <w:rFonts w:cs="Segoe UI"/>
          <w:sz w:val="20"/>
          <w:shd w:val="clear" w:color="auto" w:fill="FEFEFE"/>
        </w:rPr>
        <w:t xml:space="preserve">dožitého </w:t>
      </w:r>
      <w:r w:rsidR="002108DD" w:rsidRPr="00B81752">
        <w:rPr>
          <w:rFonts w:cs="Segoe UI"/>
          <w:sz w:val="20"/>
          <w:shd w:val="clear" w:color="auto" w:fill="FEFEFE"/>
        </w:rPr>
        <w:t>osv</w:t>
      </w:r>
      <w:r w:rsidR="002108DD" w:rsidRPr="00B81752">
        <w:rPr>
          <w:rFonts w:ascii="Cambria" w:hAnsi="Cambria" w:cs="Cambria"/>
          <w:sz w:val="20"/>
          <w:shd w:val="clear" w:color="auto" w:fill="FEFEFE"/>
        </w:rPr>
        <w:t>ě</w:t>
      </w:r>
      <w:r w:rsidR="004A06FE" w:rsidRPr="00B81752">
        <w:rPr>
          <w:rFonts w:cs="Segoe UI"/>
          <w:sz w:val="20"/>
          <w:shd w:val="clear" w:color="auto" w:fill="FEFEFE"/>
        </w:rPr>
        <w:t xml:space="preserve">tlení a </w:t>
      </w:r>
      <w:proofErr w:type="spellStart"/>
      <w:r w:rsidR="00BF607C" w:rsidRPr="00B81752">
        <w:rPr>
          <w:rFonts w:cs="Segoe UI"/>
          <w:sz w:val="20"/>
          <w:shd w:val="clear" w:color="auto" w:fill="FEFEFE"/>
        </w:rPr>
        <w:t>pochozí</w:t>
      </w:r>
      <w:proofErr w:type="spellEnd"/>
      <w:r w:rsidR="00BF607C" w:rsidRPr="00B81752">
        <w:rPr>
          <w:rFonts w:cs="Segoe UI"/>
          <w:sz w:val="20"/>
          <w:shd w:val="clear" w:color="auto" w:fill="FEFEFE"/>
        </w:rPr>
        <w:t xml:space="preserve"> d</w:t>
      </w:r>
      <w:r w:rsidR="00BF607C" w:rsidRPr="00B81752">
        <w:rPr>
          <w:rFonts w:ascii="Cambria" w:hAnsi="Cambria" w:cs="Cambria"/>
          <w:sz w:val="20"/>
          <w:shd w:val="clear" w:color="auto" w:fill="FEFEFE"/>
        </w:rPr>
        <w:t>ř</w:t>
      </w:r>
      <w:r w:rsidR="00BF607C" w:rsidRPr="00B81752">
        <w:rPr>
          <w:rFonts w:cs="Segoe UI"/>
          <w:sz w:val="20"/>
          <w:shd w:val="clear" w:color="auto" w:fill="FEFEFE"/>
        </w:rPr>
        <w:t>ev</w:t>
      </w:r>
      <w:r w:rsidR="00BF607C" w:rsidRPr="00B81752">
        <w:rPr>
          <w:rFonts w:ascii="Cambria" w:hAnsi="Cambria" w:cs="Cambria"/>
          <w:sz w:val="20"/>
          <w:shd w:val="clear" w:color="auto" w:fill="FEFEFE"/>
        </w:rPr>
        <w:t>ě</w:t>
      </w:r>
      <w:r w:rsidR="00BF607C" w:rsidRPr="00B81752">
        <w:rPr>
          <w:rFonts w:cs="Segoe UI"/>
          <w:sz w:val="20"/>
          <w:shd w:val="clear" w:color="auto" w:fill="FEFEFE"/>
        </w:rPr>
        <w:t xml:space="preserve">né </w:t>
      </w:r>
      <w:r w:rsidR="004A06FE" w:rsidRPr="00B81752">
        <w:rPr>
          <w:rFonts w:cs="Segoe UI"/>
          <w:sz w:val="20"/>
          <w:shd w:val="clear" w:color="auto" w:fill="FEFEFE"/>
        </w:rPr>
        <w:t>revizní lávky.</w:t>
      </w:r>
    </w:p>
    <w:p w:rsidR="001A0010" w:rsidRDefault="006F775C" w:rsidP="00D164C1">
      <w:pPr>
        <w:pStyle w:val="StylTEXT1FranceAutomatickVlevo1cmPrvndek1c"/>
        <w:spacing w:before="120"/>
        <w:ind w:left="0" w:right="247" w:firstLine="0"/>
        <w:rPr>
          <w:rFonts w:cs="Segoe UI"/>
          <w:sz w:val="20"/>
          <w:shd w:val="clear" w:color="auto" w:fill="FEFEFE"/>
        </w:rPr>
      </w:pPr>
      <w:r w:rsidRPr="00B4444A">
        <w:rPr>
          <w:rFonts w:cs="Segoe UI"/>
          <w:sz w:val="20"/>
          <w:shd w:val="clear" w:color="auto" w:fill="FEFEFE"/>
        </w:rPr>
        <w:t>P</w:t>
      </w:r>
      <w:r w:rsidRPr="00B4444A">
        <w:rPr>
          <w:rFonts w:ascii="Cambria" w:hAnsi="Cambria" w:cs="Cambria"/>
          <w:sz w:val="20"/>
          <w:shd w:val="clear" w:color="auto" w:fill="FEFEFE"/>
        </w:rPr>
        <w:t>ř</w:t>
      </w:r>
      <w:r w:rsidRPr="00B4444A">
        <w:rPr>
          <w:rFonts w:cs="Segoe UI"/>
          <w:sz w:val="20"/>
          <w:shd w:val="clear" w:color="auto" w:fill="FEFEFE"/>
        </w:rPr>
        <w:t>i provád</w:t>
      </w:r>
      <w:r w:rsidRPr="00B4444A">
        <w:rPr>
          <w:rFonts w:ascii="Cambria" w:hAnsi="Cambria" w:cs="Cambria"/>
          <w:sz w:val="20"/>
          <w:shd w:val="clear" w:color="auto" w:fill="FEFEFE"/>
        </w:rPr>
        <w:t>ě</w:t>
      </w:r>
      <w:r w:rsidRPr="00B4444A">
        <w:rPr>
          <w:rFonts w:cs="Segoe UI"/>
          <w:sz w:val="20"/>
          <w:shd w:val="clear" w:color="auto" w:fill="FEFEFE"/>
        </w:rPr>
        <w:t xml:space="preserve">ní opravy podbití </w:t>
      </w:r>
      <w:r w:rsidR="00556554" w:rsidRPr="00B4444A">
        <w:rPr>
          <w:rFonts w:cs="Segoe UI"/>
          <w:sz w:val="20"/>
          <w:shd w:val="clear" w:color="auto" w:fill="FEFEFE"/>
        </w:rPr>
        <w:t>a vým</w:t>
      </w:r>
      <w:r w:rsidR="00556554" w:rsidRPr="00B4444A">
        <w:rPr>
          <w:rFonts w:ascii="Cambria" w:hAnsi="Cambria" w:cs="Cambria"/>
          <w:sz w:val="20"/>
          <w:shd w:val="clear" w:color="auto" w:fill="FEFEFE"/>
        </w:rPr>
        <w:t>ě</w:t>
      </w:r>
      <w:r w:rsidR="00556554" w:rsidRPr="00B4444A">
        <w:rPr>
          <w:rFonts w:cs="Segoe UI"/>
          <w:sz w:val="20"/>
          <w:shd w:val="clear" w:color="auto" w:fill="FEFEFE"/>
        </w:rPr>
        <w:t>ny klemp</w:t>
      </w:r>
      <w:r w:rsidR="00556554" w:rsidRPr="00B4444A">
        <w:rPr>
          <w:rFonts w:cs="France"/>
          <w:sz w:val="20"/>
          <w:shd w:val="clear" w:color="auto" w:fill="FEFEFE"/>
        </w:rPr>
        <w:t>í</w:t>
      </w:r>
      <w:r w:rsidR="00556554" w:rsidRPr="00B4444A">
        <w:rPr>
          <w:rFonts w:ascii="Cambria" w:hAnsi="Cambria" w:cs="Cambria"/>
          <w:sz w:val="20"/>
          <w:shd w:val="clear" w:color="auto" w:fill="FEFEFE"/>
        </w:rPr>
        <w:t>ř</w:t>
      </w:r>
      <w:r w:rsidR="00556554" w:rsidRPr="00B4444A">
        <w:rPr>
          <w:rFonts w:cs="Segoe UI"/>
          <w:sz w:val="20"/>
          <w:shd w:val="clear" w:color="auto" w:fill="FEFEFE"/>
        </w:rPr>
        <w:t>sk</w:t>
      </w:r>
      <w:r w:rsidR="00556554" w:rsidRPr="00B4444A">
        <w:rPr>
          <w:rFonts w:cs="France"/>
          <w:sz w:val="20"/>
          <w:shd w:val="clear" w:color="auto" w:fill="FEFEFE"/>
        </w:rPr>
        <w:t>ý</w:t>
      </w:r>
      <w:r w:rsidR="00556554" w:rsidRPr="00B4444A">
        <w:rPr>
          <w:rFonts w:cs="Segoe UI"/>
          <w:sz w:val="20"/>
          <w:shd w:val="clear" w:color="auto" w:fill="FEFEFE"/>
        </w:rPr>
        <w:t>ch prvk</w:t>
      </w:r>
      <w:r w:rsidR="00556554" w:rsidRPr="00B4444A">
        <w:rPr>
          <w:rFonts w:ascii="Cambria" w:hAnsi="Cambria" w:cs="Cambria"/>
          <w:sz w:val="20"/>
          <w:shd w:val="clear" w:color="auto" w:fill="FEFEFE"/>
        </w:rPr>
        <w:t>ů</w:t>
      </w:r>
      <w:r w:rsidR="00556554" w:rsidRPr="00B4444A">
        <w:rPr>
          <w:rFonts w:cs="Segoe UI"/>
          <w:sz w:val="20"/>
          <w:shd w:val="clear" w:color="auto" w:fill="FEFEFE"/>
        </w:rPr>
        <w:t xml:space="preserve"> </w:t>
      </w:r>
      <w:r w:rsidRPr="00B4444A">
        <w:rPr>
          <w:rFonts w:cs="Segoe UI"/>
          <w:sz w:val="20"/>
          <w:shd w:val="clear" w:color="auto" w:fill="FEFEFE"/>
        </w:rPr>
        <w:t xml:space="preserve">nutno ochránit stávající </w:t>
      </w:r>
      <w:r w:rsidR="00556554" w:rsidRPr="00B4444A">
        <w:rPr>
          <w:rFonts w:ascii="Cambria" w:hAnsi="Cambria" w:cs="Cambria"/>
          <w:sz w:val="20"/>
          <w:shd w:val="clear" w:color="auto" w:fill="FEFEFE"/>
        </w:rPr>
        <w:t>č</w:t>
      </w:r>
      <w:r w:rsidR="00556554" w:rsidRPr="00B4444A">
        <w:rPr>
          <w:rFonts w:cs="Segoe UI"/>
          <w:sz w:val="20"/>
          <w:shd w:val="clear" w:color="auto" w:fill="FEFEFE"/>
        </w:rPr>
        <w:t>eln</w:t>
      </w:r>
      <w:r w:rsidR="00556554" w:rsidRPr="00B4444A">
        <w:rPr>
          <w:rFonts w:cs="France"/>
          <w:sz w:val="20"/>
          <w:shd w:val="clear" w:color="auto" w:fill="FEFEFE"/>
        </w:rPr>
        <w:t>í</w:t>
      </w:r>
      <w:r w:rsidR="00556554" w:rsidRPr="00B4444A">
        <w:rPr>
          <w:rFonts w:cs="Segoe UI"/>
          <w:sz w:val="20"/>
          <w:shd w:val="clear" w:color="auto" w:fill="FEFEFE"/>
        </w:rPr>
        <w:t xml:space="preserve"> </w:t>
      </w:r>
      <w:r w:rsidRPr="00B4444A">
        <w:rPr>
          <w:rFonts w:cs="Segoe UI"/>
          <w:sz w:val="20"/>
          <w:shd w:val="clear" w:color="auto" w:fill="FEFEFE"/>
        </w:rPr>
        <w:t xml:space="preserve">fasádu a </w:t>
      </w:r>
      <w:r w:rsidR="00F14B2F">
        <w:rPr>
          <w:rFonts w:cs="Segoe UI"/>
          <w:sz w:val="20"/>
          <w:shd w:val="clear" w:color="auto" w:fill="FEFEFE"/>
        </w:rPr>
        <w:t xml:space="preserve">okna s </w:t>
      </w:r>
      <w:r w:rsidRPr="00B4444A">
        <w:rPr>
          <w:rFonts w:cs="Segoe UI"/>
          <w:sz w:val="20"/>
          <w:shd w:val="clear" w:color="auto" w:fill="FEFEFE"/>
        </w:rPr>
        <w:t>p</w:t>
      </w:r>
      <w:r w:rsidRPr="00B4444A">
        <w:rPr>
          <w:rFonts w:ascii="Cambria" w:hAnsi="Cambria" w:cs="Cambria"/>
          <w:sz w:val="20"/>
          <w:shd w:val="clear" w:color="auto" w:fill="FEFEFE"/>
        </w:rPr>
        <w:t>ř</w:t>
      </w:r>
      <w:r w:rsidRPr="00B4444A">
        <w:rPr>
          <w:rFonts w:cs="Segoe UI"/>
          <w:sz w:val="20"/>
          <w:shd w:val="clear" w:color="auto" w:fill="FEFEFE"/>
        </w:rPr>
        <w:t>edokenní žaluzi</w:t>
      </w:r>
      <w:r w:rsidR="00F14B2F">
        <w:rPr>
          <w:rFonts w:cs="Segoe UI"/>
          <w:sz w:val="20"/>
          <w:shd w:val="clear" w:color="auto" w:fill="FEFEFE"/>
        </w:rPr>
        <w:t>í</w:t>
      </w:r>
      <w:r w:rsidRPr="00B4444A">
        <w:rPr>
          <w:rFonts w:cs="Segoe UI"/>
          <w:sz w:val="20"/>
          <w:shd w:val="clear" w:color="auto" w:fill="FEFEFE"/>
        </w:rPr>
        <w:t xml:space="preserve"> proti poškození.</w:t>
      </w:r>
      <w:r w:rsidR="00145BB8" w:rsidRPr="00B4444A">
        <w:rPr>
          <w:rFonts w:cs="Segoe UI"/>
          <w:sz w:val="20"/>
          <w:shd w:val="clear" w:color="auto" w:fill="FEFEFE"/>
        </w:rPr>
        <w:t xml:space="preserve"> </w:t>
      </w:r>
    </w:p>
    <w:p w:rsidR="004128ED" w:rsidRPr="00B4444A" w:rsidRDefault="00535F55" w:rsidP="00D164C1">
      <w:pPr>
        <w:pStyle w:val="StylTEXT1FranceAutomatickVlevo1cmPrvndek1c"/>
        <w:spacing w:before="120"/>
        <w:ind w:left="0" w:right="247" w:firstLine="0"/>
        <w:rPr>
          <w:rFonts w:cs="Segoe UI"/>
          <w:sz w:val="20"/>
          <w:shd w:val="clear" w:color="auto" w:fill="FEFEFE"/>
        </w:rPr>
      </w:pPr>
      <w:r w:rsidRPr="00B4444A">
        <w:rPr>
          <w:rFonts w:cs="Segoe UI"/>
          <w:sz w:val="20"/>
          <w:shd w:val="clear" w:color="auto" w:fill="FEFEFE"/>
        </w:rPr>
        <w:t>Veškerá nová povrchová úprava, v</w:t>
      </w:r>
      <w:r w:rsidRPr="00B4444A">
        <w:rPr>
          <w:rFonts w:ascii="Cambria" w:hAnsi="Cambria" w:cs="Cambria"/>
          <w:sz w:val="20"/>
          <w:shd w:val="clear" w:color="auto" w:fill="FEFEFE"/>
        </w:rPr>
        <w:t>č</w:t>
      </w:r>
      <w:r w:rsidRPr="00B4444A">
        <w:rPr>
          <w:rFonts w:cs="Segoe UI"/>
          <w:sz w:val="20"/>
          <w:shd w:val="clear" w:color="auto" w:fill="FEFEFE"/>
        </w:rPr>
        <w:t>etn</w:t>
      </w:r>
      <w:r w:rsidRPr="00B4444A">
        <w:rPr>
          <w:rFonts w:ascii="Cambria" w:hAnsi="Cambria" w:cs="Cambria"/>
          <w:sz w:val="20"/>
          <w:shd w:val="clear" w:color="auto" w:fill="FEFEFE"/>
        </w:rPr>
        <w:t>ě</w:t>
      </w:r>
      <w:r w:rsidRPr="00B4444A">
        <w:rPr>
          <w:rFonts w:cs="Segoe UI"/>
          <w:sz w:val="20"/>
          <w:shd w:val="clear" w:color="auto" w:fill="FEFEFE"/>
        </w:rPr>
        <w:t xml:space="preserve"> odstín</w:t>
      </w:r>
      <w:r w:rsidRPr="00B4444A">
        <w:rPr>
          <w:rFonts w:ascii="Cambria" w:hAnsi="Cambria" w:cs="Cambria"/>
          <w:sz w:val="20"/>
          <w:shd w:val="clear" w:color="auto" w:fill="FEFEFE"/>
        </w:rPr>
        <w:t>ů</w:t>
      </w:r>
      <w:r w:rsidRPr="00B4444A">
        <w:rPr>
          <w:rFonts w:cs="Segoe UI"/>
          <w:sz w:val="20"/>
          <w:shd w:val="clear" w:color="auto" w:fill="FEFEFE"/>
        </w:rPr>
        <w:t xml:space="preserve"> bude p</w:t>
      </w:r>
      <w:r w:rsidRPr="00B4444A">
        <w:rPr>
          <w:rFonts w:ascii="Cambria" w:hAnsi="Cambria" w:cs="Cambria"/>
          <w:sz w:val="20"/>
          <w:shd w:val="clear" w:color="auto" w:fill="FEFEFE"/>
        </w:rPr>
        <w:t>ř</w:t>
      </w:r>
      <w:r w:rsidRPr="00B4444A">
        <w:rPr>
          <w:rFonts w:cs="Segoe UI"/>
          <w:sz w:val="20"/>
          <w:shd w:val="clear" w:color="auto" w:fill="FEFEFE"/>
        </w:rPr>
        <w:t>ed provedením odsouhlasena na vzorcích za ú</w:t>
      </w:r>
      <w:r w:rsidRPr="00B4444A">
        <w:rPr>
          <w:rFonts w:ascii="Cambria" w:hAnsi="Cambria" w:cs="Cambria"/>
          <w:sz w:val="20"/>
          <w:shd w:val="clear" w:color="auto" w:fill="FEFEFE"/>
        </w:rPr>
        <w:t>č</w:t>
      </w:r>
      <w:r w:rsidRPr="00B4444A">
        <w:rPr>
          <w:rFonts w:cs="Segoe UI"/>
          <w:sz w:val="20"/>
          <w:shd w:val="clear" w:color="auto" w:fill="FEFEFE"/>
        </w:rPr>
        <w:t>asti investora a projektanta</w:t>
      </w:r>
      <w:r w:rsidR="003958EA" w:rsidRPr="00B4444A">
        <w:rPr>
          <w:rFonts w:cs="Segoe UI"/>
          <w:sz w:val="20"/>
          <w:shd w:val="clear" w:color="auto" w:fill="FEFEFE"/>
        </w:rPr>
        <w:t>.</w:t>
      </w:r>
    </w:p>
    <w:p w:rsidR="001018D8" w:rsidRPr="00023A77" w:rsidRDefault="001018D8" w:rsidP="001018D8">
      <w:pPr>
        <w:pStyle w:val="StylTEXT1FranceAutomatickVlevo1cmPrvndek1c"/>
        <w:spacing w:before="120"/>
        <w:ind w:left="0" w:right="105" w:firstLine="0"/>
        <w:rPr>
          <w:rFonts w:ascii="France CE" w:hAnsi="France CE"/>
          <w:b/>
          <w:sz w:val="20"/>
        </w:rPr>
      </w:pPr>
      <w:r w:rsidRPr="00023A77">
        <w:rPr>
          <w:rFonts w:ascii="France CE" w:hAnsi="France CE"/>
          <w:b/>
          <w:sz w:val="20"/>
        </w:rPr>
        <w:t>c) mechanická odolnost a stabilita</w:t>
      </w:r>
    </w:p>
    <w:p w:rsidR="001018D8" w:rsidRPr="007A6A74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7A6A74">
        <w:rPr>
          <w:rStyle w:val="clatext1"/>
          <w:rFonts w:ascii="France" w:hAnsi="France"/>
          <w:color w:val="auto"/>
          <w:sz w:val="20"/>
          <w:szCs w:val="20"/>
        </w:rPr>
        <w:t>Samostatná p</w:t>
      </w:r>
      <w:r w:rsidRPr="007A6A74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7A6A74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7A6A74">
        <w:rPr>
          <w:rStyle w:val="clatext1"/>
          <w:rFonts w:ascii="France" w:hAnsi="France"/>
          <w:color w:val="auto"/>
          <w:sz w:val="20"/>
          <w:szCs w:val="20"/>
        </w:rPr>
        <w:t>loha</w:t>
      </w:r>
      <w:r>
        <w:rPr>
          <w:rStyle w:val="clatext1"/>
          <w:rFonts w:ascii="France" w:hAnsi="France"/>
          <w:color w:val="auto"/>
          <w:sz w:val="20"/>
          <w:szCs w:val="20"/>
        </w:rPr>
        <w:t xml:space="preserve"> - statika</w:t>
      </w:r>
    </w:p>
    <w:p w:rsidR="001018D8" w:rsidRPr="003737E1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4"/>
          <w:szCs w:val="4"/>
        </w:rPr>
      </w:pPr>
    </w:p>
    <w:p w:rsidR="001018D8" w:rsidRPr="007853A9" w:rsidRDefault="001018D8" w:rsidP="001018D8">
      <w:pPr>
        <w:pStyle w:val="StylNadpis112bTunVlevo2cm"/>
        <w:ind w:left="0" w:right="105"/>
        <w:rPr>
          <w:rFonts w:ascii="France CE" w:hAnsi="France CE"/>
          <w:sz w:val="20"/>
          <w:szCs w:val="20"/>
        </w:rPr>
      </w:pPr>
      <w:proofErr w:type="gramStart"/>
      <w:r w:rsidRPr="007853A9">
        <w:rPr>
          <w:rFonts w:ascii="France CE" w:hAnsi="France CE"/>
          <w:sz w:val="20"/>
          <w:szCs w:val="20"/>
        </w:rPr>
        <w:t>B.2.7</w:t>
      </w:r>
      <w:proofErr w:type="gramEnd"/>
      <w:r w:rsidRPr="007853A9">
        <w:rPr>
          <w:rFonts w:ascii="France CE" w:hAnsi="France CE"/>
          <w:sz w:val="20"/>
          <w:szCs w:val="20"/>
        </w:rPr>
        <w:t>)  Základní charakteristika technických a technologických za</w:t>
      </w:r>
      <w:r w:rsidRPr="007853A9">
        <w:rPr>
          <w:rFonts w:ascii="France CE" w:hAnsi="France CE" w:cs="Cambria"/>
          <w:sz w:val="20"/>
          <w:szCs w:val="20"/>
        </w:rPr>
        <w:t>ř</w:t>
      </w:r>
      <w:r w:rsidRPr="007853A9">
        <w:rPr>
          <w:rFonts w:ascii="France CE" w:hAnsi="France CE" w:cs="France"/>
          <w:sz w:val="20"/>
          <w:szCs w:val="20"/>
        </w:rPr>
        <w:t>í</w:t>
      </w:r>
      <w:r w:rsidRPr="007853A9">
        <w:rPr>
          <w:rFonts w:ascii="France CE" w:hAnsi="France CE"/>
          <w:sz w:val="20"/>
          <w:szCs w:val="20"/>
        </w:rPr>
        <w:t>zen</w:t>
      </w:r>
      <w:r w:rsidRPr="007853A9">
        <w:rPr>
          <w:rFonts w:ascii="France CE" w:hAnsi="France CE" w:cs="France"/>
          <w:sz w:val="20"/>
          <w:szCs w:val="20"/>
        </w:rPr>
        <w:t>í</w:t>
      </w:r>
    </w:p>
    <w:p w:rsidR="001018D8" w:rsidRPr="007E2D9C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a) technické řešení</w:t>
      </w:r>
    </w:p>
    <w:p w:rsidR="001018D8" w:rsidRPr="007E2D9C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b) výčet technických a technologických zařízení</w:t>
      </w:r>
    </w:p>
    <w:p w:rsidR="001018D8" w:rsidRPr="00464CCF" w:rsidRDefault="00D91D8C" w:rsidP="001018D8">
      <w:pPr>
        <w:tabs>
          <w:tab w:val="left" w:pos="567"/>
        </w:tabs>
        <w:spacing w:before="120"/>
        <w:ind w:right="10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Nenavrhuje se</w:t>
      </w:r>
      <w:r w:rsidR="001018D8" w:rsidRPr="00464CCF">
        <w:rPr>
          <w:color w:val="000000" w:themeColor="text1"/>
          <w:sz w:val="20"/>
          <w:szCs w:val="20"/>
        </w:rPr>
        <w:t>.</w:t>
      </w:r>
    </w:p>
    <w:p w:rsidR="001018D8" w:rsidRPr="003E1A3D" w:rsidRDefault="001018D8" w:rsidP="001018D8">
      <w:pPr>
        <w:pStyle w:val="StylTEXT1FranceAutomatickVlevo1cmPrvndek1c"/>
        <w:spacing w:before="120"/>
        <w:ind w:left="0" w:right="105" w:firstLine="0"/>
        <w:rPr>
          <w:rFonts w:ascii="France CE" w:hAnsi="France CE"/>
          <w:sz w:val="4"/>
          <w:szCs w:val="4"/>
        </w:rPr>
      </w:pPr>
    </w:p>
    <w:p w:rsidR="001018D8" w:rsidRPr="007853A9" w:rsidRDefault="001018D8" w:rsidP="001018D8">
      <w:pPr>
        <w:pStyle w:val="StylNadpis112bTunVlevo2cm"/>
        <w:ind w:left="0" w:right="105"/>
        <w:rPr>
          <w:rFonts w:ascii="France CE" w:hAnsi="France CE"/>
          <w:sz w:val="20"/>
          <w:szCs w:val="20"/>
        </w:rPr>
      </w:pPr>
      <w:proofErr w:type="gramStart"/>
      <w:r w:rsidRPr="007853A9">
        <w:rPr>
          <w:rFonts w:ascii="France CE" w:hAnsi="France CE"/>
          <w:sz w:val="20"/>
          <w:szCs w:val="20"/>
        </w:rPr>
        <w:t>B.2.8</w:t>
      </w:r>
      <w:proofErr w:type="gramEnd"/>
      <w:r w:rsidRPr="007853A9">
        <w:rPr>
          <w:rFonts w:ascii="France CE" w:hAnsi="France CE"/>
          <w:sz w:val="20"/>
          <w:szCs w:val="20"/>
        </w:rPr>
        <w:t>)  Požárn</w:t>
      </w:r>
      <w:r w:rsidRPr="007853A9">
        <w:rPr>
          <w:rFonts w:ascii="France CE" w:hAnsi="France CE" w:cs="Cambria"/>
          <w:sz w:val="20"/>
          <w:szCs w:val="20"/>
        </w:rPr>
        <w:t>ě</w:t>
      </w:r>
      <w:r w:rsidRPr="007853A9">
        <w:rPr>
          <w:rFonts w:ascii="France CE" w:hAnsi="France CE"/>
          <w:sz w:val="20"/>
          <w:szCs w:val="20"/>
        </w:rPr>
        <w:t xml:space="preserve"> bezpe</w:t>
      </w:r>
      <w:r w:rsidRPr="007853A9">
        <w:rPr>
          <w:rFonts w:ascii="France CE" w:hAnsi="France CE" w:cs="Cambria"/>
          <w:sz w:val="20"/>
          <w:szCs w:val="20"/>
        </w:rPr>
        <w:t>č</w:t>
      </w:r>
      <w:r w:rsidRPr="007853A9">
        <w:rPr>
          <w:rFonts w:ascii="France CE" w:hAnsi="France CE"/>
          <w:sz w:val="20"/>
          <w:szCs w:val="20"/>
        </w:rPr>
        <w:t>nostn</w:t>
      </w:r>
      <w:r w:rsidRPr="007853A9">
        <w:rPr>
          <w:rFonts w:ascii="France CE" w:hAnsi="France CE" w:cs="France"/>
          <w:sz w:val="20"/>
          <w:szCs w:val="20"/>
        </w:rPr>
        <w:t>í</w:t>
      </w:r>
      <w:r w:rsidRPr="007853A9">
        <w:rPr>
          <w:rFonts w:ascii="France CE" w:hAnsi="France CE"/>
          <w:sz w:val="20"/>
          <w:szCs w:val="20"/>
        </w:rPr>
        <w:t xml:space="preserve"> </w:t>
      </w:r>
      <w:r w:rsidRPr="007853A9">
        <w:rPr>
          <w:rFonts w:ascii="France CE" w:hAnsi="France CE" w:cs="Cambria"/>
          <w:sz w:val="20"/>
          <w:szCs w:val="20"/>
        </w:rPr>
        <w:t>ř</w:t>
      </w:r>
      <w:r w:rsidRPr="007853A9">
        <w:rPr>
          <w:rFonts w:ascii="France CE" w:hAnsi="France CE"/>
          <w:sz w:val="20"/>
          <w:szCs w:val="20"/>
        </w:rPr>
        <w:t>e</w:t>
      </w:r>
      <w:r w:rsidRPr="007853A9">
        <w:rPr>
          <w:rFonts w:ascii="France CE" w:hAnsi="France CE" w:cs="France"/>
          <w:sz w:val="20"/>
          <w:szCs w:val="20"/>
        </w:rPr>
        <w:t>š</w:t>
      </w:r>
      <w:r w:rsidRPr="007853A9">
        <w:rPr>
          <w:rFonts w:ascii="France CE" w:hAnsi="France CE"/>
          <w:sz w:val="20"/>
          <w:szCs w:val="20"/>
        </w:rPr>
        <w:t>en</w:t>
      </w:r>
      <w:r w:rsidRPr="007853A9">
        <w:rPr>
          <w:rFonts w:ascii="France CE" w:hAnsi="France CE" w:cs="France"/>
          <w:sz w:val="20"/>
          <w:szCs w:val="20"/>
        </w:rPr>
        <w:t>í</w:t>
      </w:r>
    </w:p>
    <w:p w:rsidR="001018D8" w:rsidRPr="003E1A3D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7A6A74">
        <w:rPr>
          <w:rStyle w:val="clatext1"/>
          <w:rFonts w:ascii="France" w:hAnsi="France"/>
          <w:color w:val="auto"/>
          <w:sz w:val="20"/>
          <w:szCs w:val="20"/>
        </w:rPr>
        <w:t>Obsaženo v </w:t>
      </w:r>
      <w:proofErr w:type="gramStart"/>
      <w:r w:rsidRPr="007A6A74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7A6A74">
        <w:rPr>
          <w:rStyle w:val="clatext1"/>
          <w:rFonts w:ascii="France" w:hAnsi="France"/>
          <w:color w:val="auto"/>
          <w:sz w:val="20"/>
          <w:szCs w:val="20"/>
        </w:rPr>
        <w:t>ásti  D.1.3</w:t>
      </w:r>
      <w:proofErr w:type="gramEnd"/>
      <w:r w:rsidRPr="007A6A74">
        <w:rPr>
          <w:rStyle w:val="clatext1"/>
          <w:rFonts w:ascii="France" w:hAnsi="France"/>
          <w:color w:val="auto"/>
          <w:sz w:val="20"/>
          <w:szCs w:val="20"/>
        </w:rPr>
        <w:t>. této projektové dokumentace.</w:t>
      </w:r>
    </w:p>
    <w:p w:rsidR="001018D8" w:rsidRPr="003737E1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4"/>
          <w:szCs w:val="4"/>
        </w:rPr>
      </w:pPr>
    </w:p>
    <w:p w:rsidR="001018D8" w:rsidRPr="007853A9" w:rsidRDefault="001018D8" w:rsidP="001018D8">
      <w:pPr>
        <w:pStyle w:val="StylNadpis112bTunVlevo2cm"/>
        <w:ind w:left="0" w:right="105"/>
        <w:rPr>
          <w:rFonts w:ascii="France CE" w:hAnsi="France CE"/>
          <w:sz w:val="20"/>
          <w:szCs w:val="20"/>
        </w:rPr>
      </w:pPr>
      <w:proofErr w:type="gramStart"/>
      <w:r w:rsidRPr="007853A9">
        <w:rPr>
          <w:rFonts w:ascii="France CE" w:hAnsi="France CE"/>
          <w:sz w:val="20"/>
          <w:szCs w:val="20"/>
        </w:rPr>
        <w:t>B.2.9</w:t>
      </w:r>
      <w:proofErr w:type="gramEnd"/>
      <w:r w:rsidRPr="007853A9">
        <w:rPr>
          <w:rFonts w:ascii="France CE" w:hAnsi="France CE"/>
          <w:sz w:val="20"/>
          <w:szCs w:val="20"/>
        </w:rPr>
        <w:t xml:space="preserve">)  </w:t>
      </w:r>
      <w:r w:rsidRPr="007853A9">
        <w:rPr>
          <w:sz w:val="20"/>
          <w:szCs w:val="20"/>
        </w:rPr>
        <w:t>Úspora energie a tepelná ochrana</w:t>
      </w:r>
    </w:p>
    <w:p w:rsidR="001018D8" w:rsidRPr="007E2D9C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a) kritéria tepelně technického hodnocení</w:t>
      </w:r>
    </w:p>
    <w:p w:rsidR="001018D8" w:rsidRPr="003737E1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FF0000"/>
          <w:sz w:val="4"/>
          <w:szCs w:val="4"/>
          <w:u w:val="single"/>
        </w:rPr>
      </w:pPr>
    </w:p>
    <w:p w:rsidR="00DC086C" w:rsidRPr="00AA0C66" w:rsidRDefault="00DC086C" w:rsidP="00DC086C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AA0C66">
        <w:rPr>
          <w:rStyle w:val="clatext1"/>
          <w:rFonts w:ascii="France" w:hAnsi="France"/>
          <w:color w:val="auto"/>
          <w:sz w:val="20"/>
          <w:szCs w:val="20"/>
        </w:rPr>
        <w:t xml:space="preserve">Jedná se </w:t>
      </w:r>
      <w:r w:rsidR="00044D89" w:rsidRPr="00AA0C66">
        <w:rPr>
          <w:rStyle w:val="clatext1"/>
          <w:rFonts w:ascii="France" w:hAnsi="France"/>
          <w:color w:val="auto"/>
          <w:sz w:val="20"/>
          <w:szCs w:val="20"/>
        </w:rPr>
        <w:t xml:space="preserve">pouze </w:t>
      </w:r>
      <w:r w:rsidRPr="00AA0C66">
        <w:rPr>
          <w:rStyle w:val="clatext1"/>
          <w:rFonts w:ascii="France" w:hAnsi="France"/>
          <w:color w:val="auto"/>
          <w:sz w:val="20"/>
          <w:szCs w:val="20"/>
        </w:rPr>
        <w:t xml:space="preserve">o opravu stávající </w:t>
      </w:r>
      <w:r w:rsidR="006E6900">
        <w:rPr>
          <w:rStyle w:val="clatext1"/>
          <w:rFonts w:ascii="France" w:hAnsi="France"/>
          <w:color w:val="auto"/>
          <w:sz w:val="20"/>
          <w:szCs w:val="20"/>
        </w:rPr>
        <w:t>střech</w:t>
      </w:r>
      <w:r w:rsidRPr="00AA0C66">
        <w:rPr>
          <w:rStyle w:val="clatext1"/>
          <w:rFonts w:ascii="France" w:hAnsi="France"/>
          <w:color w:val="auto"/>
          <w:sz w:val="20"/>
          <w:szCs w:val="20"/>
        </w:rPr>
        <w:t xml:space="preserve"> </w:t>
      </w:r>
      <w:r w:rsidR="00044D89" w:rsidRPr="00AA0C66">
        <w:rPr>
          <w:rStyle w:val="clatext1"/>
          <w:rFonts w:ascii="France" w:hAnsi="France"/>
          <w:color w:val="auto"/>
          <w:sz w:val="20"/>
          <w:szCs w:val="20"/>
        </w:rPr>
        <w:t xml:space="preserve">při zachování původních tepelně technických vlastností původních konstrukcí </w:t>
      </w:r>
      <w:r w:rsidRPr="00AA0C66">
        <w:rPr>
          <w:rStyle w:val="clatext1"/>
          <w:rFonts w:ascii="France" w:hAnsi="France"/>
          <w:color w:val="auto"/>
          <w:sz w:val="20"/>
          <w:szCs w:val="20"/>
        </w:rPr>
        <w:t>-  technické hodnocení se neprovádí.</w:t>
      </w:r>
    </w:p>
    <w:p w:rsidR="001018D8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4"/>
          <w:szCs w:val="4"/>
        </w:rPr>
      </w:pPr>
    </w:p>
    <w:p w:rsidR="001A0010" w:rsidRDefault="001A0010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4"/>
          <w:szCs w:val="4"/>
        </w:rPr>
      </w:pPr>
    </w:p>
    <w:p w:rsidR="001A0010" w:rsidRDefault="001A0010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4"/>
          <w:szCs w:val="4"/>
        </w:rPr>
      </w:pPr>
    </w:p>
    <w:p w:rsidR="007C0A98" w:rsidRDefault="007C0A9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4"/>
          <w:szCs w:val="4"/>
        </w:rPr>
      </w:pPr>
    </w:p>
    <w:p w:rsidR="007C0A98" w:rsidRDefault="007C0A9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4"/>
          <w:szCs w:val="4"/>
        </w:rPr>
      </w:pPr>
    </w:p>
    <w:p w:rsidR="007C0A98" w:rsidRPr="00AA0C66" w:rsidRDefault="007C0A9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4"/>
          <w:szCs w:val="4"/>
        </w:rPr>
      </w:pPr>
    </w:p>
    <w:p w:rsidR="001018D8" w:rsidRPr="007E2D9C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b) energetická náro</w:t>
      </w:r>
      <w:r w:rsidRPr="007E2D9C">
        <w:rPr>
          <w:rStyle w:val="clatext1"/>
          <w:rFonts w:ascii="France" w:hAnsi="France" w:cs="Cambria"/>
          <w:b/>
          <w:color w:val="auto"/>
          <w:sz w:val="20"/>
          <w:szCs w:val="20"/>
        </w:rPr>
        <w:t>č</w:t>
      </w: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nost stavby</w:t>
      </w:r>
    </w:p>
    <w:p w:rsidR="001018D8" w:rsidRPr="00AA0C66" w:rsidRDefault="00044D89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AA0C66">
        <w:rPr>
          <w:rStyle w:val="clatext1"/>
          <w:rFonts w:ascii="France" w:hAnsi="France"/>
          <w:color w:val="auto"/>
          <w:sz w:val="20"/>
          <w:szCs w:val="20"/>
        </w:rPr>
        <w:t>Jedná se pouze o opravu stávající</w:t>
      </w:r>
      <w:r w:rsidR="006E6900">
        <w:rPr>
          <w:rStyle w:val="clatext1"/>
          <w:rFonts w:ascii="France" w:hAnsi="France"/>
          <w:color w:val="auto"/>
          <w:sz w:val="20"/>
          <w:szCs w:val="20"/>
        </w:rPr>
        <w:t>ch</w:t>
      </w:r>
      <w:r w:rsidRPr="00AA0C66">
        <w:rPr>
          <w:rStyle w:val="clatext1"/>
          <w:rFonts w:ascii="France" w:hAnsi="France"/>
          <w:color w:val="auto"/>
          <w:sz w:val="20"/>
          <w:szCs w:val="20"/>
        </w:rPr>
        <w:t xml:space="preserve"> stře</w:t>
      </w:r>
      <w:r w:rsidR="006E6900">
        <w:rPr>
          <w:rStyle w:val="clatext1"/>
          <w:rFonts w:ascii="France" w:hAnsi="France"/>
          <w:color w:val="auto"/>
          <w:sz w:val="20"/>
          <w:szCs w:val="20"/>
        </w:rPr>
        <w:t>ch</w:t>
      </w:r>
      <w:r w:rsidRPr="00AA0C66">
        <w:rPr>
          <w:rStyle w:val="clatext1"/>
          <w:rFonts w:ascii="France" w:hAnsi="France"/>
          <w:color w:val="auto"/>
          <w:sz w:val="20"/>
          <w:szCs w:val="20"/>
        </w:rPr>
        <w:t xml:space="preserve"> při zachování původních tepelně technických vlastností původních konstrukcí -  </w:t>
      </w:r>
      <w:r w:rsidR="001018D8" w:rsidRPr="00AA0C66">
        <w:rPr>
          <w:rStyle w:val="clatext1"/>
          <w:rFonts w:ascii="France" w:hAnsi="France"/>
          <w:color w:val="auto"/>
          <w:sz w:val="20"/>
          <w:szCs w:val="20"/>
        </w:rPr>
        <w:t>pr</w:t>
      </w:r>
      <w:r w:rsidR="001018D8" w:rsidRPr="00AA0C66">
        <w:rPr>
          <w:rStyle w:val="clatext1"/>
          <w:rFonts w:ascii="France" w:hAnsi="France" w:cs="Cambria"/>
          <w:color w:val="auto"/>
          <w:sz w:val="20"/>
          <w:szCs w:val="20"/>
        </w:rPr>
        <w:t>ů</w:t>
      </w:r>
      <w:r w:rsidR="001018D8" w:rsidRPr="00AA0C66">
        <w:rPr>
          <w:rStyle w:val="clatext1"/>
          <w:rFonts w:ascii="France" w:hAnsi="France"/>
          <w:color w:val="auto"/>
          <w:sz w:val="20"/>
          <w:szCs w:val="20"/>
        </w:rPr>
        <w:t>kaz energetické náro</w:t>
      </w:r>
      <w:r w:rsidR="001018D8" w:rsidRPr="00AA0C66">
        <w:rPr>
          <w:rStyle w:val="clatext1"/>
          <w:rFonts w:ascii="France" w:hAnsi="France" w:cs="Cambria"/>
          <w:color w:val="auto"/>
          <w:sz w:val="20"/>
          <w:szCs w:val="20"/>
        </w:rPr>
        <w:t>č</w:t>
      </w:r>
      <w:r w:rsidR="001018D8" w:rsidRPr="00AA0C66">
        <w:rPr>
          <w:rStyle w:val="clatext1"/>
          <w:rFonts w:ascii="France" w:hAnsi="France"/>
          <w:color w:val="auto"/>
          <w:sz w:val="20"/>
          <w:szCs w:val="20"/>
        </w:rPr>
        <w:t>nosti budovy</w:t>
      </w:r>
      <w:r w:rsidRPr="00AA0C66">
        <w:rPr>
          <w:rStyle w:val="clatext1"/>
          <w:rFonts w:ascii="France" w:hAnsi="France"/>
          <w:color w:val="auto"/>
          <w:sz w:val="20"/>
          <w:szCs w:val="20"/>
        </w:rPr>
        <w:t xml:space="preserve"> se neprovádí.</w:t>
      </w:r>
    </w:p>
    <w:p w:rsidR="001018D8" w:rsidRPr="00AA0C66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4"/>
          <w:szCs w:val="4"/>
        </w:rPr>
      </w:pPr>
    </w:p>
    <w:p w:rsidR="001018D8" w:rsidRPr="007E2D9C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c) posouzení využití alternativních zdroj</w:t>
      </w:r>
      <w:r w:rsidRPr="007E2D9C">
        <w:rPr>
          <w:rStyle w:val="clatext1"/>
          <w:rFonts w:ascii="France" w:hAnsi="France" w:cs="Cambria"/>
          <w:b/>
          <w:color w:val="auto"/>
          <w:sz w:val="20"/>
          <w:szCs w:val="20"/>
        </w:rPr>
        <w:t>ů</w:t>
      </w: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 xml:space="preserve"> energi</w:t>
      </w:r>
      <w:r w:rsidRPr="007E2D9C">
        <w:rPr>
          <w:rStyle w:val="clatext1"/>
          <w:rFonts w:ascii="France" w:hAnsi="France" w:cs="France"/>
          <w:b/>
          <w:color w:val="auto"/>
          <w:sz w:val="20"/>
          <w:szCs w:val="20"/>
        </w:rPr>
        <w:t>í</w:t>
      </w:r>
    </w:p>
    <w:p w:rsidR="001018D8" w:rsidRPr="00AA0C66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AA0C66">
        <w:rPr>
          <w:rStyle w:val="clatext1"/>
          <w:rFonts w:ascii="France" w:hAnsi="France"/>
          <w:color w:val="auto"/>
          <w:sz w:val="20"/>
          <w:szCs w:val="20"/>
        </w:rPr>
        <w:t>V tomto objektu se alternativní zdroje energií nevyužívají.</w:t>
      </w:r>
    </w:p>
    <w:p w:rsidR="001018D8" w:rsidRPr="005D6EAC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10"/>
          <w:szCs w:val="10"/>
        </w:rPr>
      </w:pPr>
    </w:p>
    <w:p w:rsidR="001018D8" w:rsidRPr="007853A9" w:rsidRDefault="001018D8" w:rsidP="001018D8">
      <w:pPr>
        <w:pStyle w:val="StylNadpis112bTunVlevo2cm"/>
        <w:ind w:left="0" w:right="105"/>
        <w:rPr>
          <w:rFonts w:ascii="France CE" w:hAnsi="France CE"/>
          <w:sz w:val="20"/>
          <w:szCs w:val="20"/>
        </w:rPr>
      </w:pPr>
      <w:proofErr w:type="gramStart"/>
      <w:r w:rsidRPr="007853A9">
        <w:rPr>
          <w:rFonts w:ascii="France CE" w:hAnsi="France CE"/>
          <w:sz w:val="20"/>
          <w:szCs w:val="20"/>
        </w:rPr>
        <w:t>B.2.10</w:t>
      </w:r>
      <w:proofErr w:type="gramEnd"/>
      <w:r w:rsidRPr="007853A9">
        <w:rPr>
          <w:rFonts w:ascii="France CE" w:hAnsi="France CE"/>
          <w:sz w:val="20"/>
          <w:szCs w:val="20"/>
        </w:rPr>
        <w:t>)  Hygienické požadavky na stavby, požadavky na pracovní a komunální prost</w:t>
      </w:r>
      <w:r w:rsidRPr="007853A9">
        <w:rPr>
          <w:rFonts w:ascii="France CE" w:hAnsi="France CE" w:cs="Cambria"/>
          <w:sz w:val="20"/>
          <w:szCs w:val="20"/>
        </w:rPr>
        <w:t>ř</w:t>
      </w:r>
      <w:r w:rsidRPr="007853A9">
        <w:rPr>
          <w:rFonts w:ascii="France CE" w:hAnsi="France CE"/>
          <w:sz w:val="20"/>
          <w:szCs w:val="20"/>
        </w:rPr>
        <w:t>ed</w:t>
      </w:r>
      <w:r w:rsidRPr="007853A9">
        <w:rPr>
          <w:rFonts w:ascii="France CE" w:hAnsi="France CE" w:cs="France"/>
          <w:sz w:val="20"/>
          <w:szCs w:val="20"/>
        </w:rPr>
        <w:t>í</w:t>
      </w:r>
    </w:p>
    <w:p w:rsidR="001018D8" w:rsidRPr="005D6EAC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5D6EAC">
        <w:rPr>
          <w:rStyle w:val="clatext1"/>
          <w:rFonts w:ascii="France" w:hAnsi="France"/>
          <w:color w:val="auto"/>
          <w:sz w:val="20"/>
          <w:szCs w:val="20"/>
        </w:rPr>
        <w:t>Stavba je navržena a bude provedena tak, aby neohrožovala život, zdraví, zdravé životní podmínky jejich uživatel</w:t>
      </w:r>
      <w:r w:rsidRPr="005D6EAC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5D6EAC">
        <w:rPr>
          <w:rStyle w:val="clatext1"/>
          <w:rFonts w:ascii="France" w:hAnsi="France"/>
          <w:color w:val="auto"/>
          <w:sz w:val="20"/>
          <w:szCs w:val="20"/>
        </w:rPr>
        <w:t xml:space="preserve"> ani uživatel</w:t>
      </w:r>
      <w:r w:rsidRPr="005D6EAC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5D6EAC">
        <w:rPr>
          <w:rStyle w:val="clatext1"/>
          <w:rFonts w:ascii="France" w:hAnsi="France"/>
          <w:color w:val="auto"/>
          <w:sz w:val="20"/>
          <w:szCs w:val="20"/>
        </w:rPr>
        <w:t xml:space="preserve"> okolních staveb a aby neohrožovala životní prost</w:t>
      </w:r>
      <w:r w:rsidRPr="005D6EAC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5D6EAC">
        <w:rPr>
          <w:rStyle w:val="clatext1"/>
          <w:rFonts w:ascii="France" w:hAnsi="France"/>
          <w:color w:val="auto"/>
          <w:sz w:val="20"/>
          <w:szCs w:val="20"/>
        </w:rPr>
        <w:t>edí nad limity obsažené ve zvláštních p</w:t>
      </w:r>
      <w:r w:rsidRPr="005D6EAC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5D6EAC">
        <w:rPr>
          <w:rStyle w:val="clatext1"/>
          <w:rFonts w:ascii="France" w:hAnsi="France"/>
          <w:color w:val="auto"/>
          <w:sz w:val="20"/>
          <w:szCs w:val="20"/>
        </w:rPr>
        <w:t>edpisech, zejména následkem.</w:t>
      </w:r>
    </w:p>
    <w:p w:rsidR="001018D8" w:rsidRPr="007E2D9C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a) uvol</w:t>
      </w:r>
      <w:r w:rsidRPr="007E2D9C">
        <w:rPr>
          <w:rStyle w:val="clatext1"/>
          <w:rFonts w:ascii="Cambria" w:hAnsi="Cambria" w:cs="Cambria"/>
          <w:b/>
          <w:color w:val="auto"/>
          <w:sz w:val="20"/>
          <w:szCs w:val="20"/>
        </w:rPr>
        <w:t>ň</w:t>
      </w: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ování látek nebezpe</w:t>
      </w:r>
      <w:r w:rsidRPr="007E2D9C">
        <w:rPr>
          <w:rStyle w:val="clatext1"/>
          <w:rFonts w:ascii="Cambria" w:hAnsi="Cambria" w:cs="Cambria"/>
          <w:b/>
          <w:color w:val="auto"/>
          <w:sz w:val="20"/>
          <w:szCs w:val="20"/>
        </w:rPr>
        <w:t>č</w:t>
      </w: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ných pro zdraví a životy osob a zví</w:t>
      </w:r>
      <w:r w:rsidRPr="007E2D9C">
        <w:rPr>
          <w:rStyle w:val="clatext1"/>
          <w:rFonts w:ascii="Cambria" w:hAnsi="Cambria" w:cs="Cambria"/>
          <w:b/>
          <w:color w:val="auto"/>
          <w:sz w:val="20"/>
          <w:szCs w:val="20"/>
        </w:rPr>
        <w:t>ř</w:t>
      </w: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at,</w:t>
      </w:r>
    </w:p>
    <w:p w:rsidR="001018D8" w:rsidRPr="007E2D9C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b) p</w:t>
      </w:r>
      <w:r w:rsidRPr="007E2D9C">
        <w:rPr>
          <w:rStyle w:val="clatext1"/>
          <w:rFonts w:ascii="Cambria" w:hAnsi="Cambria" w:cs="Cambria"/>
          <w:b/>
          <w:color w:val="auto"/>
          <w:sz w:val="20"/>
          <w:szCs w:val="20"/>
        </w:rPr>
        <w:t>ř</w:t>
      </w:r>
      <w:r w:rsidRPr="007E2D9C">
        <w:rPr>
          <w:rStyle w:val="clatext1"/>
          <w:rFonts w:ascii="France" w:hAnsi="France" w:cs="France"/>
          <w:b/>
          <w:color w:val="auto"/>
          <w:sz w:val="20"/>
          <w:szCs w:val="20"/>
        </w:rPr>
        <w:t>í</w:t>
      </w: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tomnosti nebezpe</w:t>
      </w:r>
      <w:r w:rsidRPr="007E2D9C">
        <w:rPr>
          <w:rStyle w:val="clatext1"/>
          <w:rFonts w:ascii="Cambria" w:hAnsi="Cambria" w:cs="Cambria"/>
          <w:b/>
          <w:color w:val="auto"/>
          <w:sz w:val="20"/>
          <w:szCs w:val="20"/>
        </w:rPr>
        <w:t>č</w:t>
      </w: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n</w:t>
      </w:r>
      <w:r w:rsidRPr="007E2D9C">
        <w:rPr>
          <w:rStyle w:val="clatext1"/>
          <w:rFonts w:ascii="France" w:hAnsi="France" w:cs="France"/>
          <w:b/>
          <w:color w:val="auto"/>
          <w:sz w:val="20"/>
          <w:szCs w:val="20"/>
        </w:rPr>
        <w:t>ý</w:t>
      </w: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 xml:space="preserve">ch </w:t>
      </w:r>
      <w:r w:rsidRPr="007E2D9C">
        <w:rPr>
          <w:rStyle w:val="clatext1"/>
          <w:rFonts w:ascii="Cambria" w:hAnsi="Cambria" w:cs="Cambria"/>
          <w:b/>
          <w:color w:val="auto"/>
          <w:sz w:val="20"/>
          <w:szCs w:val="20"/>
        </w:rPr>
        <w:t>č</w:t>
      </w: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ástic v ovzduší,</w:t>
      </w:r>
    </w:p>
    <w:p w:rsidR="001018D8" w:rsidRPr="007E2D9C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c) uvol</w:t>
      </w:r>
      <w:r w:rsidRPr="007E2D9C">
        <w:rPr>
          <w:rStyle w:val="clatext1"/>
          <w:rFonts w:ascii="Cambria" w:hAnsi="Cambria" w:cs="Cambria"/>
          <w:b/>
          <w:color w:val="auto"/>
          <w:sz w:val="20"/>
          <w:szCs w:val="20"/>
        </w:rPr>
        <w:t>ň</w:t>
      </w: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ování emisí nebezpe</w:t>
      </w:r>
      <w:r w:rsidRPr="007E2D9C">
        <w:rPr>
          <w:rStyle w:val="clatext1"/>
          <w:rFonts w:ascii="Cambria" w:hAnsi="Cambria" w:cs="Cambria"/>
          <w:b/>
          <w:color w:val="auto"/>
          <w:sz w:val="20"/>
          <w:szCs w:val="20"/>
        </w:rPr>
        <w:t>č</w:t>
      </w: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ných zá</w:t>
      </w:r>
      <w:r w:rsidRPr="007E2D9C">
        <w:rPr>
          <w:rStyle w:val="clatext1"/>
          <w:rFonts w:ascii="Cambria" w:hAnsi="Cambria" w:cs="Cambria"/>
          <w:b/>
          <w:color w:val="auto"/>
          <w:sz w:val="20"/>
          <w:szCs w:val="20"/>
        </w:rPr>
        <w:t>ř</w:t>
      </w: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ení, zejména ionizujících,</w:t>
      </w:r>
    </w:p>
    <w:p w:rsidR="001018D8" w:rsidRPr="007E2D9C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d) nep</w:t>
      </w:r>
      <w:r w:rsidRPr="007E2D9C">
        <w:rPr>
          <w:rStyle w:val="clatext1"/>
          <w:rFonts w:ascii="Cambria" w:hAnsi="Cambria" w:cs="Cambria"/>
          <w:b/>
          <w:color w:val="auto"/>
          <w:sz w:val="20"/>
          <w:szCs w:val="20"/>
        </w:rPr>
        <w:t>ř</w:t>
      </w:r>
      <w:r w:rsidRPr="007E2D9C">
        <w:rPr>
          <w:rStyle w:val="clatext1"/>
          <w:rFonts w:ascii="France" w:hAnsi="France" w:cs="France"/>
          <w:b/>
          <w:color w:val="auto"/>
          <w:sz w:val="20"/>
          <w:szCs w:val="20"/>
        </w:rPr>
        <w:t>í</w:t>
      </w: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zniv</w:t>
      </w:r>
      <w:r w:rsidRPr="007E2D9C">
        <w:rPr>
          <w:rStyle w:val="clatext1"/>
          <w:rFonts w:ascii="France" w:hAnsi="France" w:cs="France"/>
          <w:b/>
          <w:color w:val="auto"/>
          <w:sz w:val="20"/>
          <w:szCs w:val="20"/>
        </w:rPr>
        <w:t>ý</w:t>
      </w: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 xml:space="preserve">ch </w:t>
      </w:r>
      <w:r w:rsidRPr="007E2D9C">
        <w:rPr>
          <w:rStyle w:val="clatext1"/>
          <w:rFonts w:ascii="France" w:hAnsi="France" w:cs="France"/>
          <w:b/>
          <w:color w:val="auto"/>
          <w:sz w:val="20"/>
          <w:szCs w:val="20"/>
        </w:rPr>
        <w:t>ú</w:t>
      </w:r>
      <w:r w:rsidRPr="007E2D9C">
        <w:rPr>
          <w:rStyle w:val="clatext1"/>
          <w:rFonts w:ascii="Cambria" w:hAnsi="Cambria" w:cs="Cambria"/>
          <w:b/>
          <w:color w:val="auto"/>
          <w:sz w:val="20"/>
          <w:szCs w:val="20"/>
        </w:rPr>
        <w:t>č</w:t>
      </w: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ink</w:t>
      </w:r>
      <w:r w:rsidRPr="007E2D9C">
        <w:rPr>
          <w:rStyle w:val="clatext1"/>
          <w:rFonts w:ascii="Cambria" w:hAnsi="Cambria" w:cs="Cambria"/>
          <w:b/>
          <w:color w:val="auto"/>
          <w:sz w:val="20"/>
          <w:szCs w:val="20"/>
        </w:rPr>
        <w:t>ů</w:t>
      </w: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 xml:space="preserve"> elektromagnetického zá</w:t>
      </w:r>
      <w:r w:rsidRPr="007E2D9C">
        <w:rPr>
          <w:rStyle w:val="clatext1"/>
          <w:rFonts w:ascii="Cambria" w:hAnsi="Cambria" w:cs="Cambria"/>
          <w:b/>
          <w:color w:val="auto"/>
          <w:sz w:val="20"/>
          <w:szCs w:val="20"/>
        </w:rPr>
        <w:t>ř</w:t>
      </w: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 xml:space="preserve">ení </w:t>
      </w:r>
    </w:p>
    <w:p w:rsidR="001018D8" w:rsidRPr="007E2D9C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e) zne</w:t>
      </w:r>
      <w:r w:rsidRPr="007E2D9C">
        <w:rPr>
          <w:rStyle w:val="clatext1"/>
          <w:rFonts w:ascii="Cambria" w:hAnsi="Cambria" w:cs="Cambria"/>
          <w:b/>
          <w:color w:val="auto"/>
          <w:sz w:val="20"/>
          <w:szCs w:val="20"/>
        </w:rPr>
        <w:t>č</w:t>
      </w: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išt</w:t>
      </w:r>
      <w:r w:rsidRPr="007E2D9C">
        <w:rPr>
          <w:rStyle w:val="clatext1"/>
          <w:rFonts w:ascii="Cambria" w:hAnsi="Cambria" w:cs="Cambria"/>
          <w:b/>
          <w:color w:val="auto"/>
          <w:sz w:val="20"/>
          <w:szCs w:val="20"/>
        </w:rPr>
        <w:t>ě</w:t>
      </w: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ní vzduchu a p</w:t>
      </w:r>
      <w:r w:rsidRPr="007E2D9C">
        <w:rPr>
          <w:rStyle w:val="clatext1"/>
          <w:rFonts w:ascii="Cambria" w:hAnsi="Cambria" w:cs="Cambria"/>
          <w:b/>
          <w:color w:val="auto"/>
          <w:sz w:val="20"/>
          <w:szCs w:val="20"/>
        </w:rPr>
        <w:t>ů</w:t>
      </w: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dy,</w:t>
      </w:r>
    </w:p>
    <w:p w:rsidR="001018D8" w:rsidRPr="007E2D9C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f) nedostate</w:t>
      </w:r>
      <w:r w:rsidRPr="007E2D9C">
        <w:rPr>
          <w:rStyle w:val="clatext1"/>
          <w:rFonts w:ascii="Cambria" w:hAnsi="Cambria" w:cs="Cambria"/>
          <w:b/>
          <w:color w:val="auto"/>
          <w:sz w:val="20"/>
          <w:szCs w:val="20"/>
        </w:rPr>
        <w:t>č</w:t>
      </w: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ného zneškod</w:t>
      </w:r>
      <w:r w:rsidRPr="007E2D9C">
        <w:rPr>
          <w:rStyle w:val="clatext1"/>
          <w:rFonts w:ascii="Cambria" w:hAnsi="Cambria" w:cs="Cambria"/>
          <w:b/>
          <w:color w:val="auto"/>
          <w:sz w:val="20"/>
          <w:szCs w:val="20"/>
        </w:rPr>
        <w:t>ň</w:t>
      </w: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ování odpadních vod, kou</w:t>
      </w:r>
      <w:r w:rsidRPr="007E2D9C">
        <w:rPr>
          <w:rStyle w:val="clatext1"/>
          <w:rFonts w:ascii="Cambria" w:hAnsi="Cambria" w:cs="Cambria"/>
          <w:b/>
          <w:color w:val="auto"/>
          <w:sz w:val="20"/>
          <w:szCs w:val="20"/>
        </w:rPr>
        <w:t>ř</w:t>
      </w: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e, tuhých nebo kapalných odpad</w:t>
      </w:r>
      <w:r w:rsidRPr="007E2D9C">
        <w:rPr>
          <w:rStyle w:val="clatext1"/>
          <w:rFonts w:ascii="Cambria" w:hAnsi="Cambria" w:cs="Cambria"/>
          <w:b/>
          <w:color w:val="auto"/>
          <w:sz w:val="20"/>
          <w:szCs w:val="20"/>
        </w:rPr>
        <w:t>ů</w:t>
      </w: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,</w:t>
      </w:r>
    </w:p>
    <w:p w:rsidR="001018D8" w:rsidRPr="007E2D9C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g) výskytu vlhkosti ve stavebních konstrukcích nebo na povrchu stavebních konstrukcí uvnit</w:t>
      </w:r>
      <w:r w:rsidRPr="007E2D9C">
        <w:rPr>
          <w:rStyle w:val="clatext1"/>
          <w:rFonts w:ascii="Cambria" w:hAnsi="Cambria" w:cs="Cambria"/>
          <w:b/>
          <w:color w:val="auto"/>
          <w:sz w:val="20"/>
          <w:szCs w:val="20"/>
        </w:rPr>
        <w:t>ř</w:t>
      </w: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 xml:space="preserve"> staveb,</w:t>
      </w:r>
    </w:p>
    <w:p w:rsidR="001018D8" w:rsidRPr="00B4444A" w:rsidRDefault="001018D8" w:rsidP="00B4444A">
      <w:pPr>
        <w:pStyle w:val="TEXT1"/>
        <w:ind w:left="0" w:right="284" w:firstLine="0"/>
        <w:rPr>
          <w:rFonts w:ascii="France" w:hAnsi="France"/>
          <w:b/>
          <w:color w:val="auto"/>
          <w:sz w:val="20"/>
        </w:rPr>
      </w:pP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h) nedostate</w:t>
      </w:r>
      <w:r w:rsidRPr="007E2D9C">
        <w:rPr>
          <w:rStyle w:val="clatext1"/>
          <w:rFonts w:ascii="Cambria" w:hAnsi="Cambria" w:cs="Cambria"/>
          <w:b/>
          <w:color w:val="auto"/>
          <w:sz w:val="20"/>
          <w:szCs w:val="20"/>
        </w:rPr>
        <w:t>č</w:t>
      </w: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n</w:t>
      </w:r>
      <w:r w:rsidRPr="007E2D9C">
        <w:rPr>
          <w:rStyle w:val="clatext1"/>
          <w:rFonts w:ascii="France" w:hAnsi="France" w:cs="France"/>
          <w:b/>
          <w:color w:val="auto"/>
          <w:sz w:val="20"/>
          <w:szCs w:val="20"/>
        </w:rPr>
        <w:t>ý</w:t>
      </w: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 xml:space="preserve">ch </w:t>
      </w:r>
      <w:proofErr w:type="spellStart"/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zvukoizola</w:t>
      </w:r>
      <w:r w:rsidRPr="007E2D9C">
        <w:rPr>
          <w:rStyle w:val="clatext1"/>
          <w:rFonts w:ascii="Cambria" w:hAnsi="Cambria" w:cs="Cambria"/>
          <w:b/>
          <w:color w:val="auto"/>
          <w:sz w:val="20"/>
          <w:szCs w:val="20"/>
        </w:rPr>
        <w:t>č</w:t>
      </w: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ních</w:t>
      </w:r>
      <w:proofErr w:type="spellEnd"/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 xml:space="preserve"> vlastností.</w:t>
      </w:r>
    </w:p>
    <w:p w:rsidR="00B4444A" w:rsidRPr="003E1A3D" w:rsidRDefault="00B4444A" w:rsidP="001018D8">
      <w:pPr>
        <w:pStyle w:val="StylTEXT1FranceAutomatickVlevo1cmPrvndek1c"/>
        <w:spacing w:before="120"/>
        <w:ind w:left="0" w:right="105" w:firstLine="0"/>
        <w:rPr>
          <w:rFonts w:ascii="France CE" w:hAnsi="France CE"/>
          <w:sz w:val="10"/>
          <w:szCs w:val="10"/>
        </w:rPr>
      </w:pPr>
    </w:p>
    <w:p w:rsidR="001018D8" w:rsidRPr="007853A9" w:rsidRDefault="001018D8" w:rsidP="001018D8">
      <w:pPr>
        <w:pStyle w:val="StylNadpis112bTunVlevo2cm"/>
        <w:ind w:left="0" w:right="105"/>
        <w:rPr>
          <w:rFonts w:ascii="France CE" w:hAnsi="France CE"/>
          <w:sz w:val="20"/>
          <w:szCs w:val="20"/>
        </w:rPr>
      </w:pPr>
      <w:proofErr w:type="gramStart"/>
      <w:r w:rsidRPr="007853A9">
        <w:rPr>
          <w:rFonts w:ascii="France CE" w:hAnsi="France CE"/>
          <w:sz w:val="20"/>
          <w:szCs w:val="20"/>
        </w:rPr>
        <w:t>B.2.11</w:t>
      </w:r>
      <w:proofErr w:type="gramEnd"/>
      <w:r w:rsidRPr="007853A9">
        <w:rPr>
          <w:rFonts w:ascii="France CE" w:hAnsi="France CE"/>
          <w:sz w:val="20"/>
          <w:szCs w:val="20"/>
        </w:rPr>
        <w:t>)  Ochrana stavby p</w:t>
      </w:r>
      <w:r w:rsidRPr="007853A9">
        <w:rPr>
          <w:rFonts w:ascii="France CE" w:hAnsi="France CE" w:cs="Cambria"/>
          <w:sz w:val="20"/>
          <w:szCs w:val="20"/>
        </w:rPr>
        <w:t>ř</w:t>
      </w:r>
      <w:r w:rsidRPr="007853A9">
        <w:rPr>
          <w:rFonts w:ascii="France CE" w:hAnsi="France CE"/>
          <w:sz w:val="20"/>
          <w:szCs w:val="20"/>
        </w:rPr>
        <w:t>ed negativn</w:t>
      </w:r>
      <w:r w:rsidRPr="007853A9">
        <w:rPr>
          <w:rFonts w:ascii="France CE" w:hAnsi="France CE" w:cs="France"/>
          <w:sz w:val="20"/>
          <w:szCs w:val="20"/>
        </w:rPr>
        <w:t>í</w:t>
      </w:r>
      <w:r w:rsidRPr="007853A9">
        <w:rPr>
          <w:rFonts w:ascii="France CE" w:hAnsi="France CE"/>
          <w:sz w:val="20"/>
          <w:szCs w:val="20"/>
        </w:rPr>
        <w:t xml:space="preserve">mi </w:t>
      </w:r>
      <w:r w:rsidRPr="007853A9">
        <w:rPr>
          <w:rFonts w:ascii="France CE" w:hAnsi="France CE" w:cs="France"/>
          <w:sz w:val="20"/>
          <w:szCs w:val="20"/>
        </w:rPr>
        <w:t>ú</w:t>
      </w:r>
      <w:r w:rsidRPr="007853A9">
        <w:rPr>
          <w:rFonts w:ascii="France CE" w:hAnsi="France CE" w:cs="Cambria"/>
          <w:sz w:val="20"/>
          <w:szCs w:val="20"/>
        </w:rPr>
        <w:t>č</w:t>
      </w:r>
      <w:r w:rsidRPr="007853A9">
        <w:rPr>
          <w:rFonts w:ascii="France CE" w:hAnsi="France CE"/>
          <w:sz w:val="20"/>
          <w:szCs w:val="20"/>
        </w:rPr>
        <w:t>inky vn</w:t>
      </w:r>
      <w:r w:rsidRPr="007853A9">
        <w:rPr>
          <w:rFonts w:ascii="France CE" w:hAnsi="France CE" w:cs="Cambria"/>
          <w:sz w:val="20"/>
          <w:szCs w:val="20"/>
        </w:rPr>
        <w:t>ě</w:t>
      </w:r>
      <w:r w:rsidRPr="007853A9">
        <w:rPr>
          <w:rFonts w:ascii="France CE" w:hAnsi="France CE"/>
          <w:sz w:val="20"/>
          <w:szCs w:val="20"/>
        </w:rPr>
        <w:t>j</w:t>
      </w:r>
      <w:r w:rsidRPr="007853A9">
        <w:rPr>
          <w:rFonts w:ascii="France CE" w:hAnsi="France CE" w:cs="France"/>
          <w:sz w:val="20"/>
          <w:szCs w:val="20"/>
        </w:rPr>
        <w:t>ší</w:t>
      </w:r>
      <w:r w:rsidRPr="007853A9">
        <w:rPr>
          <w:rFonts w:ascii="France CE" w:hAnsi="France CE"/>
          <w:sz w:val="20"/>
          <w:szCs w:val="20"/>
        </w:rPr>
        <w:t>ho prost</w:t>
      </w:r>
      <w:r w:rsidRPr="007853A9">
        <w:rPr>
          <w:rFonts w:ascii="France CE" w:hAnsi="France CE" w:cs="Cambria"/>
          <w:sz w:val="20"/>
          <w:szCs w:val="20"/>
        </w:rPr>
        <w:t>ř</w:t>
      </w:r>
      <w:r w:rsidRPr="007853A9">
        <w:rPr>
          <w:rFonts w:ascii="France CE" w:hAnsi="France CE"/>
          <w:sz w:val="20"/>
          <w:szCs w:val="20"/>
        </w:rPr>
        <w:t>ed</w:t>
      </w:r>
      <w:r w:rsidRPr="007853A9">
        <w:rPr>
          <w:rFonts w:ascii="France CE" w:hAnsi="France CE" w:cs="France"/>
          <w:sz w:val="20"/>
          <w:szCs w:val="20"/>
        </w:rPr>
        <w:t>í</w:t>
      </w:r>
    </w:p>
    <w:p w:rsidR="001018D8" w:rsidRPr="00A63363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A63363">
        <w:rPr>
          <w:rStyle w:val="clatext1"/>
          <w:rFonts w:ascii="France" w:hAnsi="France"/>
          <w:b/>
          <w:color w:val="auto"/>
          <w:sz w:val="20"/>
          <w:szCs w:val="20"/>
        </w:rPr>
        <w:t>a) ochrana před pronikáním radonu z podloží</w:t>
      </w:r>
    </w:p>
    <w:p w:rsidR="001018D8" w:rsidRPr="00C25096" w:rsidRDefault="00C25096" w:rsidP="00C25096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C25096">
        <w:rPr>
          <w:rStyle w:val="clatext1"/>
          <w:rFonts w:ascii="France" w:hAnsi="France"/>
          <w:color w:val="auto"/>
          <w:sz w:val="20"/>
          <w:szCs w:val="20"/>
        </w:rPr>
        <w:t xml:space="preserve">Projekt </w:t>
      </w:r>
      <w:r w:rsidRPr="00C25096">
        <w:rPr>
          <w:rStyle w:val="clatext1"/>
          <w:rFonts w:ascii="France" w:hAnsi="France" w:cs="Cambria"/>
          <w:color w:val="auto"/>
          <w:sz w:val="20"/>
          <w:szCs w:val="20"/>
        </w:rPr>
        <w:t>ře</w:t>
      </w:r>
      <w:r w:rsidRPr="00C25096">
        <w:rPr>
          <w:rStyle w:val="clatext1"/>
          <w:rFonts w:ascii="France" w:hAnsi="France" w:cs="France"/>
          <w:color w:val="auto"/>
          <w:sz w:val="20"/>
          <w:szCs w:val="20"/>
        </w:rPr>
        <w:t>ší</w:t>
      </w:r>
      <w:r w:rsidRPr="00C25096">
        <w:rPr>
          <w:rStyle w:val="clatext1"/>
          <w:rFonts w:ascii="France" w:hAnsi="France"/>
          <w:color w:val="auto"/>
          <w:sz w:val="20"/>
          <w:szCs w:val="20"/>
        </w:rPr>
        <w:t xml:space="preserve"> </w:t>
      </w:r>
      <w:r w:rsidR="00044D89">
        <w:rPr>
          <w:rStyle w:val="clatext1"/>
          <w:rFonts w:ascii="France" w:hAnsi="France"/>
          <w:color w:val="auto"/>
          <w:sz w:val="20"/>
          <w:szCs w:val="20"/>
        </w:rPr>
        <w:t xml:space="preserve">pouze </w:t>
      </w:r>
      <w:r w:rsidRPr="00C25096">
        <w:rPr>
          <w:rStyle w:val="clatext1"/>
          <w:rFonts w:ascii="France" w:hAnsi="France"/>
          <w:color w:val="auto"/>
          <w:sz w:val="20"/>
          <w:szCs w:val="20"/>
        </w:rPr>
        <w:t xml:space="preserve">opravu </w:t>
      </w:r>
      <w:r w:rsidR="003E4CBD">
        <w:rPr>
          <w:rStyle w:val="clatext1"/>
          <w:rFonts w:ascii="France" w:hAnsi="France"/>
          <w:color w:val="auto"/>
          <w:sz w:val="20"/>
          <w:szCs w:val="20"/>
        </w:rPr>
        <w:t>stávajících střech</w:t>
      </w:r>
      <w:r w:rsidRPr="00C25096">
        <w:rPr>
          <w:rStyle w:val="clatext1"/>
          <w:rFonts w:ascii="France" w:hAnsi="France"/>
          <w:color w:val="auto"/>
          <w:sz w:val="20"/>
          <w:szCs w:val="20"/>
        </w:rPr>
        <w:t xml:space="preserve"> – p</w:t>
      </w:r>
      <w:r w:rsidRPr="00C25096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C25096">
        <w:rPr>
          <w:rStyle w:val="clatext1"/>
          <w:rFonts w:ascii="France" w:hAnsi="France"/>
          <w:color w:val="auto"/>
          <w:sz w:val="20"/>
          <w:szCs w:val="20"/>
        </w:rPr>
        <w:t>i stavebních úpravách se žádná z t</w:t>
      </w:r>
      <w:r w:rsidRPr="00C25096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C25096">
        <w:rPr>
          <w:rStyle w:val="clatext1"/>
          <w:rFonts w:ascii="France" w:hAnsi="France"/>
          <w:color w:val="auto"/>
          <w:sz w:val="20"/>
          <w:szCs w:val="20"/>
        </w:rPr>
        <w:t>chto speciálních opat</w:t>
      </w:r>
      <w:r w:rsidRPr="00C25096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C25096">
        <w:rPr>
          <w:rStyle w:val="clatext1"/>
          <w:rFonts w:ascii="France" w:hAnsi="France"/>
          <w:color w:val="auto"/>
          <w:sz w:val="20"/>
          <w:szCs w:val="20"/>
        </w:rPr>
        <w:t>ení neprovád</w:t>
      </w:r>
      <w:r w:rsidRPr="00C25096">
        <w:rPr>
          <w:rStyle w:val="clatext1"/>
          <w:rFonts w:ascii="France" w:hAnsi="France" w:cs="Cambria"/>
          <w:color w:val="auto"/>
          <w:sz w:val="20"/>
          <w:szCs w:val="20"/>
        </w:rPr>
        <w:t>ě</w:t>
      </w:r>
      <w:r w:rsidRPr="00C25096">
        <w:rPr>
          <w:rStyle w:val="clatext1"/>
          <w:rFonts w:ascii="France" w:hAnsi="France"/>
          <w:color w:val="auto"/>
          <w:sz w:val="20"/>
          <w:szCs w:val="20"/>
        </w:rPr>
        <w:t>jí</w:t>
      </w:r>
      <w:r w:rsidR="001018D8" w:rsidRPr="00C25096">
        <w:rPr>
          <w:rStyle w:val="clatext1"/>
          <w:rFonts w:ascii="France" w:hAnsi="France"/>
          <w:color w:val="auto"/>
          <w:sz w:val="20"/>
          <w:szCs w:val="20"/>
        </w:rPr>
        <w:t>.</w:t>
      </w:r>
    </w:p>
    <w:p w:rsidR="001018D8" w:rsidRPr="00A63363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A63363">
        <w:rPr>
          <w:rStyle w:val="clatext1"/>
          <w:rFonts w:ascii="France" w:hAnsi="France"/>
          <w:b/>
          <w:color w:val="auto"/>
          <w:sz w:val="20"/>
          <w:szCs w:val="20"/>
        </w:rPr>
        <w:t xml:space="preserve">b-e) ochrana před bludnými proudy, technickou seizmicitou, hlukem, protipovodňová opatření, vlivy poddolování, výskyt metanu </w:t>
      </w:r>
    </w:p>
    <w:p w:rsidR="001018D8" w:rsidRPr="00862770" w:rsidRDefault="00044D89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C25096">
        <w:rPr>
          <w:rStyle w:val="clatext1"/>
          <w:rFonts w:ascii="France" w:hAnsi="France"/>
          <w:color w:val="auto"/>
          <w:sz w:val="20"/>
          <w:szCs w:val="20"/>
        </w:rPr>
        <w:t xml:space="preserve">Projekt </w:t>
      </w:r>
      <w:r w:rsidRPr="00C25096">
        <w:rPr>
          <w:rStyle w:val="clatext1"/>
          <w:rFonts w:ascii="France" w:hAnsi="France" w:cs="Cambria"/>
          <w:color w:val="auto"/>
          <w:sz w:val="20"/>
          <w:szCs w:val="20"/>
        </w:rPr>
        <w:t>ře</w:t>
      </w:r>
      <w:r w:rsidRPr="00C25096">
        <w:rPr>
          <w:rStyle w:val="clatext1"/>
          <w:rFonts w:ascii="France" w:hAnsi="France" w:cs="France"/>
          <w:color w:val="auto"/>
          <w:sz w:val="20"/>
          <w:szCs w:val="20"/>
        </w:rPr>
        <w:t>ší</w:t>
      </w:r>
      <w:r w:rsidRPr="00C25096">
        <w:rPr>
          <w:rStyle w:val="clatext1"/>
          <w:rFonts w:ascii="France" w:hAnsi="France"/>
          <w:color w:val="auto"/>
          <w:sz w:val="20"/>
          <w:szCs w:val="20"/>
        </w:rPr>
        <w:t xml:space="preserve"> </w:t>
      </w:r>
      <w:r>
        <w:rPr>
          <w:rStyle w:val="clatext1"/>
          <w:rFonts w:ascii="France" w:hAnsi="France"/>
          <w:color w:val="auto"/>
          <w:sz w:val="20"/>
          <w:szCs w:val="20"/>
        </w:rPr>
        <w:t xml:space="preserve">pouze </w:t>
      </w:r>
      <w:r w:rsidRPr="00C25096">
        <w:rPr>
          <w:rStyle w:val="clatext1"/>
          <w:rFonts w:ascii="France" w:hAnsi="France"/>
          <w:color w:val="auto"/>
          <w:sz w:val="20"/>
          <w:szCs w:val="20"/>
        </w:rPr>
        <w:t xml:space="preserve">opravu </w:t>
      </w:r>
      <w:r w:rsidR="0096441B">
        <w:rPr>
          <w:rStyle w:val="clatext1"/>
          <w:rFonts w:ascii="France" w:hAnsi="France"/>
          <w:color w:val="auto"/>
          <w:sz w:val="20"/>
          <w:szCs w:val="20"/>
        </w:rPr>
        <w:t>stávajících střech</w:t>
      </w:r>
      <w:r w:rsidRPr="00C25096">
        <w:rPr>
          <w:rStyle w:val="clatext1"/>
          <w:rFonts w:ascii="France" w:hAnsi="France"/>
          <w:color w:val="auto"/>
          <w:sz w:val="20"/>
          <w:szCs w:val="20"/>
        </w:rPr>
        <w:t xml:space="preserve"> – </w:t>
      </w:r>
      <w:r>
        <w:rPr>
          <w:rStyle w:val="clatext1"/>
          <w:rFonts w:ascii="France" w:hAnsi="France"/>
          <w:color w:val="auto"/>
          <w:sz w:val="20"/>
          <w:szCs w:val="20"/>
        </w:rPr>
        <w:t>p</w:t>
      </w:r>
      <w:r w:rsidR="001018D8"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="001018D8" w:rsidRPr="00862770">
        <w:rPr>
          <w:rStyle w:val="clatext1"/>
          <w:rFonts w:ascii="France" w:hAnsi="France"/>
          <w:color w:val="auto"/>
          <w:sz w:val="20"/>
          <w:szCs w:val="20"/>
        </w:rPr>
        <w:t>i stavebních úpravách se žádná z t</w:t>
      </w:r>
      <w:r w:rsidR="001018D8"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="001018D8" w:rsidRPr="00862770">
        <w:rPr>
          <w:rStyle w:val="clatext1"/>
          <w:rFonts w:ascii="France" w:hAnsi="France"/>
          <w:color w:val="auto"/>
          <w:sz w:val="20"/>
          <w:szCs w:val="20"/>
        </w:rPr>
        <w:t>chto speciálních opat</w:t>
      </w:r>
      <w:r w:rsidR="001018D8"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="001018D8" w:rsidRPr="00862770">
        <w:rPr>
          <w:rStyle w:val="clatext1"/>
          <w:rFonts w:ascii="France" w:hAnsi="France"/>
          <w:color w:val="auto"/>
          <w:sz w:val="20"/>
          <w:szCs w:val="20"/>
        </w:rPr>
        <w:t>ení neprovád</w:t>
      </w:r>
      <w:r w:rsidR="001018D8"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="001018D8" w:rsidRPr="00862770">
        <w:rPr>
          <w:rStyle w:val="clatext1"/>
          <w:rFonts w:ascii="France" w:hAnsi="France"/>
          <w:color w:val="auto"/>
          <w:sz w:val="20"/>
          <w:szCs w:val="20"/>
        </w:rPr>
        <w:t>jí.</w:t>
      </w:r>
    </w:p>
    <w:p w:rsidR="00B4444A" w:rsidRPr="00EA50F3" w:rsidRDefault="00B4444A" w:rsidP="001018D8">
      <w:pPr>
        <w:pStyle w:val="StylTEXT1FranceAutomatickVlevo1cmPrvndek1c"/>
        <w:spacing w:before="120"/>
        <w:ind w:left="0" w:right="105" w:firstLine="0"/>
        <w:rPr>
          <w:color w:val="000000" w:themeColor="text1"/>
          <w:sz w:val="16"/>
          <w:szCs w:val="16"/>
        </w:rPr>
      </w:pPr>
    </w:p>
    <w:p w:rsidR="001018D8" w:rsidRPr="007853A9" w:rsidRDefault="001018D8" w:rsidP="001018D8">
      <w:pPr>
        <w:pStyle w:val="StylNadpis112bTunVlevo2cm"/>
        <w:ind w:left="0" w:right="105"/>
        <w:rPr>
          <w:rFonts w:ascii="France CE" w:hAnsi="France CE"/>
          <w:sz w:val="20"/>
          <w:szCs w:val="20"/>
        </w:rPr>
      </w:pPr>
      <w:proofErr w:type="gramStart"/>
      <w:r w:rsidRPr="007853A9">
        <w:rPr>
          <w:rFonts w:ascii="France CE" w:hAnsi="France CE"/>
          <w:sz w:val="20"/>
          <w:szCs w:val="20"/>
        </w:rPr>
        <w:t>B.3)   P</w:t>
      </w:r>
      <w:r w:rsidRPr="007853A9">
        <w:rPr>
          <w:rFonts w:ascii="France CE" w:hAnsi="France CE" w:cs="Cambria"/>
          <w:sz w:val="20"/>
          <w:szCs w:val="20"/>
        </w:rPr>
        <w:t>Ř</w:t>
      </w:r>
      <w:r w:rsidRPr="007853A9">
        <w:rPr>
          <w:rFonts w:ascii="France CE" w:hAnsi="France CE"/>
          <w:sz w:val="20"/>
          <w:szCs w:val="20"/>
        </w:rPr>
        <w:t>IPOJEN</w:t>
      </w:r>
      <w:r w:rsidRPr="007853A9">
        <w:rPr>
          <w:rFonts w:ascii="France CE" w:hAnsi="France CE" w:cs="France"/>
          <w:sz w:val="20"/>
          <w:szCs w:val="20"/>
        </w:rPr>
        <w:t>Í</w:t>
      </w:r>
      <w:proofErr w:type="gramEnd"/>
      <w:r w:rsidRPr="007853A9">
        <w:rPr>
          <w:rFonts w:ascii="France CE" w:hAnsi="France CE"/>
          <w:sz w:val="20"/>
          <w:szCs w:val="20"/>
        </w:rPr>
        <w:t xml:space="preserve"> NA TECHNICKOU INFRASTRUKTURU</w:t>
      </w:r>
    </w:p>
    <w:p w:rsidR="001018D8" w:rsidRPr="003262EB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3262EB">
        <w:rPr>
          <w:rStyle w:val="clatext1"/>
          <w:rFonts w:ascii="France" w:hAnsi="France"/>
          <w:color w:val="auto"/>
          <w:sz w:val="20"/>
          <w:szCs w:val="20"/>
        </w:rPr>
        <w:t xml:space="preserve">a) </w:t>
      </w:r>
      <w:proofErr w:type="spellStart"/>
      <w:r w:rsidRPr="003262EB">
        <w:rPr>
          <w:rStyle w:val="clatext1"/>
          <w:rFonts w:ascii="France" w:hAnsi="France"/>
          <w:color w:val="auto"/>
          <w:sz w:val="20"/>
          <w:szCs w:val="20"/>
        </w:rPr>
        <w:t>napojovací</w:t>
      </w:r>
      <w:proofErr w:type="spellEnd"/>
      <w:r w:rsidRPr="003262EB">
        <w:rPr>
          <w:rStyle w:val="clatext1"/>
          <w:rFonts w:ascii="France" w:hAnsi="France"/>
          <w:color w:val="auto"/>
          <w:sz w:val="20"/>
          <w:szCs w:val="20"/>
        </w:rPr>
        <w:t xml:space="preserve"> místa technické infrastruktury</w:t>
      </w:r>
    </w:p>
    <w:p w:rsidR="001018D8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3262EB">
        <w:rPr>
          <w:rStyle w:val="clatext1"/>
          <w:rFonts w:ascii="France" w:hAnsi="France"/>
          <w:color w:val="auto"/>
          <w:sz w:val="20"/>
          <w:szCs w:val="20"/>
        </w:rPr>
        <w:t>b) p</w:t>
      </w:r>
      <w:r w:rsidRPr="003262EB">
        <w:rPr>
          <w:rStyle w:val="clatext1"/>
          <w:rFonts w:ascii="France" w:hAnsi="France" w:cs="Cambria"/>
          <w:color w:val="auto"/>
          <w:sz w:val="20"/>
          <w:szCs w:val="20"/>
        </w:rPr>
        <w:t>ř</w:t>
      </w:r>
      <w:r w:rsidRPr="003262EB">
        <w:rPr>
          <w:rStyle w:val="clatext1"/>
          <w:rFonts w:ascii="France" w:hAnsi="France"/>
          <w:color w:val="auto"/>
          <w:sz w:val="20"/>
          <w:szCs w:val="20"/>
        </w:rPr>
        <w:t>ipojovací rozm</w:t>
      </w:r>
      <w:r w:rsidRPr="003262EB">
        <w:rPr>
          <w:rStyle w:val="clatext1"/>
          <w:rFonts w:ascii="France" w:hAnsi="France" w:cs="Cambria"/>
          <w:color w:val="auto"/>
          <w:sz w:val="20"/>
          <w:szCs w:val="20"/>
        </w:rPr>
        <w:t>ě</w:t>
      </w:r>
      <w:r w:rsidRPr="003262EB">
        <w:rPr>
          <w:rStyle w:val="clatext1"/>
          <w:rFonts w:ascii="France" w:hAnsi="France"/>
          <w:color w:val="auto"/>
          <w:sz w:val="20"/>
          <w:szCs w:val="20"/>
        </w:rPr>
        <w:t>ry, výkonové kapacity a délky</w:t>
      </w:r>
      <w:r>
        <w:rPr>
          <w:rStyle w:val="clatext1"/>
          <w:rFonts w:ascii="France" w:hAnsi="France"/>
          <w:color w:val="auto"/>
          <w:sz w:val="20"/>
          <w:szCs w:val="20"/>
        </w:rPr>
        <w:t>.</w:t>
      </w:r>
    </w:p>
    <w:p w:rsidR="001018D8" w:rsidRPr="006D62B8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4"/>
          <w:szCs w:val="4"/>
        </w:rPr>
      </w:pPr>
    </w:p>
    <w:p w:rsidR="001B2CC6" w:rsidRPr="00711BAC" w:rsidRDefault="006B011B" w:rsidP="00196B46">
      <w:pPr>
        <w:jc w:val="both"/>
        <w:rPr>
          <w:sz w:val="20"/>
          <w:szCs w:val="20"/>
        </w:rPr>
      </w:pPr>
      <w:r w:rsidRPr="00711BAC">
        <w:rPr>
          <w:b/>
          <w:sz w:val="20"/>
        </w:rPr>
        <w:t>Kanalizace splašková</w:t>
      </w:r>
      <w:r w:rsidRPr="00711BAC">
        <w:rPr>
          <w:sz w:val="20"/>
        </w:rPr>
        <w:t xml:space="preserve"> – do stávající p</w:t>
      </w:r>
      <w:r w:rsidRPr="00711BAC">
        <w:rPr>
          <w:rFonts w:ascii="Cambria" w:hAnsi="Cambria" w:cs="Cambria"/>
          <w:sz w:val="20"/>
        </w:rPr>
        <w:t>ř</w:t>
      </w:r>
      <w:r w:rsidR="00196B46" w:rsidRPr="00711BAC">
        <w:rPr>
          <w:sz w:val="20"/>
        </w:rPr>
        <w:t xml:space="preserve">ípojky nebude zasahováno, </w:t>
      </w:r>
      <w:r w:rsidR="00196B46" w:rsidRPr="00711BAC">
        <w:rPr>
          <w:sz w:val="20"/>
          <w:szCs w:val="20"/>
        </w:rPr>
        <w:t>nová p</w:t>
      </w:r>
      <w:r w:rsidR="00196B46" w:rsidRPr="00711BAC">
        <w:rPr>
          <w:rFonts w:ascii="Cambria" w:hAnsi="Cambria" w:cs="Cambria"/>
          <w:sz w:val="20"/>
          <w:szCs w:val="20"/>
        </w:rPr>
        <w:t>ř</w:t>
      </w:r>
      <w:r w:rsidR="00196B46" w:rsidRPr="00711BAC">
        <w:rPr>
          <w:rFonts w:cs="France"/>
          <w:sz w:val="20"/>
          <w:szCs w:val="20"/>
        </w:rPr>
        <w:t>í</w:t>
      </w:r>
      <w:r w:rsidR="00196B46" w:rsidRPr="00711BAC">
        <w:rPr>
          <w:sz w:val="20"/>
          <w:szCs w:val="20"/>
        </w:rPr>
        <w:t>pojka se nez</w:t>
      </w:r>
      <w:r w:rsidR="00196B46" w:rsidRPr="00711BAC">
        <w:rPr>
          <w:rFonts w:ascii="Cambria" w:hAnsi="Cambria" w:cs="Cambria"/>
          <w:sz w:val="20"/>
          <w:szCs w:val="20"/>
        </w:rPr>
        <w:t>ř</w:t>
      </w:r>
      <w:r w:rsidR="00196B46" w:rsidRPr="00711BAC">
        <w:rPr>
          <w:sz w:val="20"/>
          <w:szCs w:val="20"/>
        </w:rPr>
        <w:t>izuje.</w:t>
      </w:r>
    </w:p>
    <w:p w:rsidR="006B011B" w:rsidRPr="00711BAC" w:rsidRDefault="006B011B" w:rsidP="006B011B">
      <w:pPr>
        <w:pStyle w:val="StylTEXT1FranceAutomatickVlevo1cmPrvndek1c"/>
        <w:spacing w:before="120"/>
        <w:ind w:left="0" w:right="247" w:firstLine="0"/>
        <w:rPr>
          <w:sz w:val="20"/>
        </w:rPr>
      </w:pPr>
      <w:r w:rsidRPr="00711BAC">
        <w:rPr>
          <w:b/>
          <w:sz w:val="20"/>
        </w:rPr>
        <w:t>Kanalizace deš</w:t>
      </w:r>
      <w:r w:rsidRPr="00711BAC">
        <w:rPr>
          <w:rFonts w:ascii="Cambria" w:hAnsi="Cambria" w:cs="Cambria"/>
          <w:b/>
          <w:sz w:val="20"/>
        </w:rPr>
        <w:t>ť</w:t>
      </w:r>
      <w:r w:rsidRPr="00711BAC">
        <w:rPr>
          <w:b/>
          <w:sz w:val="20"/>
        </w:rPr>
        <w:t>ová</w:t>
      </w:r>
      <w:r w:rsidRPr="00711BAC">
        <w:rPr>
          <w:sz w:val="20"/>
        </w:rPr>
        <w:t xml:space="preserve"> - množství deš</w:t>
      </w:r>
      <w:r w:rsidRPr="00711BAC">
        <w:rPr>
          <w:rFonts w:ascii="Cambria" w:hAnsi="Cambria" w:cs="Cambria"/>
          <w:sz w:val="20"/>
        </w:rPr>
        <w:t>ť</w:t>
      </w:r>
      <w:r w:rsidRPr="00711BAC">
        <w:rPr>
          <w:sz w:val="20"/>
        </w:rPr>
        <w:t>ových vod z</w:t>
      </w:r>
      <w:r w:rsidRPr="00711BAC">
        <w:rPr>
          <w:rFonts w:ascii="Cambria" w:hAnsi="Cambria" w:cs="Cambria"/>
          <w:sz w:val="20"/>
        </w:rPr>
        <w:t>ů</w:t>
      </w:r>
      <w:r w:rsidRPr="00711BAC">
        <w:rPr>
          <w:sz w:val="20"/>
        </w:rPr>
        <w:t>stává nezm</w:t>
      </w:r>
      <w:r w:rsidRPr="00711BAC">
        <w:rPr>
          <w:rFonts w:ascii="Cambria" w:hAnsi="Cambria" w:cs="Cambria"/>
          <w:sz w:val="20"/>
        </w:rPr>
        <w:t>ě</w:t>
      </w:r>
      <w:r w:rsidRPr="00711BAC">
        <w:rPr>
          <w:sz w:val="20"/>
        </w:rPr>
        <w:t>n</w:t>
      </w:r>
      <w:r w:rsidRPr="00711BAC">
        <w:rPr>
          <w:rFonts w:ascii="Cambria" w:hAnsi="Cambria" w:cs="Cambria"/>
          <w:sz w:val="20"/>
        </w:rPr>
        <w:t>ě</w:t>
      </w:r>
      <w:r w:rsidRPr="00711BAC">
        <w:rPr>
          <w:sz w:val="20"/>
        </w:rPr>
        <w:t>no stejn</w:t>
      </w:r>
      <w:r w:rsidRPr="00711BAC">
        <w:rPr>
          <w:rFonts w:ascii="Cambria" w:hAnsi="Cambria" w:cs="Cambria"/>
          <w:sz w:val="20"/>
        </w:rPr>
        <w:t>ě</w:t>
      </w:r>
      <w:r w:rsidRPr="00711BAC">
        <w:rPr>
          <w:sz w:val="20"/>
        </w:rPr>
        <w:t xml:space="preserve"> jako jejich odvod stávající venkovní jednotnou kanalizací. </w:t>
      </w:r>
    </w:p>
    <w:p w:rsidR="004C03D1" w:rsidRPr="00711BAC" w:rsidRDefault="004C03D1" w:rsidP="006B011B">
      <w:pPr>
        <w:pStyle w:val="StylTEXT1FranceAutomatickVlevo1cmPrvndek1c"/>
        <w:spacing w:before="120"/>
        <w:ind w:left="0" w:right="247" w:firstLine="0"/>
        <w:rPr>
          <w:sz w:val="20"/>
        </w:rPr>
      </w:pPr>
      <w:r w:rsidRPr="00711BAC">
        <w:rPr>
          <w:sz w:val="20"/>
        </w:rPr>
        <w:t xml:space="preserve">Dokumentace </w:t>
      </w:r>
      <w:r w:rsidRPr="00711BAC">
        <w:rPr>
          <w:rFonts w:ascii="Cambria" w:hAnsi="Cambria" w:cs="Cambria"/>
          <w:sz w:val="20"/>
        </w:rPr>
        <w:t>ř</w:t>
      </w:r>
      <w:r w:rsidRPr="00711BAC">
        <w:rPr>
          <w:sz w:val="20"/>
        </w:rPr>
        <w:t>e</w:t>
      </w:r>
      <w:r w:rsidRPr="00711BAC">
        <w:rPr>
          <w:rFonts w:cs="France"/>
          <w:sz w:val="20"/>
        </w:rPr>
        <w:t>ší</w:t>
      </w:r>
      <w:r w:rsidRPr="00711BAC">
        <w:rPr>
          <w:sz w:val="20"/>
        </w:rPr>
        <w:t xml:space="preserve"> pouze opravu st</w:t>
      </w:r>
      <w:r w:rsidRPr="00711BAC">
        <w:rPr>
          <w:rFonts w:ascii="Cambria" w:hAnsi="Cambria" w:cs="Cambria"/>
          <w:sz w:val="20"/>
        </w:rPr>
        <w:t>ř</w:t>
      </w:r>
      <w:r w:rsidRPr="00711BAC">
        <w:rPr>
          <w:sz w:val="20"/>
        </w:rPr>
        <w:t>e</w:t>
      </w:r>
      <w:r w:rsidRPr="00711BAC">
        <w:rPr>
          <w:rFonts w:cs="France"/>
          <w:sz w:val="20"/>
        </w:rPr>
        <w:t>š</w:t>
      </w:r>
      <w:r w:rsidRPr="00711BAC">
        <w:rPr>
          <w:sz w:val="20"/>
        </w:rPr>
        <w:t>n</w:t>
      </w:r>
      <w:r w:rsidRPr="00711BAC">
        <w:rPr>
          <w:rFonts w:cs="France"/>
          <w:sz w:val="20"/>
        </w:rPr>
        <w:t>í</w:t>
      </w:r>
      <w:r w:rsidRPr="00711BAC">
        <w:rPr>
          <w:sz w:val="20"/>
        </w:rPr>
        <w:t xml:space="preserve"> konstrukce, p</w:t>
      </w:r>
      <w:r w:rsidRPr="00711BAC">
        <w:rPr>
          <w:rFonts w:ascii="Cambria" w:hAnsi="Cambria" w:cs="Cambria"/>
          <w:sz w:val="20"/>
        </w:rPr>
        <w:t>ř</w:t>
      </w:r>
      <w:r w:rsidRPr="00711BAC">
        <w:rPr>
          <w:sz w:val="20"/>
        </w:rPr>
        <w:t>i zachování p</w:t>
      </w:r>
      <w:r w:rsidRPr="00711BAC">
        <w:rPr>
          <w:rFonts w:ascii="Cambria" w:hAnsi="Cambria" w:cs="Cambria"/>
          <w:sz w:val="20"/>
        </w:rPr>
        <w:t>ů</w:t>
      </w:r>
      <w:r w:rsidRPr="00711BAC">
        <w:rPr>
          <w:sz w:val="20"/>
        </w:rPr>
        <w:t>vodn</w:t>
      </w:r>
      <w:r w:rsidRPr="00711BAC">
        <w:rPr>
          <w:rFonts w:cs="France"/>
          <w:sz w:val="20"/>
        </w:rPr>
        <w:t>í</w:t>
      </w:r>
      <w:r w:rsidRPr="00711BAC">
        <w:rPr>
          <w:sz w:val="20"/>
        </w:rPr>
        <w:t>ho tvaru a plochy st</w:t>
      </w:r>
      <w:r w:rsidRPr="00711BAC">
        <w:rPr>
          <w:rFonts w:ascii="Cambria" w:hAnsi="Cambria" w:cs="Cambria"/>
          <w:sz w:val="20"/>
        </w:rPr>
        <w:t>ř</w:t>
      </w:r>
      <w:r w:rsidRPr="00711BAC">
        <w:rPr>
          <w:sz w:val="20"/>
        </w:rPr>
        <w:t>ech. Z d</w:t>
      </w:r>
      <w:r w:rsidRPr="00711BAC">
        <w:rPr>
          <w:rFonts w:ascii="Cambria" w:hAnsi="Cambria" w:cs="Cambria"/>
          <w:sz w:val="20"/>
        </w:rPr>
        <w:t>ů</w:t>
      </w:r>
      <w:r w:rsidRPr="00711BAC">
        <w:rPr>
          <w:sz w:val="20"/>
        </w:rPr>
        <w:t>vodu poddimenzování jednoho st</w:t>
      </w:r>
      <w:r w:rsidRPr="00711BAC">
        <w:rPr>
          <w:rFonts w:ascii="Cambria" w:hAnsi="Cambria" w:cs="Cambria"/>
          <w:sz w:val="20"/>
        </w:rPr>
        <w:t>ř</w:t>
      </w:r>
      <w:r w:rsidRPr="00711BAC">
        <w:rPr>
          <w:sz w:val="20"/>
        </w:rPr>
        <w:t>e</w:t>
      </w:r>
      <w:r w:rsidRPr="00711BAC">
        <w:rPr>
          <w:rFonts w:cs="France"/>
          <w:sz w:val="20"/>
        </w:rPr>
        <w:t>š</w:t>
      </w:r>
      <w:r w:rsidRPr="00711BAC">
        <w:rPr>
          <w:sz w:val="20"/>
        </w:rPr>
        <w:t>n</w:t>
      </w:r>
      <w:r w:rsidRPr="00711BAC">
        <w:rPr>
          <w:rFonts w:cs="France"/>
          <w:sz w:val="20"/>
        </w:rPr>
        <w:t>í</w:t>
      </w:r>
      <w:r w:rsidRPr="00711BAC">
        <w:rPr>
          <w:sz w:val="20"/>
        </w:rPr>
        <w:t>ho svodu je navr</w:t>
      </w:r>
      <w:r w:rsidRPr="00711BAC">
        <w:rPr>
          <w:rFonts w:cs="France"/>
          <w:sz w:val="20"/>
        </w:rPr>
        <w:t>ž</w:t>
      </w:r>
      <w:r w:rsidRPr="00711BAC">
        <w:rPr>
          <w:sz w:val="20"/>
        </w:rPr>
        <w:t>eno jeho rozd</w:t>
      </w:r>
      <w:r w:rsidRPr="00711BAC">
        <w:rPr>
          <w:rFonts w:ascii="Cambria" w:hAnsi="Cambria" w:cs="Cambria"/>
          <w:sz w:val="20"/>
        </w:rPr>
        <w:t>ě</w:t>
      </w:r>
      <w:r w:rsidRPr="00711BAC">
        <w:rPr>
          <w:sz w:val="20"/>
        </w:rPr>
        <w:t>lení na dva st</w:t>
      </w:r>
      <w:r w:rsidRPr="00711BAC">
        <w:rPr>
          <w:rFonts w:ascii="Cambria" w:hAnsi="Cambria" w:cs="Cambria"/>
          <w:sz w:val="20"/>
        </w:rPr>
        <w:t>ř</w:t>
      </w:r>
      <w:r w:rsidRPr="00711BAC">
        <w:rPr>
          <w:sz w:val="20"/>
        </w:rPr>
        <w:t>e</w:t>
      </w:r>
      <w:r w:rsidRPr="00711BAC">
        <w:rPr>
          <w:rFonts w:cs="France"/>
          <w:sz w:val="20"/>
        </w:rPr>
        <w:t>š</w:t>
      </w:r>
      <w:r w:rsidRPr="00711BAC">
        <w:rPr>
          <w:sz w:val="20"/>
        </w:rPr>
        <w:t>n</w:t>
      </w:r>
      <w:r w:rsidRPr="00711BAC">
        <w:rPr>
          <w:rFonts w:cs="France"/>
          <w:sz w:val="20"/>
        </w:rPr>
        <w:t>í</w:t>
      </w:r>
      <w:r w:rsidRPr="00711BAC">
        <w:rPr>
          <w:sz w:val="20"/>
        </w:rPr>
        <w:t xml:space="preserve"> svody, nový dopl</w:t>
      </w:r>
      <w:r w:rsidRPr="00711BAC">
        <w:rPr>
          <w:rFonts w:ascii="Cambria" w:hAnsi="Cambria" w:cs="Cambria"/>
          <w:sz w:val="20"/>
        </w:rPr>
        <w:t>ň</w:t>
      </w:r>
      <w:r w:rsidRPr="00711BAC">
        <w:rPr>
          <w:sz w:val="20"/>
        </w:rPr>
        <w:t>ovan</w:t>
      </w:r>
      <w:r w:rsidRPr="00711BAC">
        <w:rPr>
          <w:rFonts w:cs="France"/>
          <w:sz w:val="20"/>
        </w:rPr>
        <w:t>ý</w:t>
      </w:r>
      <w:r w:rsidRPr="00711BAC">
        <w:rPr>
          <w:sz w:val="20"/>
        </w:rPr>
        <w:t xml:space="preserve"> bude napojen na stávající </w:t>
      </w:r>
      <w:proofErr w:type="spellStart"/>
      <w:r w:rsidRPr="00711BAC">
        <w:rPr>
          <w:sz w:val="20"/>
        </w:rPr>
        <w:t>vnitroareálovou</w:t>
      </w:r>
      <w:proofErr w:type="spellEnd"/>
      <w:r w:rsidRPr="00711BAC">
        <w:rPr>
          <w:sz w:val="20"/>
        </w:rPr>
        <w:t xml:space="preserve"> deš</w:t>
      </w:r>
      <w:r w:rsidRPr="00711BAC">
        <w:rPr>
          <w:rFonts w:ascii="Cambria" w:hAnsi="Cambria" w:cs="Cambria"/>
          <w:sz w:val="20"/>
        </w:rPr>
        <w:t>ť</w:t>
      </w:r>
      <w:r w:rsidR="005E1351" w:rsidRPr="00711BAC">
        <w:rPr>
          <w:sz w:val="20"/>
        </w:rPr>
        <w:t xml:space="preserve">ovou kanalizaci  - délka napojení </w:t>
      </w:r>
      <w:r w:rsidR="00DA3E7A">
        <w:rPr>
          <w:sz w:val="20"/>
        </w:rPr>
        <w:t>3,0</w:t>
      </w:r>
      <w:r w:rsidR="005E1351" w:rsidRPr="00711BAC">
        <w:rPr>
          <w:sz w:val="20"/>
        </w:rPr>
        <w:t>m</w:t>
      </w:r>
    </w:p>
    <w:p w:rsidR="00A226E6" w:rsidRPr="00711BAC" w:rsidRDefault="00711BAC" w:rsidP="006B011B">
      <w:pPr>
        <w:pStyle w:val="StylTEXT1FranceAutomatickVlevo1cmPrvndek1c"/>
        <w:spacing w:before="120"/>
        <w:ind w:left="0" w:right="247" w:firstLine="0"/>
        <w:rPr>
          <w:sz w:val="20"/>
        </w:rPr>
      </w:pPr>
      <w:r>
        <w:rPr>
          <w:b/>
          <w:sz w:val="20"/>
        </w:rPr>
        <w:t>Vodovod</w:t>
      </w:r>
      <w:r w:rsidR="006B011B" w:rsidRPr="00711BAC">
        <w:rPr>
          <w:sz w:val="20"/>
        </w:rPr>
        <w:t xml:space="preserve">  </w:t>
      </w:r>
      <w:r w:rsidRPr="00711BAC">
        <w:rPr>
          <w:b/>
          <w:sz w:val="20"/>
        </w:rPr>
        <w:t xml:space="preserve">- </w:t>
      </w:r>
      <w:r w:rsidRPr="00711BAC">
        <w:rPr>
          <w:sz w:val="20"/>
        </w:rPr>
        <w:t>neřeší se, do ve</w:t>
      </w:r>
      <w:r w:rsidRPr="00711BAC">
        <w:rPr>
          <w:rFonts w:ascii="Cambria" w:hAnsi="Cambria" w:cs="Cambria"/>
          <w:sz w:val="20"/>
        </w:rPr>
        <w:t>ř</w:t>
      </w:r>
      <w:r w:rsidRPr="00711BAC">
        <w:rPr>
          <w:sz w:val="20"/>
        </w:rPr>
        <w:t>ejn</w:t>
      </w:r>
      <w:r w:rsidRPr="00711BAC">
        <w:rPr>
          <w:rFonts w:cs="France"/>
          <w:sz w:val="20"/>
        </w:rPr>
        <w:t>ý</w:t>
      </w:r>
      <w:r w:rsidRPr="00711BAC">
        <w:rPr>
          <w:sz w:val="20"/>
        </w:rPr>
        <w:t>ch s</w:t>
      </w:r>
      <w:r w:rsidRPr="00711BAC">
        <w:rPr>
          <w:rFonts w:cs="France"/>
          <w:sz w:val="20"/>
        </w:rPr>
        <w:t>í</w:t>
      </w:r>
      <w:r w:rsidRPr="00711BAC">
        <w:rPr>
          <w:sz w:val="20"/>
        </w:rPr>
        <w:t>t</w:t>
      </w:r>
      <w:r w:rsidRPr="00711BAC">
        <w:rPr>
          <w:rFonts w:cs="France"/>
          <w:sz w:val="20"/>
        </w:rPr>
        <w:t>í</w:t>
      </w:r>
      <w:r w:rsidRPr="00711BAC">
        <w:rPr>
          <w:sz w:val="20"/>
        </w:rPr>
        <w:t xml:space="preserve"> se nezasahuje, nová p</w:t>
      </w:r>
      <w:r w:rsidRPr="00711BAC">
        <w:rPr>
          <w:rFonts w:ascii="Cambria" w:hAnsi="Cambria" w:cs="Cambria"/>
          <w:sz w:val="20"/>
        </w:rPr>
        <w:t>ř</w:t>
      </w:r>
      <w:r w:rsidRPr="00711BAC">
        <w:rPr>
          <w:rFonts w:cs="France"/>
          <w:sz w:val="20"/>
        </w:rPr>
        <w:t>í</w:t>
      </w:r>
      <w:r w:rsidRPr="00711BAC">
        <w:rPr>
          <w:sz w:val="20"/>
        </w:rPr>
        <w:t>pojka se nez</w:t>
      </w:r>
      <w:r w:rsidRPr="00711BAC">
        <w:rPr>
          <w:rFonts w:ascii="Cambria" w:hAnsi="Cambria" w:cs="Cambria"/>
          <w:sz w:val="20"/>
        </w:rPr>
        <w:t>ř</w:t>
      </w:r>
      <w:r w:rsidRPr="00711BAC">
        <w:rPr>
          <w:sz w:val="20"/>
        </w:rPr>
        <w:t>izuje.</w:t>
      </w:r>
      <w:r w:rsidR="006B011B" w:rsidRPr="00711BAC">
        <w:rPr>
          <w:sz w:val="20"/>
        </w:rPr>
        <w:t xml:space="preserve"> </w:t>
      </w:r>
    </w:p>
    <w:p w:rsidR="00711BAC" w:rsidRPr="00711BAC" w:rsidRDefault="006B011B" w:rsidP="00711BAC">
      <w:pPr>
        <w:tabs>
          <w:tab w:val="left" w:pos="567"/>
        </w:tabs>
        <w:spacing w:before="120"/>
        <w:ind w:right="105"/>
        <w:jc w:val="both"/>
        <w:rPr>
          <w:sz w:val="20"/>
          <w:szCs w:val="20"/>
        </w:rPr>
      </w:pPr>
      <w:r w:rsidRPr="00711BAC">
        <w:rPr>
          <w:b/>
          <w:sz w:val="20"/>
        </w:rPr>
        <w:t>Zásobování elektrickou energií</w:t>
      </w:r>
      <w:r w:rsidRPr="00711BAC">
        <w:rPr>
          <w:sz w:val="20"/>
        </w:rPr>
        <w:t xml:space="preserve"> </w:t>
      </w:r>
      <w:r w:rsidR="00711BAC">
        <w:rPr>
          <w:sz w:val="20"/>
        </w:rPr>
        <w:t>–</w:t>
      </w:r>
      <w:r w:rsidRPr="00711BAC">
        <w:rPr>
          <w:sz w:val="20"/>
        </w:rPr>
        <w:t xml:space="preserve"> </w:t>
      </w:r>
      <w:r w:rsidR="00711BAC" w:rsidRPr="00711BAC">
        <w:rPr>
          <w:sz w:val="20"/>
          <w:szCs w:val="20"/>
        </w:rPr>
        <w:t>do ve</w:t>
      </w:r>
      <w:r w:rsidR="00711BAC" w:rsidRPr="00711BAC">
        <w:rPr>
          <w:rFonts w:ascii="Cambria" w:hAnsi="Cambria" w:cs="Cambria"/>
          <w:sz w:val="20"/>
          <w:szCs w:val="20"/>
        </w:rPr>
        <w:t>ř</w:t>
      </w:r>
      <w:r w:rsidR="00711BAC" w:rsidRPr="00711BAC">
        <w:rPr>
          <w:sz w:val="20"/>
          <w:szCs w:val="20"/>
        </w:rPr>
        <w:t>ejn</w:t>
      </w:r>
      <w:r w:rsidR="00711BAC" w:rsidRPr="00711BAC">
        <w:rPr>
          <w:rFonts w:cs="France"/>
          <w:sz w:val="20"/>
          <w:szCs w:val="20"/>
        </w:rPr>
        <w:t>ý</w:t>
      </w:r>
      <w:r w:rsidR="00711BAC" w:rsidRPr="00711BAC">
        <w:rPr>
          <w:sz w:val="20"/>
          <w:szCs w:val="20"/>
        </w:rPr>
        <w:t>ch s</w:t>
      </w:r>
      <w:r w:rsidR="00711BAC" w:rsidRPr="00711BAC">
        <w:rPr>
          <w:rFonts w:cs="France"/>
          <w:sz w:val="20"/>
          <w:szCs w:val="20"/>
        </w:rPr>
        <w:t>í</w:t>
      </w:r>
      <w:r w:rsidR="00711BAC" w:rsidRPr="00711BAC">
        <w:rPr>
          <w:sz w:val="20"/>
          <w:szCs w:val="20"/>
        </w:rPr>
        <w:t>t</w:t>
      </w:r>
      <w:r w:rsidR="00711BAC" w:rsidRPr="00711BAC">
        <w:rPr>
          <w:rFonts w:cs="France"/>
          <w:sz w:val="20"/>
          <w:szCs w:val="20"/>
        </w:rPr>
        <w:t>í</w:t>
      </w:r>
      <w:r w:rsidR="00711BAC" w:rsidRPr="00711BAC">
        <w:rPr>
          <w:sz w:val="20"/>
          <w:szCs w:val="20"/>
        </w:rPr>
        <w:t xml:space="preserve"> se nezasahuje, nová p</w:t>
      </w:r>
      <w:r w:rsidR="00711BAC" w:rsidRPr="00711BAC">
        <w:rPr>
          <w:rFonts w:ascii="Cambria" w:hAnsi="Cambria" w:cs="Cambria"/>
          <w:sz w:val="20"/>
          <w:szCs w:val="20"/>
        </w:rPr>
        <w:t>ř</w:t>
      </w:r>
      <w:r w:rsidR="00711BAC" w:rsidRPr="00711BAC">
        <w:rPr>
          <w:rFonts w:cs="France"/>
          <w:sz w:val="20"/>
          <w:szCs w:val="20"/>
        </w:rPr>
        <w:t>í</w:t>
      </w:r>
      <w:r w:rsidR="00711BAC" w:rsidRPr="00711BAC">
        <w:rPr>
          <w:sz w:val="20"/>
          <w:szCs w:val="20"/>
        </w:rPr>
        <w:t>pojka se nez</w:t>
      </w:r>
      <w:r w:rsidR="00711BAC" w:rsidRPr="00711BAC">
        <w:rPr>
          <w:rFonts w:ascii="Cambria" w:hAnsi="Cambria" w:cs="Cambria"/>
          <w:sz w:val="20"/>
          <w:szCs w:val="20"/>
        </w:rPr>
        <w:t>ř</w:t>
      </w:r>
      <w:r w:rsidR="00711BAC" w:rsidRPr="00711BAC">
        <w:rPr>
          <w:sz w:val="20"/>
          <w:szCs w:val="20"/>
        </w:rPr>
        <w:t>izuje.</w:t>
      </w:r>
    </w:p>
    <w:p w:rsidR="00756378" w:rsidRPr="00756378" w:rsidRDefault="00711BAC" w:rsidP="006B011B">
      <w:pPr>
        <w:pStyle w:val="StylTEXT1FranceAutomatickVlevo1cmPrvndek1c"/>
        <w:spacing w:before="120"/>
        <w:ind w:left="0" w:right="247" w:firstLine="0"/>
        <w:rPr>
          <w:sz w:val="20"/>
        </w:rPr>
      </w:pPr>
      <w:r w:rsidRPr="00711BAC">
        <w:rPr>
          <w:sz w:val="20"/>
        </w:rPr>
        <w:t xml:space="preserve">V rámci opravy střechy dojde pouze </w:t>
      </w:r>
      <w:r w:rsidR="00950303">
        <w:rPr>
          <w:sz w:val="20"/>
        </w:rPr>
        <w:t xml:space="preserve">k </w:t>
      </w:r>
      <w:r w:rsidRPr="00711BAC">
        <w:rPr>
          <w:sz w:val="20"/>
        </w:rPr>
        <w:t>opravě stávajícího osvětlení v přístupné části krovu</w:t>
      </w:r>
      <w:r w:rsidR="00950303">
        <w:rPr>
          <w:sz w:val="20"/>
        </w:rPr>
        <w:t xml:space="preserve">. </w:t>
      </w:r>
      <w:r>
        <w:rPr>
          <w:sz w:val="20"/>
        </w:rPr>
        <w:t>P</w:t>
      </w:r>
      <w:r w:rsidR="006B011B" w:rsidRPr="00711BAC">
        <w:rPr>
          <w:sz w:val="20"/>
        </w:rPr>
        <w:t xml:space="preserve">ro napojení </w:t>
      </w:r>
      <w:r w:rsidR="00950303" w:rsidRPr="00711BAC">
        <w:rPr>
          <w:sz w:val="20"/>
        </w:rPr>
        <w:t xml:space="preserve">osvětlení </w:t>
      </w:r>
      <w:r w:rsidR="006B011B" w:rsidRPr="00711BAC">
        <w:rPr>
          <w:sz w:val="20"/>
        </w:rPr>
        <w:t xml:space="preserve">bude využit stávající </w:t>
      </w:r>
      <w:r w:rsidR="00950303">
        <w:rPr>
          <w:sz w:val="20"/>
        </w:rPr>
        <w:t>přívod pro osvětlení v p</w:t>
      </w:r>
      <w:r w:rsidR="00950303" w:rsidRPr="00950303">
        <w:rPr>
          <w:rFonts w:ascii="Cambria" w:hAnsi="Cambria" w:cs="Cambria"/>
          <w:sz w:val="20"/>
        </w:rPr>
        <w:t>ů</w:t>
      </w:r>
      <w:r w:rsidR="00950303" w:rsidRPr="00950303">
        <w:rPr>
          <w:sz w:val="20"/>
        </w:rPr>
        <w:t>dním prostoru</w:t>
      </w:r>
      <w:r w:rsidR="006B011B" w:rsidRPr="00711BAC">
        <w:rPr>
          <w:sz w:val="20"/>
        </w:rPr>
        <w:t xml:space="preserve">. </w:t>
      </w:r>
    </w:p>
    <w:p w:rsidR="00711BAC" w:rsidRPr="004B14EE" w:rsidRDefault="00711BAC" w:rsidP="006B011B">
      <w:pPr>
        <w:jc w:val="both"/>
        <w:rPr>
          <w:b/>
          <w:sz w:val="4"/>
          <w:szCs w:val="4"/>
        </w:rPr>
      </w:pPr>
    </w:p>
    <w:p w:rsidR="00711BAC" w:rsidRPr="004B14EE" w:rsidRDefault="00711BAC" w:rsidP="006B011B">
      <w:pPr>
        <w:jc w:val="both"/>
        <w:rPr>
          <w:b/>
          <w:sz w:val="20"/>
        </w:rPr>
      </w:pPr>
      <w:r w:rsidRPr="004B14EE">
        <w:rPr>
          <w:b/>
          <w:sz w:val="20"/>
        </w:rPr>
        <w:t>Vytáp</w:t>
      </w:r>
      <w:r w:rsidRPr="00756378">
        <w:rPr>
          <w:rFonts w:ascii="Cambria" w:hAnsi="Cambria" w:cs="Cambria"/>
          <w:b/>
          <w:sz w:val="20"/>
        </w:rPr>
        <w:t>ě</w:t>
      </w:r>
      <w:r w:rsidRPr="004B14EE">
        <w:rPr>
          <w:b/>
          <w:sz w:val="20"/>
        </w:rPr>
        <w:t>n</w:t>
      </w:r>
      <w:r w:rsidRPr="00756378">
        <w:rPr>
          <w:b/>
          <w:sz w:val="20"/>
        </w:rPr>
        <w:t>í</w:t>
      </w:r>
      <w:r w:rsidRPr="004B14EE">
        <w:rPr>
          <w:b/>
          <w:sz w:val="20"/>
        </w:rPr>
        <w:t>, oh</w:t>
      </w:r>
      <w:r w:rsidRPr="00756378">
        <w:rPr>
          <w:rFonts w:ascii="Cambria" w:hAnsi="Cambria" w:cs="Cambria"/>
          <w:b/>
          <w:sz w:val="20"/>
        </w:rPr>
        <w:t>ř</w:t>
      </w:r>
      <w:r w:rsidRPr="004B14EE">
        <w:rPr>
          <w:b/>
          <w:sz w:val="20"/>
        </w:rPr>
        <w:t>ev vody (TV) - ne</w:t>
      </w:r>
      <w:r w:rsidRPr="00756378">
        <w:rPr>
          <w:rFonts w:ascii="Cambria" w:hAnsi="Cambria" w:cs="Cambria"/>
          <w:b/>
          <w:sz w:val="20"/>
        </w:rPr>
        <w:t>ř</w:t>
      </w:r>
      <w:r w:rsidRPr="004B14EE">
        <w:rPr>
          <w:b/>
          <w:sz w:val="20"/>
        </w:rPr>
        <w:t>e</w:t>
      </w:r>
      <w:r w:rsidRPr="00756378">
        <w:rPr>
          <w:b/>
          <w:sz w:val="20"/>
        </w:rPr>
        <w:t>ší</w:t>
      </w:r>
      <w:r w:rsidRPr="004B14EE">
        <w:rPr>
          <w:b/>
          <w:sz w:val="20"/>
        </w:rPr>
        <w:t xml:space="preserve"> se</w:t>
      </w:r>
    </w:p>
    <w:p w:rsidR="004C03D1" w:rsidRPr="00711BAC" w:rsidRDefault="004C03D1" w:rsidP="004C03D1">
      <w:pPr>
        <w:rPr>
          <w:sz w:val="16"/>
          <w:szCs w:val="16"/>
        </w:rPr>
      </w:pPr>
    </w:p>
    <w:p w:rsidR="001018D8" w:rsidRPr="007853A9" w:rsidRDefault="001018D8" w:rsidP="001018D8">
      <w:pPr>
        <w:pStyle w:val="StylNadpis112bTunVlevo2cm"/>
        <w:ind w:left="0" w:right="105"/>
        <w:rPr>
          <w:rFonts w:ascii="France CE" w:hAnsi="France CE"/>
          <w:sz w:val="20"/>
          <w:szCs w:val="20"/>
        </w:rPr>
      </w:pPr>
      <w:proofErr w:type="gramStart"/>
      <w:r w:rsidRPr="007853A9">
        <w:rPr>
          <w:rFonts w:ascii="France CE" w:hAnsi="France CE"/>
          <w:sz w:val="20"/>
          <w:szCs w:val="20"/>
        </w:rPr>
        <w:lastRenderedPageBreak/>
        <w:t>B.4)   DOPRAVNÍ</w:t>
      </w:r>
      <w:proofErr w:type="gramEnd"/>
      <w:r w:rsidRPr="007853A9">
        <w:rPr>
          <w:rFonts w:ascii="France CE" w:hAnsi="France CE"/>
          <w:sz w:val="20"/>
          <w:szCs w:val="20"/>
        </w:rPr>
        <w:t xml:space="preserve"> </w:t>
      </w:r>
      <w:r w:rsidRPr="007853A9">
        <w:rPr>
          <w:rFonts w:ascii="France CE" w:hAnsi="France CE" w:cs="Cambria"/>
          <w:sz w:val="20"/>
          <w:szCs w:val="20"/>
        </w:rPr>
        <w:t>Ř</w:t>
      </w:r>
      <w:r w:rsidRPr="007853A9">
        <w:rPr>
          <w:rFonts w:ascii="France CE" w:hAnsi="France CE"/>
          <w:sz w:val="20"/>
          <w:szCs w:val="20"/>
        </w:rPr>
        <w:t>E</w:t>
      </w:r>
      <w:r w:rsidRPr="007853A9">
        <w:rPr>
          <w:rFonts w:ascii="France CE" w:hAnsi="France CE" w:cs="France"/>
          <w:sz w:val="20"/>
          <w:szCs w:val="20"/>
        </w:rPr>
        <w:t>Š</w:t>
      </w:r>
      <w:r w:rsidRPr="007853A9">
        <w:rPr>
          <w:rFonts w:ascii="France CE" w:hAnsi="France CE"/>
          <w:sz w:val="20"/>
          <w:szCs w:val="20"/>
        </w:rPr>
        <w:t>EN</w:t>
      </w:r>
      <w:r w:rsidRPr="007853A9">
        <w:rPr>
          <w:rFonts w:ascii="France CE" w:hAnsi="France CE" w:cs="France"/>
          <w:sz w:val="20"/>
          <w:szCs w:val="20"/>
        </w:rPr>
        <w:t>Í</w:t>
      </w:r>
    </w:p>
    <w:p w:rsidR="001018D8" w:rsidRPr="00347994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347994">
        <w:rPr>
          <w:rStyle w:val="clatext1"/>
          <w:rFonts w:ascii="France" w:hAnsi="France"/>
          <w:b/>
          <w:color w:val="auto"/>
          <w:sz w:val="20"/>
          <w:szCs w:val="20"/>
        </w:rPr>
        <w:t>a) popis dopravního řešení</w:t>
      </w:r>
    </w:p>
    <w:p w:rsidR="001018D8" w:rsidRPr="008A46DD" w:rsidRDefault="001018D8" w:rsidP="001018D8">
      <w:pPr>
        <w:pStyle w:val="TEXT1"/>
        <w:ind w:left="0" w:right="284" w:firstLine="0"/>
        <w:rPr>
          <w:rStyle w:val="clatext1"/>
          <w:rFonts w:ascii="France" w:hAnsi="France"/>
          <w:sz w:val="20"/>
          <w:szCs w:val="20"/>
        </w:rPr>
      </w:pPr>
      <w:r w:rsidRPr="00657895">
        <w:rPr>
          <w:rFonts w:ascii="France" w:hAnsi="France"/>
          <w:sz w:val="20"/>
        </w:rPr>
        <w:t>Napojení objektu na dopravní technickou infrastrukturu z</w:t>
      </w:r>
      <w:r w:rsidRPr="00657895">
        <w:rPr>
          <w:rFonts w:ascii="Cambria" w:hAnsi="Cambria" w:cs="Cambria"/>
          <w:sz w:val="20"/>
        </w:rPr>
        <w:t>ů</w:t>
      </w:r>
      <w:r w:rsidRPr="00657895">
        <w:rPr>
          <w:rFonts w:ascii="France" w:hAnsi="France"/>
          <w:sz w:val="20"/>
        </w:rPr>
        <w:t>st</w:t>
      </w:r>
      <w:r w:rsidRPr="00657895">
        <w:rPr>
          <w:rFonts w:ascii="France" w:hAnsi="France" w:cs="France"/>
          <w:sz w:val="20"/>
        </w:rPr>
        <w:t>á</w:t>
      </w:r>
      <w:r w:rsidRPr="00657895">
        <w:rPr>
          <w:rFonts w:ascii="France" w:hAnsi="France"/>
          <w:sz w:val="20"/>
        </w:rPr>
        <w:t>v</w:t>
      </w:r>
      <w:r w:rsidRPr="00657895">
        <w:rPr>
          <w:rFonts w:ascii="France" w:hAnsi="France" w:cs="France"/>
          <w:sz w:val="20"/>
        </w:rPr>
        <w:t>á</w:t>
      </w:r>
      <w:r w:rsidRPr="00657895">
        <w:rPr>
          <w:rFonts w:ascii="France" w:hAnsi="France"/>
          <w:sz w:val="20"/>
        </w:rPr>
        <w:t xml:space="preserve"> stávající. </w:t>
      </w:r>
      <w:r w:rsidRPr="00657895">
        <w:rPr>
          <w:rFonts w:ascii="Cambria" w:hAnsi="Cambria" w:cs="Cambria"/>
          <w:sz w:val="20"/>
        </w:rPr>
        <w:t>Ř</w:t>
      </w:r>
      <w:r w:rsidRPr="00657895">
        <w:rPr>
          <w:rFonts w:ascii="France" w:hAnsi="France"/>
          <w:sz w:val="20"/>
        </w:rPr>
        <w:t>e</w:t>
      </w:r>
      <w:r w:rsidRPr="00657895">
        <w:rPr>
          <w:rFonts w:ascii="France" w:hAnsi="France" w:cs="France"/>
          <w:sz w:val="20"/>
        </w:rPr>
        <w:t>š</w:t>
      </w:r>
      <w:r w:rsidRPr="00657895">
        <w:rPr>
          <w:rFonts w:ascii="France" w:hAnsi="France"/>
          <w:sz w:val="20"/>
        </w:rPr>
        <w:t>en</w:t>
      </w:r>
      <w:r w:rsidRPr="00657895">
        <w:rPr>
          <w:rFonts w:ascii="France" w:hAnsi="France" w:cs="France"/>
          <w:sz w:val="20"/>
        </w:rPr>
        <w:t>í</w:t>
      </w:r>
      <w:r w:rsidRPr="00657895">
        <w:rPr>
          <w:rFonts w:ascii="France" w:hAnsi="France"/>
          <w:sz w:val="20"/>
        </w:rPr>
        <w:t xml:space="preserve"> technick</w:t>
      </w:r>
      <w:r w:rsidRPr="00657895">
        <w:rPr>
          <w:rFonts w:ascii="France" w:hAnsi="France" w:cs="France"/>
          <w:sz w:val="20"/>
        </w:rPr>
        <w:t>é</w:t>
      </w:r>
      <w:r w:rsidRPr="00657895">
        <w:rPr>
          <w:rFonts w:ascii="France" w:hAnsi="France"/>
          <w:sz w:val="20"/>
        </w:rPr>
        <w:t xml:space="preserve"> a dopravn</w:t>
      </w:r>
      <w:r w:rsidRPr="00657895">
        <w:rPr>
          <w:rFonts w:ascii="France" w:hAnsi="France" w:cs="France"/>
          <w:sz w:val="20"/>
        </w:rPr>
        <w:t>í</w:t>
      </w:r>
      <w:r w:rsidRPr="00657895">
        <w:rPr>
          <w:rFonts w:ascii="France" w:hAnsi="France"/>
          <w:sz w:val="20"/>
        </w:rPr>
        <w:t xml:space="preserve"> infrastruktury v</w:t>
      </w:r>
      <w:r w:rsidRPr="00657895">
        <w:rPr>
          <w:rFonts w:ascii="Cambria" w:hAnsi="Cambria" w:cs="Cambria"/>
          <w:sz w:val="20"/>
        </w:rPr>
        <w:t>č</w:t>
      </w:r>
      <w:r w:rsidRPr="00657895">
        <w:rPr>
          <w:rFonts w:ascii="France" w:hAnsi="France"/>
          <w:sz w:val="20"/>
        </w:rPr>
        <w:t>etn</w:t>
      </w:r>
      <w:r w:rsidRPr="00657895">
        <w:rPr>
          <w:rFonts w:ascii="Cambria" w:hAnsi="Cambria" w:cs="Cambria"/>
          <w:sz w:val="20"/>
        </w:rPr>
        <w:t>ě</w:t>
      </w:r>
      <w:r w:rsidRPr="00657895">
        <w:rPr>
          <w:rFonts w:ascii="France" w:hAnsi="France"/>
          <w:sz w:val="20"/>
        </w:rPr>
        <w:t xml:space="preserve"> dopravy v klidu se nem</w:t>
      </w:r>
      <w:r w:rsidRPr="00657895">
        <w:rPr>
          <w:rFonts w:ascii="Cambria" w:hAnsi="Cambria" w:cs="Cambria"/>
          <w:sz w:val="20"/>
        </w:rPr>
        <w:t>ě</w:t>
      </w:r>
      <w:r w:rsidRPr="00657895">
        <w:rPr>
          <w:rFonts w:ascii="France" w:hAnsi="France"/>
          <w:sz w:val="20"/>
        </w:rPr>
        <w:t>n</w:t>
      </w:r>
      <w:r w:rsidRPr="00657895">
        <w:rPr>
          <w:rFonts w:ascii="France" w:hAnsi="France" w:cs="France"/>
          <w:sz w:val="20"/>
        </w:rPr>
        <w:t>í</w:t>
      </w:r>
      <w:r w:rsidRPr="00657895">
        <w:rPr>
          <w:rFonts w:ascii="France" w:hAnsi="France"/>
          <w:sz w:val="20"/>
        </w:rPr>
        <w:t xml:space="preserve">. </w:t>
      </w:r>
      <w:r w:rsidRPr="00657895">
        <w:rPr>
          <w:rStyle w:val="clatext1"/>
          <w:rFonts w:ascii="France" w:hAnsi="France"/>
          <w:color w:val="auto"/>
          <w:sz w:val="20"/>
          <w:szCs w:val="20"/>
        </w:rPr>
        <w:t>Pro p</w:t>
      </w:r>
      <w:r w:rsidRPr="00657895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657895">
        <w:rPr>
          <w:rStyle w:val="clatext1"/>
          <w:rFonts w:ascii="France" w:hAnsi="France"/>
          <w:color w:val="auto"/>
          <w:sz w:val="20"/>
          <w:szCs w:val="20"/>
        </w:rPr>
        <w:t>íjezd a základní obsluhu slouží stávající komunikace, spl</w:t>
      </w:r>
      <w:r w:rsidRPr="00657895">
        <w:rPr>
          <w:rStyle w:val="clatext1"/>
          <w:rFonts w:ascii="Cambria" w:hAnsi="Cambria" w:cs="Cambria"/>
          <w:color w:val="auto"/>
          <w:sz w:val="20"/>
          <w:szCs w:val="20"/>
        </w:rPr>
        <w:t>ň</w:t>
      </w:r>
      <w:r w:rsidRPr="00657895">
        <w:rPr>
          <w:rStyle w:val="clatext1"/>
          <w:rFonts w:ascii="France" w:hAnsi="France"/>
          <w:color w:val="auto"/>
          <w:sz w:val="20"/>
          <w:szCs w:val="20"/>
        </w:rPr>
        <w:t>ující pot</w:t>
      </w:r>
      <w:r w:rsidRPr="00657895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657895">
        <w:rPr>
          <w:rStyle w:val="clatext1"/>
          <w:rFonts w:ascii="France" w:hAnsi="France"/>
          <w:color w:val="auto"/>
          <w:sz w:val="20"/>
          <w:szCs w:val="20"/>
        </w:rPr>
        <w:t>ebné technické parametry</w:t>
      </w:r>
      <w:r w:rsidRPr="00657895">
        <w:rPr>
          <w:rFonts w:ascii="France" w:hAnsi="France"/>
          <w:sz w:val="20"/>
        </w:rPr>
        <w:t>. Pro parkování budou využity stávající, dostate</w:t>
      </w:r>
      <w:r w:rsidRPr="00657895">
        <w:rPr>
          <w:rFonts w:ascii="Cambria" w:hAnsi="Cambria" w:cs="Cambria"/>
          <w:sz w:val="20"/>
        </w:rPr>
        <w:t>č</w:t>
      </w:r>
      <w:r w:rsidRPr="00657895">
        <w:rPr>
          <w:rFonts w:ascii="France" w:hAnsi="France"/>
          <w:sz w:val="20"/>
        </w:rPr>
        <w:t>n</w:t>
      </w:r>
      <w:r w:rsidRPr="00657895">
        <w:rPr>
          <w:rFonts w:ascii="Cambria" w:hAnsi="Cambria" w:cs="Cambria"/>
          <w:sz w:val="20"/>
        </w:rPr>
        <w:t>ě</w:t>
      </w:r>
      <w:r w:rsidRPr="00657895">
        <w:rPr>
          <w:rFonts w:ascii="France" w:hAnsi="France"/>
          <w:sz w:val="20"/>
        </w:rPr>
        <w:t xml:space="preserve"> dimenzované parkovišt</w:t>
      </w:r>
      <w:r w:rsidRPr="00657895">
        <w:rPr>
          <w:rFonts w:ascii="Cambria" w:hAnsi="Cambria" w:cs="Cambria"/>
          <w:sz w:val="20"/>
        </w:rPr>
        <w:t>ě</w:t>
      </w:r>
      <w:r w:rsidRPr="00657895">
        <w:rPr>
          <w:rFonts w:ascii="France" w:hAnsi="France"/>
          <w:sz w:val="20"/>
        </w:rPr>
        <w:t xml:space="preserve"> </w:t>
      </w:r>
      <w:r w:rsidR="00656EEE">
        <w:rPr>
          <w:rFonts w:ascii="France" w:hAnsi="France"/>
          <w:sz w:val="20"/>
        </w:rPr>
        <w:t>uvnitř</w:t>
      </w:r>
      <w:r w:rsidRPr="00657895">
        <w:rPr>
          <w:rFonts w:ascii="France" w:hAnsi="France"/>
          <w:sz w:val="20"/>
        </w:rPr>
        <w:t xml:space="preserve"> areál</w:t>
      </w:r>
      <w:r w:rsidR="00656EEE">
        <w:rPr>
          <w:rFonts w:ascii="France" w:hAnsi="France"/>
          <w:sz w:val="20"/>
        </w:rPr>
        <w:t>u</w:t>
      </w:r>
      <w:r w:rsidRPr="00657895">
        <w:rPr>
          <w:rFonts w:ascii="France" w:hAnsi="France"/>
          <w:sz w:val="20"/>
        </w:rPr>
        <w:t>.</w:t>
      </w:r>
    </w:p>
    <w:p w:rsidR="001018D8" w:rsidRPr="00347994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347994">
        <w:rPr>
          <w:rStyle w:val="clatext1"/>
          <w:rFonts w:ascii="France" w:hAnsi="France"/>
          <w:b/>
          <w:color w:val="auto"/>
          <w:sz w:val="20"/>
          <w:szCs w:val="20"/>
        </w:rPr>
        <w:t>b) napojení území na stávající dopravní infrastrukturu</w:t>
      </w:r>
    </w:p>
    <w:p w:rsidR="001018D8" w:rsidRPr="008A46DD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ešení technické a dopravní infrastruktury se nem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ní.</w:t>
      </w:r>
    </w:p>
    <w:p w:rsidR="001018D8" w:rsidRPr="00347994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347994">
        <w:rPr>
          <w:rStyle w:val="clatext1"/>
          <w:rFonts w:ascii="France" w:hAnsi="France"/>
          <w:b/>
          <w:color w:val="auto"/>
          <w:sz w:val="20"/>
          <w:szCs w:val="20"/>
        </w:rPr>
        <w:t>c) doprava v klidu</w:t>
      </w:r>
    </w:p>
    <w:p w:rsidR="009022A5" w:rsidRPr="008A46DD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</w:t>
      </w:r>
      <w:r w:rsidRPr="00862770">
        <w:rPr>
          <w:rStyle w:val="clatext1"/>
          <w:rFonts w:ascii="France" w:hAnsi="France" w:cs="France"/>
          <w:color w:val="auto"/>
          <w:sz w:val="20"/>
          <w:szCs w:val="20"/>
        </w:rPr>
        <w:t>š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en</w:t>
      </w:r>
      <w:r w:rsidRPr="00862770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 dopravy v klidu se nem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n</w:t>
      </w:r>
      <w:r w:rsidRPr="00862770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.</w:t>
      </w:r>
    </w:p>
    <w:p w:rsidR="001018D8" w:rsidRPr="00347994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347994">
        <w:rPr>
          <w:rStyle w:val="clatext1"/>
          <w:rFonts w:ascii="France" w:hAnsi="France"/>
          <w:b/>
          <w:color w:val="auto"/>
          <w:sz w:val="20"/>
          <w:szCs w:val="20"/>
        </w:rPr>
        <w:t>d) p</w:t>
      </w:r>
      <w:r w:rsidRPr="00347994">
        <w:rPr>
          <w:rStyle w:val="clatext1"/>
          <w:rFonts w:ascii="Cambria" w:hAnsi="Cambria" w:cs="Cambria"/>
          <w:b/>
          <w:color w:val="auto"/>
          <w:sz w:val="20"/>
          <w:szCs w:val="20"/>
        </w:rPr>
        <w:t>ě</w:t>
      </w:r>
      <w:r w:rsidRPr="00347994">
        <w:rPr>
          <w:rStyle w:val="clatext1"/>
          <w:rFonts w:ascii="France" w:hAnsi="France" w:cs="France"/>
          <w:b/>
          <w:color w:val="auto"/>
          <w:sz w:val="20"/>
          <w:szCs w:val="20"/>
        </w:rPr>
        <w:t>ší</w:t>
      </w:r>
      <w:r w:rsidRPr="00347994">
        <w:rPr>
          <w:rStyle w:val="clatext1"/>
          <w:rFonts w:ascii="France" w:hAnsi="France"/>
          <w:b/>
          <w:color w:val="auto"/>
          <w:sz w:val="20"/>
          <w:szCs w:val="20"/>
        </w:rPr>
        <w:t xml:space="preserve"> a cyklistick</w:t>
      </w:r>
      <w:r w:rsidRPr="00347994">
        <w:rPr>
          <w:rStyle w:val="clatext1"/>
          <w:rFonts w:ascii="France" w:hAnsi="France" w:cs="France"/>
          <w:b/>
          <w:color w:val="auto"/>
          <w:sz w:val="20"/>
          <w:szCs w:val="20"/>
        </w:rPr>
        <w:t>é</w:t>
      </w:r>
      <w:r w:rsidRPr="00347994">
        <w:rPr>
          <w:rStyle w:val="clatext1"/>
          <w:rFonts w:ascii="France" w:hAnsi="France"/>
          <w:b/>
          <w:color w:val="auto"/>
          <w:sz w:val="20"/>
          <w:szCs w:val="20"/>
        </w:rPr>
        <w:t xml:space="preserve"> stezky</w:t>
      </w:r>
    </w:p>
    <w:p w:rsidR="001018D8" w:rsidRPr="00862770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</w:t>
      </w:r>
      <w:r w:rsidRPr="00862770">
        <w:rPr>
          <w:rStyle w:val="clatext1"/>
          <w:rFonts w:ascii="France" w:hAnsi="France" w:cs="France"/>
          <w:color w:val="auto"/>
          <w:sz w:val="20"/>
          <w:szCs w:val="20"/>
        </w:rPr>
        <w:t>š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en</w:t>
      </w:r>
      <w:r w:rsidRPr="00862770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 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 w:cs="France"/>
          <w:color w:val="auto"/>
          <w:sz w:val="20"/>
          <w:szCs w:val="20"/>
        </w:rPr>
        <w:t>ší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ch a cyklistick</w:t>
      </w:r>
      <w:r w:rsidRPr="00862770">
        <w:rPr>
          <w:rStyle w:val="clatext1"/>
          <w:rFonts w:ascii="France" w:hAnsi="France" w:cs="France"/>
          <w:color w:val="auto"/>
          <w:sz w:val="20"/>
          <w:szCs w:val="20"/>
        </w:rPr>
        <w:t>ý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ch stezek se stavební úpravy nedotýkají.</w:t>
      </w:r>
    </w:p>
    <w:p w:rsidR="001018D8" w:rsidRPr="004022B0" w:rsidRDefault="001018D8" w:rsidP="004022B0">
      <w:pPr>
        <w:rPr>
          <w:sz w:val="16"/>
          <w:szCs w:val="16"/>
        </w:rPr>
      </w:pPr>
    </w:p>
    <w:p w:rsidR="001018D8" w:rsidRPr="007853A9" w:rsidRDefault="000750C4" w:rsidP="001018D8">
      <w:pPr>
        <w:pStyle w:val="StylNadpis112bTunVlevo2cm"/>
        <w:ind w:left="0" w:right="105"/>
        <w:rPr>
          <w:rFonts w:ascii="France CE" w:hAnsi="France CE"/>
          <w:sz w:val="20"/>
          <w:szCs w:val="20"/>
        </w:rPr>
      </w:pPr>
      <w:proofErr w:type="gramStart"/>
      <w:r>
        <w:rPr>
          <w:rFonts w:ascii="France CE" w:hAnsi="France CE"/>
          <w:sz w:val="20"/>
          <w:szCs w:val="20"/>
        </w:rPr>
        <w:t xml:space="preserve">B.5) </w:t>
      </w:r>
      <w:r w:rsidR="001018D8" w:rsidRPr="007853A9">
        <w:rPr>
          <w:rFonts w:ascii="France CE" w:hAnsi="France CE" w:cs="Cambria"/>
          <w:sz w:val="20"/>
          <w:szCs w:val="20"/>
        </w:rPr>
        <w:t>Ř</w:t>
      </w:r>
      <w:r w:rsidR="001018D8" w:rsidRPr="007853A9">
        <w:rPr>
          <w:rFonts w:ascii="France CE" w:hAnsi="France CE"/>
          <w:sz w:val="20"/>
          <w:szCs w:val="20"/>
        </w:rPr>
        <w:t>E</w:t>
      </w:r>
      <w:r w:rsidR="001018D8" w:rsidRPr="007853A9">
        <w:rPr>
          <w:rFonts w:ascii="France CE" w:hAnsi="France CE" w:cs="France"/>
          <w:sz w:val="20"/>
          <w:szCs w:val="20"/>
        </w:rPr>
        <w:t>Š</w:t>
      </w:r>
      <w:r w:rsidR="001018D8" w:rsidRPr="007853A9">
        <w:rPr>
          <w:rFonts w:ascii="France CE" w:hAnsi="France CE"/>
          <w:sz w:val="20"/>
          <w:szCs w:val="20"/>
        </w:rPr>
        <w:t>EN</w:t>
      </w:r>
      <w:r w:rsidR="001018D8" w:rsidRPr="007853A9">
        <w:rPr>
          <w:rFonts w:ascii="France CE" w:hAnsi="France CE" w:cs="France"/>
          <w:sz w:val="20"/>
          <w:szCs w:val="20"/>
        </w:rPr>
        <w:t>Í</w:t>
      </w:r>
      <w:proofErr w:type="gramEnd"/>
      <w:r w:rsidR="001018D8" w:rsidRPr="007853A9">
        <w:rPr>
          <w:rFonts w:ascii="France CE" w:hAnsi="France CE"/>
          <w:sz w:val="20"/>
          <w:szCs w:val="20"/>
        </w:rPr>
        <w:t xml:space="preserve"> VEGETACE A SOUVISEJ</w:t>
      </w:r>
      <w:r w:rsidR="001018D8" w:rsidRPr="007853A9">
        <w:rPr>
          <w:rFonts w:ascii="France CE" w:hAnsi="France CE" w:cs="France"/>
          <w:sz w:val="20"/>
          <w:szCs w:val="20"/>
        </w:rPr>
        <w:t>Í</w:t>
      </w:r>
      <w:r w:rsidR="001018D8" w:rsidRPr="007853A9">
        <w:rPr>
          <w:rFonts w:ascii="France CE" w:hAnsi="France CE"/>
          <w:sz w:val="20"/>
          <w:szCs w:val="20"/>
        </w:rPr>
        <w:t>C</w:t>
      </w:r>
      <w:r w:rsidR="001018D8" w:rsidRPr="007853A9">
        <w:rPr>
          <w:rFonts w:ascii="France CE" w:hAnsi="France CE" w:cs="France"/>
          <w:sz w:val="20"/>
          <w:szCs w:val="20"/>
        </w:rPr>
        <w:t>Í</w:t>
      </w:r>
      <w:r w:rsidR="001018D8" w:rsidRPr="007853A9">
        <w:rPr>
          <w:rFonts w:ascii="France CE" w:hAnsi="France CE"/>
          <w:sz w:val="20"/>
          <w:szCs w:val="20"/>
        </w:rPr>
        <w:t>CH TER</w:t>
      </w:r>
      <w:r w:rsidR="001018D8" w:rsidRPr="007853A9">
        <w:rPr>
          <w:rFonts w:ascii="France CE" w:hAnsi="France CE" w:cs="France"/>
          <w:sz w:val="20"/>
          <w:szCs w:val="20"/>
        </w:rPr>
        <w:t>É</w:t>
      </w:r>
      <w:r w:rsidR="001018D8" w:rsidRPr="007853A9">
        <w:rPr>
          <w:rFonts w:ascii="France CE" w:hAnsi="France CE"/>
          <w:sz w:val="20"/>
          <w:szCs w:val="20"/>
        </w:rPr>
        <w:t>NN</w:t>
      </w:r>
      <w:r w:rsidR="001018D8" w:rsidRPr="007853A9">
        <w:rPr>
          <w:rFonts w:ascii="France CE" w:hAnsi="France CE" w:cs="France"/>
          <w:sz w:val="20"/>
          <w:szCs w:val="20"/>
        </w:rPr>
        <w:t>Í</w:t>
      </w:r>
      <w:r w:rsidR="001018D8" w:rsidRPr="007853A9">
        <w:rPr>
          <w:rFonts w:ascii="France CE" w:hAnsi="France CE"/>
          <w:sz w:val="20"/>
          <w:szCs w:val="20"/>
        </w:rPr>
        <w:t xml:space="preserve">CH </w:t>
      </w:r>
      <w:r w:rsidR="001018D8" w:rsidRPr="007853A9">
        <w:rPr>
          <w:rFonts w:ascii="France CE" w:hAnsi="France CE" w:cs="France"/>
          <w:sz w:val="20"/>
          <w:szCs w:val="20"/>
        </w:rPr>
        <w:t>Ú</w:t>
      </w:r>
      <w:r w:rsidR="001018D8" w:rsidRPr="007853A9">
        <w:rPr>
          <w:rFonts w:ascii="France CE" w:hAnsi="France CE"/>
          <w:sz w:val="20"/>
          <w:szCs w:val="20"/>
        </w:rPr>
        <w:t>PRAV</w:t>
      </w:r>
    </w:p>
    <w:p w:rsidR="001018D8" w:rsidRPr="00347994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347994">
        <w:rPr>
          <w:rStyle w:val="clatext1"/>
          <w:rFonts w:ascii="France" w:hAnsi="France"/>
          <w:b/>
          <w:color w:val="auto"/>
          <w:sz w:val="20"/>
          <w:szCs w:val="20"/>
        </w:rPr>
        <w:t>a) terénní úpravy</w:t>
      </w:r>
    </w:p>
    <w:p w:rsidR="001018D8" w:rsidRDefault="00ED547A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>
        <w:rPr>
          <w:rStyle w:val="clatext1"/>
          <w:rFonts w:ascii="France" w:hAnsi="France"/>
          <w:color w:val="auto"/>
          <w:sz w:val="20"/>
          <w:szCs w:val="20"/>
        </w:rPr>
        <w:t>Nejsou navrženy</w:t>
      </w:r>
      <w:r w:rsidR="001018D8" w:rsidRPr="00862770">
        <w:rPr>
          <w:rStyle w:val="clatext1"/>
          <w:rFonts w:ascii="France" w:hAnsi="France"/>
          <w:color w:val="auto"/>
          <w:sz w:val="20"/>
          <w:szCs w:val="20"/>
        </w:rPr>
        <w:t>.</w:t>
      </w:r>
    </w:p>
    <w:p w:rsidR="001018D8" w:rsidRPr="00347994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4"/>
          <w:szCs w:val="4"/>
        </w:rPr>
      </w:pPr>
    </w:p>
    <w:p w:rsidR="001018D8" w:rsidRPr="00347994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347994">
        <w:rPr>
          <w:rStyle w:val="clatext1"/>
          <w:rFonts w:ascii="France" w:hAnsi="France"/>
          <w:b/>
          <w:color w:val="auto"/>
          <w:sz w:val="20"/>
          <w:szCs w:val="20"/>
        </w:rPr>
        <w:t>b) použité vegeta</w:t>
      </w:r>
      <w:r w:rsidRPr="00347994">
        <w:rPr>
          <w:rStyle w:val="clatext1"/>
          <w:rFonts w:ascii="Cambria" w:hAnsi="Cambria" w:cs="Cambria"/>
          <w:b/>
          <w:color w:val="auto"/>
          <w:sz w:val="20"/>
          <w:szCs w:val="20"/>
        </w:rPr>
        <w:t>č</w:t>
      </w:r>
      <w:r w:rsidRPr="00347994">
        <w:rPr>
          <w:rStyle w:val="clatext1"/>
          <w:rFonts w:ascii="France" w:hAnsi="France"/>
          <w:b/>
          <w:color w:val="auto"/>
          <w:sz w:val="20"/>
          <w:szCs w:val="20"/>
        </w:rPr>
        <w:t>n</w:t>
      </w:r>
      <w:r w:rsidRPr="00347994">
        <w:rPr>
          <w:rStyle w:val="clatext1"/>
          <w:rFonts w:ascii="France" w:hAnsi="France" w:cs="France"/>
          <w:b/>
          <w:color w:val="auto"/>
          <w:sz w:val="20"/>
          <w:szCs w:val="20"/>
        </w:rPr>
        <w:t>í</w:t>
      </w:r>
      <w:r w:rsidRPr="00347994">
        <w:rPr>
          <w:rStyle w:val="clatext1"/>
          <w:rFonts w:ascii="France" w:hAnsi="France"/>
          <w:b/>
          <w:color w:val="auto"/>
          <w:sz w:val="20"/>
          <w:szCs w:val="20"/>
        </w:rPr>
        <w:t xml:space="preserve"> prvky</w:t>
      </w:r>
    </w:p>
    <w:p w:rsidR="001018D8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862770">
        <w:rPr>
          <w:rStyle w:val="clatext1"/>
          <w:rFonts w:ascii="France" w:hAnsi="France"/>
          <w:color w:val="auto"/>
          <w:sz w:val="20"/>
          <w:szCs w:val="20"/>
        </w:rPr>
        <w:t>Navržené stavební úpravy vegeta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ní prvky ne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eší </w:t>
      </w:r>
    </w:p>
    <w:p w:rsidR="001018D8" w:rsidRPr="00347994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4"/>
          <w:szCs w:val="4"/>
        </w:rPr>
      </w:pPr>
    </w:p>
    <w:p w:rsidR="001018D8" w:rsidRPr="00347994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347994">
        <w:rPr>
          <w:rStyle w:val="clatext1"/>
          <w:rFonts w:ascii="France" w:hAnsi="France"/>
          <w:b/>
          <w:color w:val="auto"/>
          <w:sz w:val="20"/>
          <w:szCs w:val="20"/>
        </w:rPr>
        <w:t>c) biotechnická opat</w:t>
      </w:r>
      <w:r w:rsidRPr="00347994">
        <w:rPr>
          <w:rStyle w:val="clatext1"/>
          <w:rFonts w:ascii="Cambria" w:hAnsi="Cambria" w:cs="Cambria"/>
          <w:b/>
          <w:color w:val="auto"/>
          <w:sz w:val="20"/>
          <w:szCs w:val="20"/>
        </w:rPr>
        <w:t>ř</w:t>
      </w:r>
      <w:r w:rsidRPr="00347994">
        <w:rPr>
          <w:rStyle w:val="clatext1"/>
          <w:rFonts w:ascii="France" w:hAnsi="France"/>
          <w:b/>
          <w:color w:val="auto"/>
          <w:sz w:val="20"/>
          <w:szCs w:val="20"/>
        </w:rPr>
        <w:t>en</w:t>
      </w:r>
      <w:r w:rsidRPr="00347994">
        <w:rPr>
          <w:rStyle w:val="clatext1"/>
          <w:rFonts w:ascii="France" w:hAnsi="France" w:cs="France"/>
          <w:b/>
          <w:color w:val="auto"/>
          <w:sz w:val="20"/>
          <w:szCs w:val="20"/>
        </w:rPr>
        <w:t>í</w:t>
      </w:r>
    </w:p>
    <w:p w:rsidR="001018D8" w:rsidRPr="00862770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862770">
        <w:rPr>
          <w:rStyle w:val="clatext1"/>
          <w:rFonts w:ascii="France" w:hAnsi="France"/>
          <w:color w:val="auto"/>
          <w:sz w:val="20"/>
          <w:szCs w:val="20"/>
        </w:rPr>
        <w:t>Navržené stavební úpravy biotechnická opat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ení ne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eší</w:t>
      </w:r>
    </w:p>
    <w:p w:rsidR="001018D8" w:rsidRPr="004022B0" w:rsidRDefault="001018D8" w:rsidP="004022B0">
      <w:pPr>
        <w:rPr>
          <w:rFonts w:eastAsia="TimesNewRoman"/>
          <w:sz w:val="16"/>
          <w:szCs w:val="16"/>
        </w:rPr>
      </w:pPr>
    </w:p>
    <w:p w:rsidR="001018D8" w:rsidRPr="007853A9" w:rsidRDefault="001018D8" w:rsidP="001018D8">
      <w:pPr>
        <w:pStyle w:val="StylNadpis112bTunVlevo2cm"/>
        <w:ind w:left="0" w:right="105"/>
        <w:rPr>
          <w:rFonts w:ascii="France CE" w:hAnsi="France CE"/>
          <w:sz w:val="20"/>
          <w:szCs w:val="20"/>
        </w:rPr>
      </w:pPr>
      <w:proofErr w:type="gramStart"/>
      <w:r w:rsidRPr="007853A9">
        <w:rPr>
          <w:rFonts w:ascii="France CE" w:hAnsi="France CE"/>
          <w:sz w:val="20"/>
          <w:szCs w:val="20"/>
        </w:rPr>
        <w:t>B.6)   POPIS</w:t>
      </w:r>
      <w:proofErr w:type="gramEnd"/>
      <w:r w:rsidRPr="007853A9">
        <w:rPr>
          <w:rFonts w:ascii="France CE" w:hAnsi="France CE"/>
          <w:sz w:val="20"/>
          <w:szCs w:val="20"/>
        </w:rPr>
        <w:t xml:space="preserve"> VLIV</w:t>
      </w:r>
      <w:r w:rsidRPr="007853A9">
        <w:rPr>
          <w:rFonts w:ascii="France CE" w:hAnsi="France CE" w:cs="Cambria"/>
          <w:sz w:val="20"/>
          <w:szCs w:val="20"/>
        </w:rPr>
        <w:t>Ů</w:t>
      </w:r>
      <w:r w:rsidRPr="007853A9">
        <w:rPr>
          <w:rFonts w:ascii="France CE" w:hAnsi="France CE"/>
          <w:sz w:val="20"/>
          <w:szCs w:val="20"/>
        </w:rPr>
        <w:t xml:space="preserve"> STAVBY NA </w:t>
      </w:r>
      <w:r w:rsidRPr="007853A9">
        <w:rPr>
          <w:rFonts w:ascii="France CE" w:hAnsi="France CE" w:cs="France"/>
          <w:sz w:val="20"/>
          <w:szCs w:val="20"/>
        </w:rPr>
        <w:t>Ž</w:t>
      </w:r>
      <w:r w:rsidRPr="007853A9">
        <w:rPr>
          <w:rFonts w:ascii="France CE" w:hAnsi="France CE"/>
          <w:sz w:val="20"/>
          <w:szCs w:val="20"/>
        </w:rPr>
        <w:t>IVOTN</w:t>
      </w:r>
      <w:r w:rsidRPr="007853A9">
        <w:rPr>
          <w:rFonts w:ascii="France CE" w:hAnsi="France CE" w:cs="France"/>
          <w:sz w:val="20"/>
          <w:szCs w:val="20"/>
        </w:rPr>
        <w:t>Í</w:t>
      </w:r>
      <w:r w:rsidRPr="007853A9">
        <w:rPr>
          <w:rFonts w:ascii="France CE" w:hAnsi="France CE"/>
          <w:sz w:val="20"/>
          <w:szCs w:val="20"/>
        </w:rPr>
        <w:t xml:space="preserve"> PROST</w:t>
      </w:r>
      <w:r w:rsidRPr="007853A9">
        <w:rPr>
          <w:rFonts w:ascii="France CE" w:hAnsi="France CE" w:cs="Cambria"/>
          <w:sz w:val="20"/>
          <w:szCs w:val="20"/>
        </w:rPr>
        <w:t>Ř</w:t>
      </w:r>
      <w:r w:rsidRPr="007853A9">
        <w:rPr>
          <w:rFonts w:ascii="France CE" w:hAnsi="France CE"/>
          <w:sz w:val="20"/>
          <w:szCs w:val="20"/>
        </w:rPr>
        <w:t>ED</w:t>
      </w:r>
      <w:r w:rsidRPr="007853A9">
        <w:rPr>
          <w:rFonts w:ascii="France CE" w:hAnsi="France CE" w:cs="France"/>
          <w:sz w:val="20"/>
          <w:szCs w:val="20"/>
        </w:rPr>
        <w:t>Í</w:t>
      </w:r>
      <w:r w:rsidRPr="007853A9">
        <w:rPr>
          <w:rFonts w:ascii="France CE" w:hAnsi="France CE"/>
          <w:sz w:val="20"/>
          <w:szCs w:val="20"/>
        </w:rPr>
        <w:t xml:space="preserve"> A JEHO OCHRANA</w:t>
      </w:r>
    </w:p>
    <w:p w:rsidR="001018D8" w:rsidRPr="007E2D9C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7E2D9C">
        <w:rPr>
          <w:rStyle w:val="clatext1"/>
          <w:rFonts w:ascii="France" w:hAnsi="France"/>
          <w:b/>
          <w:color w:val="auto"/>
          <w:sz w:val="20"/>
          <w:szCs w:val="20"/>
        </w:rPr>
        <w:t>a) vliv na životní prostředí</w:t>
      </w:r>
    </w:p>
    <w:p w:rsidR="00DC03D6" w:rsidRPr="003B4AA1" w:rsidRDefault="00DC03D6" w:rsidP="00DC03D6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3B4AA1">
        <w:rPr>
          <w:rStyle w:val="clatext1"/>
          <w:rFonts w:ascii="France" w:hAnsi="France"/>
          <w:color w:val="auto"/>
          <w:sz w:val="20"/>
          <w:szCs w:val="20"/>
        </w:rPr>
        <w:t>Odpady z provozu budovy – ú</w:t>
      </w:r>
      <w:r w:rsidRPr="003B4AA1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3B4AA1">
        <w:rPr>
          <w:rStyle w:val="clatext1"/>
          <w:rFonts w:ascii="France" w:hAnsi="France"/>
          <w:color w:val="auto"/>
          <w:sz w:val="20"/>
          <w:szCs w:val="20"/>
        </w:rPr>
        <w:t>el budovy z</w:t>
      </w:r>
      <w:r w:rsidRPr="003B4AA1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3B4AA1">
        <w:rPr>
          <w:rStyle w:val="clatext1"/>
          <w:rFonts w:ascii="France" w:hAnsi="France"/>
          <w:color w:val="auto"/>
          <w:sz w:val="20"/>
          <w:szCs w:val="20"/>
        </w:rPr>
        <w:t>stává zachován, a proto se jedná vzhledem k funkci objektu jen o drobný b</w:t>
      </w:r>
      <w:r w:rsidRPr="003B4AA1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3B4AA1">
        <w:rPr>
          <w:rStyle w:val="clatext1"/>
          <w:rFonts w:ascii="France" w:hAnsi="France"/>
          <w:color w:val="auto"/>
          <w:sz w:val="20"/>
          <w:szCs w:val="20"/>
        </w:rPr>
        <w:t>žný komunální odpad, který je a nadále bude vyvážen z kontejner</w:t>
      </w:r>
      <w:r w:rsidRPr="003B4AA1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3B4AA1">
        <w:rPr>
          <w:rStyle w:val="clatext1"/>
          <w:rFonts w:ascii="France" w:hAnsi="France"/>
          <w:color w:val="auto"/>
          <w:sz w:val="20"/>
          <w:szCs w:val="20"/>
        </w:rPr>
        <w:t xml:space="preserve"> na ur</w:t>
      </w:r>
      <w:r w:rsidRPr="003B4AA1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3B4AA1">
        <w:rPr>
          <w:rStyle w:val="clatext1"/>
          <w:rFonts w:ascii="France" w:hAnsi="France"/>
          <w:color w:val="auto"/>
          <w:sz w:val="20"/>
          <w:szCs w:val="20"/>
        </w:rPr>
        <w:t>enou skládku.</w:t>
      </w:r>
    </w:p>
    <w:p w:rsidR="00640C19" w:rsidRDefault="00DC03D6" w:rsidP="00DC03D6">
      <w:pPr>
        <w:pStyle w:val="StylFrance11bZarovnatdoblokuPrvndek2cmPed"/>
        <w:ind w:left="0" w:right="0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3B4AA1">
        <w:rPr>
          <w:rStyle w:val="clatext1"/>
          <w:rFonts w:ascii="France" w:hAnsi="France"/>
          <w:color w:val="auto"/>
          <w:sz w:val="20"/>
          <w:szCs w:val="20"/>
        </w:rPr>
        <w:t xml:space="preserve">Odpady ze stavební </w:t>
      </w:r>
      <w:r w:rsidRPr="003B4AA1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3B4AA1">
        <w:rPr>
          <w:rStyle w:val="clatext1"/>
          <w:rFonts w:ascii="France" w:hAnsi="France"/>
          <w:color w:val="auto"/>
          <w:sz w:val="20"/>
          <w:szCs w:val="20"/>
        </w:rPr>
        <w:t>innosti – lze p</w:t>
      </w:r>
      <w:r w:rsidRPr="003B4AA1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3B4AA1">
        <w:rPr>
          <w:rStyle w:val="clatext1"/>
          <w:rFonts w:ascii="France" w:hAnsi="France"/>
          <w:color w:val="auto"/>
          <w:sz w:val="20"/>
          <w:szCs w:val="20"/>
        </w:rPr>
        <w:t>edpokládat vznik odpad</w:t>
      </w:r>
      <w:r w:rsidRPr="003B4AA1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3B4AA1">
        <w:rPr>
          <w:rStyle w:val="clatext1"/>
          <w:rFonts w:ascii="France" w:hAnsi="France"/>
          <w:color w:val="auto"/>
          <w:sz w:val="20"/>
          <w:szCs w:val="20"/>
        </w:rPr>
        <w:t xml:space="preserve"> ze stavební </w:t>
      </w:r>
      <w:r w:rsidRPr="003B4AA1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3B4AA1">
        <w:rPr>
          <w:rStyle w:val="clatext1"/>
          <w:rFonts w:ascii="France" w:hAnsi="France"/>
          <w:color w:val="auto"/>
          <w:sz w:val="20"/>
          <w:szCs w:val="20"/>
        </w:rPr>
        <w:t>innosti), jelikož se jedná o objekt v tradi</w:t>
      </w:r>
      <w:r w:rsidRPr="003B4AA1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3B4AA1">
        <w:rPr>
          <w:rStyle w:val="clatext1"/>
          <w:rFonts w:ascii="France" w:hAnsi="France"/>
          <w:color w:val="auto"/>
          <w:sz w:val="20"/>
          <w:szCs w:val="20"/>
        </w:rPr>
        <w:t>ní technologii, p</w:t>
      </w:r>
      <w:r w:rsidRPr="003B4AA1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3B4AA1">
        <w:rPr>
          <w:rStyle w:val="clatext1"/>
          <w:rFonts w:ascii="France" w:hAnsi="France"/>
          <w:color w:val="auto"/>
          <w:sz w:val="20"/>
          <w:szCs w:val="20"/>
        </w:rPr>
        <w:t>edpokládá se výskyt úlomkovitých odpad</w:t>
      </w:r>
      <w:r w:rsidRPr="003B4AA1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3B4AA1">
        <w:rPr>
          <w:rStyle w:val="clatext1"/>
          <w:rFonts w:ascii="France" w:hAnsi="France"/>
          <w:color w:val="auto"/>
          <w:sz w:val="20"/>
          <w:szCs w:val="20"/>
        </w:rPr>
        <w:t xml:space="preserve"> </w:t>
      </w:r>
      <w:r w:rsidR="0082785B" w:rsidRPr="0097393F">
        <w:rPr>
          <w:sz w:val="20"/>
          <w:szCs w:val="20"/>
        </w:rPr>
        <w:t>(17 01 02 – c</w:t>
      </w:r>
      <w:r w:rsidR="0082785B">
        <w:rPr>
          <w:sz w:val="20"/>
          <w:szCs w:val="20"/>
        </w:rPr>
        <w:t>ihly</w:t>
      </w:r>
      <w:r w:rsidR="0082785B" w:rsidRPr="0097393F">
        <w:rPr>
          <w:sz w:val="20"/>
          <w:szCs w:val="20"/>
        </w:rPr>
        <w:t>, 17 02 01 – dřevo, 17 02 02 – sklo apod.) a pak obaly (15 01 01 – papírové a lepenkové obaly, 15 01 02 – plastové obaly, 15 01 03  - dřevěné obaly apod</w:t>
      </w:r>
      <w:r w:rsidRPr="003B4AA1">
        <w:rPr>
          <w:rStyle w:val="clatext1"/>
          <w:rFonts w:ascii="France" w:hAnsi="France"/>
          <w:color w:val="auto"/>
          <w:sz w:val="20"/>
          <w:szCs w:val="20"/>
        </w:rPr>
        <w:t>. Z dodavatelsko-odb</w:t>
      </w:r>
      <w:r w:rsidRPr="003B4AA1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3B4AA1">
        <w:rPr>
          <w:rStyle w:val="clatext1"/>
          <w:rFonts w:ascii="France" w:hAnsi="France"/>
          <w:color w:val="auto"/>
          <w:sz w:val="20"/>
          <w:szCs w:val="20"/>
        </w:rPr>
        <w:t>ratelských vztah</w:t>
      </w:r>
      <w:r w:rsidRPr="003B4AA1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3B4AA1">
        <w:rPr>
          <w:rStyle w:val="clatext1"/>
          <w:rFonts w:ascii="France" w:hAnsi="France"/>
          <w:color w:val="auto"/>
          <w:sz w:val="20"/>
          <w:szCs w:val="20"/>
        </w:rPr>
        <w:t xml:space="preserve"> však mohou vzniknout p</w:t>
      </w:r>
      <w:r w:rsidRPr="003B4AA1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3B4AA1">
        <w:rPr>
          <w:rStyle w:val="clatext1"/>
          <w:rFonts w:ascii="France" w:hAnsi="France"/>
          <w:color w:val="auto"/>
          <w:sz w:val="20"/>
          <w:szCs w:val="20"/>
        </w:rPr>
        <w:t>ípadn</w:t>
      </w:r>
      <w:r w:rsidRPr="003B4AA1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3B4AA1">
        <w:rPr>
          <w:rStyle w:val="clatext1"/>
          <w:rFonts w:ascii="France" w:hAnsi="France"/>
          <w:color w:val="auto"/>
          <w:sz w:val="20"/>
          <w:szCs w:val="20"/>
        </w:rPr>
        <w:t xml:space="preserve"> i další druhy odpad</w:t>
      </w:r>
      <w:r w:rsidRPr="003B4AA1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3B4AA1">
        <w:rPr>
          <w:rStyle w:val="clatext1"/>
          <w:rFonts w:ascii="France" w:hAnsi="France"/>
          <w:color w:val="auto"/>
          <w:sz w:val="20"/>
          <w:szCs w:val="20"/>
        </w:rPr>
        <w:t>. Za likvidaci všech vzniklých druh</w:t>
      </w:r>
      <w:r w:rsidRPr="003B4AA1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3B4AA1">
        <w:rPr>
          <w:rStyle w:val="clatext1"/>
          <w:rFonts w:ascii="France" w:hAnsi="France"/>
          <w:color w:val="auto"/>
          <w:sz w:val="20"/>
          <w:szCs w:val="20"/>
        </w:rPr>
        <w:t xml:space="preserve"> odpad</w:t>
      </w:r>
      <w:r w:rsidRPr="003B4AA1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3B4AA1">
        <w:rPr>
          <w:rStyle w:val="clatext1"/>
          <w:rFonts w:ascii="France" w:hAnsi="France"/>
          <w:color w:val="auto"/>
          <w:sz w:val="20"/>
          <w:szCs w:val="20"/>
        </w:rPr>
        <w:t xml:space="preserve"> b</w:t>
      </w:r>
      <w:r w:rsidRPr="003B4AA1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3B4AA1">
        <w:rPr>
          <w:rStyle w:val="clatext1"/>
          <w:rFonts w:ascii="France" w:hAnsi="France"/>
          <w:color w:val="auto"/>
          <w:sz w:val="20"/>
          <w:szCs w:val="20"/>
        </w:rPr>
        <w:t>hem stavby je pak ze zákona o odpadech zodpov</w:t>
      </w:r>
      <w:r w:rsidRPr="003B4AA1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3B4AA1">
        <w:rPr>
          <w:rStyle w:val="clatext1"/>
          <w:rFonts w:ascii="France" w:hAnsi="France"/>
          <w:color w:val="auto"/>
          <w:sz w:val="20"/>
          <w:szCs w:val="20"/>
        </w:rPr>
        <w:t xml:space="preserve">dný dodavatel stavby. </w:t>
      </w:r>
    </w:p>
    <w:p w:rsidR="00DC03D6" w:rsidRPr="00AF1068" w:rsidRDefault="00640C19" w:rsidP="00AF1068">
      <w:pPr>
        <w:spacing w:before="120"/>
        <w:ind w:right="284"/>
        <w:jc w:val="both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8A46DD">
        <w:rPr>
          <w:b/>
          <w:sz w:val="20"/>
          <w:szCs w:val="20"/>
        </w:rPr>
        <w:t xml:space="preserve">Nad </w:t>
      </w:r>
      <w:r w:rsidRPr="008A46DD">
        <w:rPr>
          <w:rFonts w:ascii="Cambria" w:hAnsi="Cambria" w:cs="Cambria"/>
          <w:b/>
          <w:sz w:val="20"/>
          <w:szCs w:val="20"/>
        </w:rPr>
        <w:t>č</w:t>
      </w:r>
      <w:r w:rsidRPr="008A46DD">
        <w:rPr>
          <w:b/>
          <w:sz w:val="20"/>
          <w:szCs w:val="20"/>
        </w:rPr>
        <w:t>ástí st</w:t>
      </w:r>
      <w:r w:rsidRPr="008A46DD">
        <w:rPr>
          <w:rFonts w:ascii="Cambria" w:hAnsi="Cambria" w:cs="Cambria"/>
          <w:b/>
          <w:sz w:val="20"/>
          <w:szCs w:val="20"/>
        </w:rPr>
        <w:t>ř</w:t>
      </w:r>
      <w:r w:rsidRPr="008A46DD">
        <w:rPr>
          <w:b/>
          <w:sz w:val="20"/>
          <w:szCs w:val="20"/>
        </w:rPr>
        <w:t>e</w:t>
      </w:r>
      <w:r w:rsidRPr="008A46DD">
        <w:rPr>
          <w:rFonts w:cs="France"/>
          <w:b/>
          <w:sz w:val="20"/>
          <w:szCs w:val="20"/>
        </w:rPr>
        <w:t>š</w:t>
      </w:r>
      <w:r w:rsidRPr="008A46DD">
        <w:rPr>
          <w:b/>
          <w:sz w:val="20"/>
          <w:szCs w:val="20"/>
        </w:rPr>
        <w:t>n</w:t>
      </w:r>
      <w:r w:rsidRPr="008A46DD">
        <w:rPr>
          <w:rFonts w:cs="France"/>
          <w:b/>
          <w:sz w:val="20"/>
          <w:szCs w:val="20"/>
        </w:rPr>
        <w:t>í</w:t>
      </w:r>
      <w:r w:rsidRPr="008A46DD">
        <w:rPr>
          <w:b/>
          <w:sz w:val="20"/>
          <w:szCs w:val="20"/>
        </w:rPr>
        <w:t xml:space="preserve"> konstrukce je použita krytina s obsahem azbestu. P</w:t>
      </w:r>
      <w:r w:rsidRPr="008A46DD">
        <w:rPr>
          <w:rFonts w:ascii="Cambria" w:hAnsi="Cambria" w:cs="Cambria"/>
          <w:b/>
          <w:sz w:val="20"/>
          <w:szCs w:val="20"/>
        </w:rPr>
        <w:t>ř</w:t>
      </w:r>
      <w:r w:rsidRPr="008A46DD">
        <w:rPr>
          <w:b/>
          <w:sz w:val="20"/>
          <w:szCs w:val="20"/>
        </w:rPr>
        <w:t>i nakl</w:t>
      </w:r>
      <w:r w:rsidRPr="008A46DD">
        <w:rPr>
          <w:rFonts w:cs="France"/>
          <w:b/>
          <w:sz w:val="20"/>
          <w:szCs w:val="20"/>
        </w:rPr>
        <w:t>á</w:t>
      </w:r>
      <w:r w:rsidRPr="008A46DD">
        <w:rPr>
          <w:b/>
          <w:sz w:val="20"/>
          <w:szCs w:val="20"/>
        </w:rPr>
        <w:t>d</w:t>
      </w:r>
      <w:r w:rsidRPr="008A46DD">
        <w:rPr>
          <w:rFonts w:cs="France"/>
          <w:b/>
          <w:sz w:val="20"/>
          <w:szCs w:val="20"/>
        </w:rPr>
        <w:t>á</w:t>
      </w:r>
      <w:r w:rsidRPr="008A46DD">
        <w:rPr>
          <w:b/>
          <w:sz w:val="20"/>
          <w:szCs w:val="20"/>
        </w:rPr>
        <w:t>n</w:t>
      </w:r>
      <w:r w:rsidRPr="008A46DD">
        <w:rPr>
          <w:rFonts w:cs="France"/>
          <w:b/>
          <w:sz w:val="20"/>
          <w:szCs w:val="20"/>
        </w:rPr>
        <w:t>í</w:t>
      </w:r>
      <w:r w:rsidRPr="008A46DD">
        <w:rPr>
          <w:b/>
          <w:sz w:val="20"/>
          <w:szCs w:val="20"/>
        </w:rPr>
        <w:t xml:space="preserve"> s odpady z azbestu a s odpady, které azbest obsahují, je nutné postupovat v souladu s § 35 zákona o odpadech. Odstran</w:t>
      </w:r>
      <w:r w:rsidRPr="008A46DD">
        <w:rPr>
          <w:rFonts w:ascii="Cambria" w:hAnsi="Cambria" w:cs="Cambria"/>
          <w:b/>
          <w:sz w:val="20"/>
          <w:szCs w:val="20"/>
        </w:rPr>
        <w:t>ě</w:t>
      </w:r>
      <w:r w:rsidRPr="008A46DD">
        <w:rPr>
          <w:b/>
          <w:sz w:val="20"/>
          <w:szCs w:val="20"/>
        </w:rPr>
        <w:t>ní stavebních materiál</w:t>
      </w:r>
      <w:r w:rsidRPr="008A46DD">
        <w:rPr>
          <w:rFonts w:ascii="Cambria" w:hAnsi="Cambria" w:cs="Cambria"/>
          <w:b/>
          <w:sz w:val="20"/>
          <w:szCs w:val="20"/>
        </w:rPr>
        <w:t>ů</w:t>
      </w:r>
      <w:r w:rsidRPr="008A46DD">
        <w:rPr>
          <w:b/>
          <w:sz w:val="20"/>
          <w:szCs w:val="20"/>
        </w:rPr>
        <w:t xml:space="preserve"> s obsahem azbestu by m</w:t>
      </w:r>
      <w:r w:rsidRPr="008A46DD">
        <w:rPr>
          <w:rFonts w:ascii="Cambria" w:hAnsi="Cambria" w:cs="Cambria"/>
          <w:b/>
          <w:sz w:val="20"/>
          <w:szCs w:val="20"/>
        </w:rPr>
        <w:t>ě</w:t>
      </w:r>
      <w:r w:rsidRPr="008A46DD">
        <w:rPr>
          <w:b/>
          <w:sz w:val="20"/>
          <w:szCs w:val="20"/>
        </w:rPr>
        <w:t>la provád</w:t>
      </w:r>
      <w:r w:rsidRPr="008A46DD">
        <w:rPr>
          <w:rFonts w:ascii="Cambria" w:hAnsi="Cambria" w:cs="Cambria"/>
          <w:b/>
          <w:sz w:val="20"/>
          <w:szCs w:val="20"/>
        </w:rPr>
        <w:t>ě</w:t>
      </w:r>
      <w:r w:rsidRPr="008A46DD">
        <w:rPr>
          <w:b/>
          <w:sz w:val="20"/>
          <w:szCs w:val="20"/>
        </w:rPr>
        <w:t>t odborná firma, která zaru</w:t>
      </w:r>
      <w:r w:rsidRPr="008A46DD">
        <w:rPr>
          <w:rFonts w:ascii="Cambria" w:hAnsi="Cambria" w:cs="Cambria"/>
          <w:b/>
          <w:sz w:val="20"/>
          <w:szCs w:val="20"/>
        </w:rPr>
        <w:t>č</w:t>
      </w:r>
      <w:r w:rsidRPr="008A46DD">
        <w:rPr>
          <w:b/>
          <w:sz w:val="20"/>
          <w:szCs w:val="20"/>
        </w:rPr>
        <w:t xml:space="preserve">í </w:t>
      </w:r>
      <w:r w:rsidRPr="008A46DD">
        <w:rPr>
          <w:rFonts w:ascii="Cambria" w:hAnsi="Cambria" w:cs="Cambria"/>
          <w:b/>
          <w:sz w:val="20"/>
          <w:szCs w:val="20"/>
        </w:rPr>
        <w:t>ř</w:t>
      </w:r>
      <w:r w:rsidRPr="008A46DD">
        <w:rPr>
          <w:b/>
          <w:sz w:val="20"/>
          <w:szCs w:val="20"/>
        </w:rPr>
        <w:t>ádný a bezpe</w:t>
      </w:r>
      <w:r w:rsidRPr="008A46DD">
        <w:rPr>
          <w:rFonts w:ascii="Cambria" w:hAnsi="Cambria" w:cs="Cambria"/>
          <w:b/>
          <w:sz w:val="20"/>
          <w:szCs w:val="20"/>
        </w:rPr>
        <w:t>č</w:t>
      </w:r>
      <w:r w:rsidRPr="008A46DD">
        <w:rPr>
          <w:b/>
          <w:sz w:val="20"/>
          <w:szCs w:val="20"/>
        </w:rPr>
        <w:t>ný technologický postup demontáže a následné p</w:t>
      </w:r>
      <w:r w:rsidRPr="008A46DD">
        <w:rPr>
          <w:rFonts w:ascii="Cambria" w:hAnsi="Cambria" w:cs="Cambria"/>
          <w:b/>
          <w:sz w:val="20"/>
          <w:szCs w:val="20"/>
        </w:rPr>
        <w:t>ř</w:t>
      </w:r>
      <w:r w:rsidRPr="008A46DD">
        <w:rPr>
          <w:b/>
          <w:sz w:val="20"/>
          <w:szCs w:val="20"/>
        </w:rPr>
        <w:t>edání vzniklých azbestových odpad</w:t>
      </w:r>
      <w:r w:rsidRPr="008A46DD">
        <w:rPr>
          <w:rFonts w:ascii="Cambria" w:hAnsi="Cambria" w:cs="Cambria"/>
          <w:b/>
          <w:sz w:val="20"/>
          <w:szCs w:val="20"/>
        </w:rPr>
        <w:t>ů</w:t>
      </w:r>
      <w:r w:rsidRPr="008A46DD">
        <w:rPr>
          <w:b/>
          <w:sz w:val="20"/>
          <w:szCs w:val="20"/>
        </w:rPr>
        <w:t xml:space="preserve"> k bezpe</w:t>
      </w:r>
      <w:r w:rsidRPr="008A46DD">
        <w:rPr>
          <w:rFonts w:ascii="Cambria" w:hAnsi="Cambria" w:cs="Cambria"/>
          <w:b/>
          <w:sz w:val="20"/>
          <w:szCs w:val="20"/>
        </w:rPr>
        <w:t>č</w:t>
      </w:r>
      <w:r w:rsidRPr="008A46DD">
        <w:rPr>
          <w:b/>
          <w:sz w:val="20"/>
          <w:szCs w:val="20"/>
        </w:rPr>
        <w:t>nému odstran</w:t>
      </w:r>
      <w:r w:rsidRPr="008A46DD">
        <w:rPr>
          <w:rFonts w:ascii="Cambria" w:hAnsi="Cambria" w:cs="Cambria"/>
          <w:b/>
          <w:sz w:val="20"/>
          <w:szCs w:val="20"/>
        </w:rPr>
        <w:t>ě</w:t>
      </w:r>
      <w:r w:rsidRPr="008A46DD">
        <w:rPr>
          <w:b/>
          <w:sz w:val="20"/>
          <w:szCs w:val="20"/>
        </w:rPr>
        <w:t>ní. Musí být zvoleny takové technologické postupy, jimiž bude možné p</w:t>
      </w:r>
      <w:r w:rsidRPr="008A46DD">
        <w:rPr>
          <w:rFonts w:ascii="Cambria" w:hAnsi="Cambria" w:cs="Cambria"/>
          <w:b/>
          <w:sz w:val="20"/>
          <w:szCs w:val="20"/>
        </w:rPr>
        <w:t>ř</w:t>
      </w:r>
      <w:r w:rsidRPr="008A46DD">
        <w:rPr>
          <w:b/>
          <w:sz w:val="20"/>
          <w:szCs w:val="20"/>
        </w:rPr>
        <w:t>edejít uvol</w:t>
      </w:r>
      <w:r w:rsidRPr="008A46DD">
        <w:rPr>
          <w:rFonts w:ascii="Cambria" w:hAnsi="Cambria" w:cs="Cambria"/>
          <w:b/>
          <w:sz w:val="20"/>
          <w:szCs w:val="20"/>
        </w:rPr>
        <w:t>ň</w:t>
      </w:r>
      <w:r w:rsidRPr="008A46DD">
        <w:rPr>
          <w:b/>
          <w:sz w:val="20"/>
          <w:szCs w:val="20"/>
        </w:rPr>
        <w:t>ování azbestu do ovzduší.</w:t>
      </w:r>
    </w:p>
    <w:p w:rsidR="00DC03D6" w:rsidRPr="005E0129" w:rsidRDefault="00DC03D6" w:rsidP="00DC03D6">
      <w:pPr>
        <w:pStyle w:val="StylFrance11bZarovnatdoblokuPrvndek2cmPed"/>
        <w:ind w:left="0" w:right="0" w:firstLine="0"/>
        <w:rPr>
          <w:sz w:val="20"/>
          <w:szCs w:val="20"/>
        </w:rPr>
      </w:pPr>
      <w:r w:rsidRPr="005E0129">
        <w:rPr>
          <w:sz w:val="20"/>
          <w:szCs w:val="20"/>
        </w:rPr>
        <w:t>Vodní hospodá</w:t>
      </w:r>
      <w:r w:rsidRPr="005E0129">
        <w:rPr>
          <w:rFonts w:ascii="Cambria" w:hAnsi="Cambria" w:cs="Cambria"/>
          <w:sz w:val="20"/>
          <w:szCs w:val="20"/>
        </w:rPr>
        <w:t>ř</w:t>
      </w:r>
      <w:r w:rsidRPr="005E0129">
        <w:rPr>
          <w:sz w:val="20"/>
          <w:szCs w:val="20"/>
        </w:rPr>
        <w:t>ství - splaškové vody splaškové i deš</w:t>
      </w:r>
      <w:r w:rsidRPr="005E0129">
        <w:rPr>
          <w:rFonts w:ascii="Cambria" w:hAnsi="Cambria" w:cs="Cambria"/>
          <w:sz w:val="20"/>
          <w:szCs w:val="20"/>
        </w:rPr>
        <w:t>ť</w:t>
      </w:r>
      <w:r w:rsidRPr="005E0129">
        <w:rPr>
          <w:sz w:val="20"/>
          <w:szCs w:val="20"/>
        </w:rPr>
        <w:t xml:space="preserve">ové vody jsou odvedeny jednotnou kanalizací do </w:t>
      </w:r>
      <w:r w:rsidR="00C624CA">
        <w:rPr>
          <w:sz w:val="20"/>
          <w:szCs w:val="20"/>
        </w:rPr>
        <w:t>městské</w:t>
      </w:r>
      <w:r w:rsidRPr="005E0129">
        <w:rPr>
          <w:sz w:val="20"/>
          <w:szCs w:val="20"/>
        </w:rPr>
        <w:t xml:space="preserve"> kanaliza</w:t>
      </w:r>
      <w:r w:rsidRPr="005E0129">
        <w:rPr>
          <w:rFonts w:ascii="Cambria" w:hAnsi="Cambria" w:cs="Cambria"/>
          <w:sz w:val="20"/>
          <w:szCs w:val="20"/>
        </w:rPr>
        <w:t>č</w:t>
      </w:r>
      <w:r w:rsidRPr="005E0129">
        <w:rPr>
          <w:sz w:val="20"/>
          <w:szCs w:val="20"/>
        </w:rPr>
        <w:t>ní sít</w:t>
      </w:r>
      <w:r w:rsidRPr="005E0129">
        <w:rPr>
          <w:rFonts w:ascii="Cambria" w:hAnsi="Cambria" w:cs="Cambria"/>
          <w:sz w:val="20"/>
          <w:szCs w:val="20"/>
        </w:rPr>
        <w:t>ě</w:t>
      </w:r>
      <w:r w:rsidRPr="005E0129">
        <w:rPr>
          <w:sz w:val="20"/>
          <w:szCs w:val="20"/>
        </w:rPr>
        <w:t xml:space="preserve"> s </w:t>
      </w:r>
      <w:r w:rsidRPr="005E0129">
        <w:rPr>
          <w:rFonts w:ascii="Cambria" w:hAnsi="Cambria" w:cs="Cambria"/>
          <w:sz w:val="20"/>
          <w:szCs w:val="20"/>
        </w:rPr>
        <w:t>č</w:t>
      </w:r>
      <w:r w:rsidRPr="005E0129">
        <w:rPr>
          <w:sz w:val="20"/>
          <w:szCs w:val="20"/>
        </w:rPr>
        <w:t>istírnou odpadních vod.</w:t>
      </w:r>
    </w:p>
    <w:p w:rsidR="00814B0E" w:rsidRPr="0097393F" w:rsidRDefault="00814B0E" w:rsidP="00814B0E">
      <w:pPr>
        <w:pStyle w:val="StylFrance11bZarovnatdoblokuPrvndek2cmPed"/>
        <w:ind w:left="0" w:right="0" w:firstLine="0"/>
        <w:rPr>
          <w:sz w:val="20"/>
          <w:szCs w:val="20"/>
        </w:rPr>
      </w:pPr>
      <w:r w:rsidRPr="0097393F">
        <w:rPr>
          <w:sz w:val="20"/>
          <w:szCs w:val="20"/>
        </w:rPr>
        <w:t>V</w:t>
      </w:r>
      <w:r w:rsidRPr="0097393F">
        <w:rPr>
          <w:rFonts w:cs="Cambria"/>
          <w:sz w:val="20"/>
          <w:szCs w:val="20"/>
        </w:rPr>
        <w:t>ě</w:t>
      </w:r>
      <w:r w:rsidRPr="0097393F">
        <w:rPr>
          <w:sz w:val="20"/>
          <w:szCs w:val="20"/>
        </w:rPr>
        <w:t>trání, vytáp</w:t>
      </w:r>
      <w:r w:rsidRPr="0097393F">
        <w:rPr>
          <w:rFonts w:ascii="Cambria" w:hAnsi="Cambria" w:cs="Cambria"/>
          <w:sz w:val="20"/>
          <w:szCs w:val="20"/>
        </w:rPr>
        <w:t>ě</w:t>
      </w:r>
      <w:r w:rsidRPr="0097393F">
        <w:rPr>
          <w:sz w:val="20"/>
          <w:szCs w:val="20"/>
        </w:rPr>
        <w:t xml:space="preserve">ní – nové se nenavrhuje, dokumentace </w:t>
      </w:r>
      <w:r w:rsidRPr="0097393F">
        <w:rPr>
          <w:rFonts w:ascii="Cambria" w:hAnsi="Cambria" w:cs="Cambria"/>
          <w:sz w:val="20"/>
          <w:szCs w:val="20"/>
        </w:rPr>
        <w:t>ř</w:t>
      </w:r>
      <w:r w:rsidRPr="0097393F">
        <w:rPr>
          <w:sz w:val="20"/>
          <w:szCs w:val="20"/>
        </w:rPr>
        <w:t>e</w:t>
      </w:r>
      <w:r w:rsidRPr="0097393F">
        <w:rPr>
          <w:rFonts w:cs="France"/>
          <w:sz w:val="20"/>
          <w:szCs w:val="20"/>
        </w:rPr>
        <w:t>ší</w:t>
      </w:r>
      <w:r w:rsidRPr="0097393F">
        <w:rPr>
          <w:sz w:val="20"/>
          <w:szCs w:val="20"/>
        </w:rPr>
        <w:t xml:space="preserve"> pouze opravu stávající st</w:t>
      </w:r>
      <w:r w:rsidRPr="0097393F">
        <w:rPr>
          <w:rFonts w:ascii="Cambria" w:hAnsi="Cambria" w:cs="Cambria"/>
          <w:sz w:val="20"/>
          <w:szCs w:val="20"/>
        </w:rPr>
        <w:t>ř</w:t>
      </w:r>
      <w:r w:rsidRPr="0097393F">
        <w:rPr>
          <w:sz w:val="20"/>
          <w:szCs w:val="20"/>
        </w:rPr>
        <w:t>e</w:t>
      </w:r>
      <w:r w:rsidRPr="0097393F">
        <w:rPr>
          <w:rFonts w:cs="France"/>
          <w:sz w:val="20"/>
          <w:szCs w:val="20"/>
        </w:rPr>
        <w:t>š</w:t>
      </w:r>
      <w:r w:rsidRPr="0097393F">
        <w:rPr>
          <w:sz w:val="20"/>
          <w:szCs w:val="20"/>
        </w:rPr>
        <w:t>n</w:t>
      </w:r>
      <w:r w:rsidRPr="0097393F">
        <w:rPr>
          <w:rFonts w:cs="France"/>
          <w:sz w:val="20"/>
          <w:szCs w:val="20"/>
        </w:rPr>
        <w:t>í</w:t>
      </w:r>
      <w:r w:rsidRPr="0097393F">
        <w:rPr>
          <w:sz w:val="20"/>
          <w:szCs w:val="20"/>
        </w:rPr>
        <w:t xml:space="preserve"> konstrukce.</w:t>
      </w:r>
    </w:p>
    <w:p w:rsidR="00DC03D6" w:rsidRPr="003B4AA1" w:rsidRDefault="00814B0E" w:rsidP="00814B0E">
      <w:pPr>
        <w:pStyle w:val="StylFrance11bZarovnatdoblokuPrvndek2cmPed"/>
        <w:ind w:left="0" w:right="0" w:firstLine="0"/>
        <w:rPr>
          <w:sz w:val="20"/>
          <w:szCs w:val="20"/>
        </w:rPr>
      </w:pPr>
      <w:r w:rsidRPr="0097393F">
        <w:rPr>
          <w:sz w:val="20"/>
          <w:szCs w:val="20"/>
        </w:rPr>
        <w:t>Osv</w:t>
      </w:r>
      <w:r w:rsidRPr="0097393F">
        <w:rPr>
          <w:rFonts w:ascii="Cambria" w:hAnsi="Cambria" w:cs="Cambria"/>
          <w:sz w:val="20"/>
          <w:szCs w:val="20"/>
        </w:rPr>
        <w:t>ě</w:t>
      </w:r>
      <w:r w:rsidRPr="0097393F">
        <w:rPr>
          <w:sz w:val="20"/>
          <w:szCs w:val="20"/>
        </w:rPr>
        <w:t xml:space="preserve">tlení – je zpracováno v souladu s platnými </w:t>
      </w:r>
      <w:r w:rsidRPr="0097393F">
        <w:rPr>
          <w:rFonts w:ascii="Cambria" w:hAnsi="Cambria" w:cs="Cambria"/>
          <w:sz w:val="20"/>
          <w:szCs w:val="20"/>
        </w:rPr>
        <w:t>Č</w:t>
      </w:r>
      <w:r>
        <w:rPr>
          <w:sz w:val="20"/>
          <w:szCs w:val="20"/>
        </w:rPr>
        <w:t>SN</w:t>
      </w:r>
      <w:r w:rsidR="00DC03D6" w:rsidRPr="003B4AA1">
        <w:rPr>
          <w:sz w:val="20"/>
          <w:szCs w:val="20"/>
        </w:rPr>
        <w:t>.</w:t>
      </w:r>
    </w:p>
    <w:p w:rsidR="00DC03D6" w:rsidRPr="00185EF6" w:rsidRDefault="00DC03D6" w:rsidP="00DC03D6">
      <w:pPr>
        <w:pStyle w:val="StylFrance11bZarovnatdoblokuPrvndek2cmPed"/>
        <w:ind w:left="0" w:right="0" w:firstLine="0"/>
        <w:rPr>
          <w:sz w:val="20"/>
          <w:szCs w:val="20"/>
        </w:rPr>
      </w:pPr>
      <w:r w:rsidRPr="00185EF6">
        <w:rPr>
          <w:sz w:val="20"/>
          <w:szCs w:val="20"/>
        </w:rPr>
        <w:t>Vibrace a hluk - Nedojde ani k navýšení hluku z dopravy na p</w:t>
      </w:r>
      <w:r w:rsidRPr="00185EF6">
        <w:rPr>
          <w:rFonts w:ascii="Cambria" w:hAnsi="Cambria" w:cs="Cambria"/>
          <w:sz w:val="20"/>
          <w:szCs w:val="20"/>
        </w:rPr>
        <w:t>ř</w:t>
      </w:r>
      <w:r w:rsidRPr="00185EF6">
        <w:rPr>
          <w:sz w:val="20"/>
          <w:szCs w:val="20"/>
        </w:rPr>
        <w:t xml:space="preserve">ilehlých komunikacích. </w:t>
      </w:r>
      <w:r w:rsidR="00FC51C3" w:rsidRPr="00185EF6">
        <w:rPr>
          <w:sz w:val="20"/>
          <w:szCs w:val="20"/>
        </w:rPr>
        <w:t>Nenavrhují se žádná v</w:t>
      </w:r>
      <w:r w:rsidRPr="00185EF6">
        <w:rPr>
          <w:sz w:val="20"/>
          <w:szCs w:val="20"/>
        </w:rPr>
        <w:t>zduchotechnick</w:t>
      </w:r>
      <w:r w:rsidR="00FC51C3" w:rsidRPr="00185EF6">
        <w:rPr>
          <w:sz w:val="20"/>
          <w:szCs w:val="20"/>
        </w:rPr>
        <w:t>á</w:t>
      </w:r>
      <w:r w:rsidRPr="00185EF6">
        <w:rPr>
          <w:sz w:val="20"/>
          <w:szCs w:val="20"/>
        </w:rPr>
        <w:t xml:space="preserve"> za</w:t>
      </w:r>
      <w:r w:rsidRPr="00185EF6">
        <w:rPr>
          <w:rFonts w:ascii="Cambria" w:hAnsi="Cambria" w:cs="Cambria"/>
          <w:sz w:val="20"/>
          <w:szCs w:val="20"/>
        </w:rPr>
        <w:t>ř</w:t>
      </w:r>
      <w:r w:rsidRPr="00185EF6">
        <w:rPr>
          <w:rFonts w:cs="France"/>
          <w:sz w:val="20"/>
          <w:szCs w:val="20"/>
        </w:rPr>
        <w:t>í</w:t>
      </w:r>
      <w:r w:rsidRPr="00185EF6">
        <w:rPr>
          <w:sz w:val="20"/>
          <w:szCs w:val="20"/>
        </w:rPr>
        <w:t>zen</w:t>
      </w:r>
      <w:r w:rsidRPr="00185EF6">
        <w:rPr>
          <w:rFonts w:cs="France"/>
          <w:sz w:val="20"/>
          <w:szCs w:val="20"/>
        </w:rPr>
        <w:t>í</w:t>
      </w:r>
      <w:r w:rsidRPr="00185EF6">
        <w:rPr>
          <w:sz w:val="20"/>
          <w:szCs w:val="20"/>
        </w:rPr>
        <w:t xml:space="preserve"> </w:t>
      </w:r>
      <w:r w:rsidR="00FC51C3" w:rsidRPr="00185EF6">
        <w:rPr>
          <w:sz w:val="20"/>
          <w:szCs w:val="20"/>
        </w:rPr>
        <w:t>jež by musela spl</w:t>
      </w:r>
      <w:r w:rsidR="00FC51C3" w:rsidRPr="00185EF6">
        <w:rPr>
          <w:rFonts w:ascii="Cambria" w:hAnsi="Cambria"/>
          <w:sz w:val="20"/>
          <w:szCs w:val="20"/>
        </w:rPr>
        <w:t>ňovat</w:t>
      </w:r>
      <w:r w:rsidRPr="00185EF6">
        <w:rPr>
          <w:sz w:val="20"/>
          <w:szCs w:val="20"/>
        </w:rPr>
        <w:t xml:space="preserve"> nejvy</w:t>
      </w:r>
      <w:r w:rsidRPr="00185EF6">
        <w:rPr>
          <w:rFonts w:cs="France"/>
          <w:sz w:val="20"/>
          <w:szCs w:val="20"/>
        </w:rPr>
        <w:t>šší</w:t>
      </w:r>
      <w:r w:rsidRPr="00185EF6">
        <w:rPr>
          <w:sz w:val="20"/>
          <w:szCs w:val="20"/>
        </w:rPr>
        <w:t xml:space="preserve"> p</w:t>
      </w:r>
      <w:r w:rsidRPr="00185EF6">
        <w:rPr>
          <w:rFonts w:ascii="Cambria" w:hAnsi="Cambria" w:cs="Cambria"/>
          <w:sz w:val="20"/>
          <w:szCs w:val="20"/>
        </w:rPr>
        <w:t>ř</w:t>
      </w:r>
      <w:r w:rsidRPr="00185EF6">
        <w:rPr>
          <w:rFonts w:cs="France"/>
          <w:sz w:val="20"/>
          <w:szCs w:val="20"/>
        </w:rPr>
        <w:t>í</w:t>
      </w:r>
      <w:r w:rsidRPr="00185EF6">
        <w:rPr>
          <w:sz w:val="20"/>
          <w:szCs w:val="20"/>
        </w:rPr>
        <w:t>pustn</w:t>
      </w:r>
      <w:r w:rsidRPr="00185EF6">
        <w:rPr>
          <w:rFonts w:cs="France"/>
          <w:sz w:val="20"/>
          <w:szCs w:val="20"/>
        </w:rPr>
        <w:t>é</w:t>
      </w:r>
      <w:r w:rsidRPr="00185EF6">
        <w:rPr>
          <w:sz w:val="20"/>
          <w:szCs w:val="20"/>
        </w:rPr>
        <w:t xml:space="preserve"> hladiny hluku a vibrac</w:t>
      </w:r>
      <w:r w:rsidRPr="00185EF6">
        <w:rPr>
          <w:rFonts w:cs="France"/>
          <w:sz w:val="20"/>
          <w:szCs w:val="20"/>
        </w:rPr>
        <w:t>í</w:t>
      </w:r>
      <w:r w:rsidRPr="00185EF6">
        <w:rPr>
          <w:sz w:val="20"/>
          <w:szCs w:val="20"/>
        </w:rPr>
        <w:t xml:space="preserve"> dle na</w:t>
      </w:r>
      <w:r w:rsidRPr="00185EF6">
        <w:rPr>
          <w:rFonts w:ascii="Cambria" w:hAnsi="Cambria" w:cs="Cambria"/>
          <w:sz w:val="20"/>
          <w:szCs w:val="20"/>
        </w:rPr>
        <w:t>ř</w:t>
      </w:r>
      <w:r w:rsidRPr="00185EF6">
        <w:rPr>
          <w:rFonts w:cs="France"/>
          <w:sz w:val="20"/>
          <w:szCs w:val="20"/>
        </w:rPr>
        <w:t>í</w:t>
      </w:r>
      <w:r w:rsidRPr="00185EF6">
        <w:rPr>
          <w:sz w:val="20"/>
          <w:szCs w:val="20"/>
        </w:rPr>
        <w:t>zen</w:t>
      </w:r>
      <w:r w:rsidRPr="00185EF6">
        <w:rPr>
          <w:rFonts w:cs="France"/>
          <w:sz w:val="20"/>
          <w:szCs w:val="20"/>
        </w:rPr>
        <w:t>í</w:t>
      </w:r>
      <w:r w:rsidRPr="00185EF6">
        <w:rPr>
          <w:sz w:val="20"/>
          <w:szCs w:val="20"/>
        </w:rPr>
        <w:t xml:space="preserve"> vl</w:t>
      </w:r>
      <w:r w:rsidRPr="00185EF6">
        <w:rPr>
          <w:rFonts w:cs="France"/>
          <w:sz w:val="20"/>
          <w:szCs w:val="20"/>
        </w:rPr>
        <w:t>á</w:t>
      </w:r>
      <w:r w:rsidRPr="00185EF6">
        <w:rPr>
          <w:sz w:val="20"/>
          <w:szCs w:val="20"/>
        </w:rPr>
        <w:t xml:space="preserve">dy </w:t>
      </w:r>
      <w:r w:rsidRPr="00185EF6">
        <w:rPr>
          <w:rFonts w:ascii="Cambria" w:hAnsi="Cambria" w:cs="Cambria"/>
          <w:sz w:val="20"/>
          <w:szCs w:val="20"/>
        </w:rPr>
        <w:t>č</w:t>
      </w:r>
      <w:r w:rsidRPr="00185EF6">
        <w:rPr>
          <w:sz w:val="20"/>
          <w:szCs w:val="20"/>
        </w:rPr>
        <w:t>.241/2018 Sb., kterým se m</w:t>
      </w:r>
      <w:r w:rsidRPr="00185EF6">
        <w:rPr>
          <w:rFonts w:ascii="Cambria" w:hAnsi="Cambria" w:cs="Cambria"/>
          <w:sz w:val="20"/>
          <w:szCs w:val="20"/>
        </w:rPr>
        <w:t>ě</w:t>
      </w:r>
      <w:r w:rsidRPr="00185EF6">
        <w:rPr>
          <w:sz w:val="20"/>
          <w:szCs w:val="20"/>
        </w:rPr>
        <w:t>n</w:t>
      </w:r>
      <w:r w:rsidRPr="00185EF6">
        <w:rPr>
          <w:rFonts w:cs="France"/>
          <w:sz w:val="20"/>
          <w:szCs w:val="20"/>
        </w:rPr>
        <w:t>í</w:t>
      </w:r>
      <w:r w:rsidRPr="00185EF6">
        <w:rPr>
          <w:sz w:val="20"/>
          <w:szCs w:val="20"/>
        </w:rPr>
        <w:t xml:space="preserve"> na</w:t>
      </w:r>
      <w:r w:rsidRPr="00185EF6">
        <w:rPr>
          <w:rFonts w:ascii="Cambria" w:hAnsi="Cambria" w:cs="Cambria"/>
          <w:sz w:val="20"/>
          <w:szCs w:val="20"/>
        </w:rPr>
        <w:t>ř</w:t>
      </w:r>
      <w:r w:rsidRPr="00185EF6">
        <w:rPr>
          <w:rFonts w:cs="France"/>
          <w:sz w:val="20"/>
          <w:szCs w:val="20"/>
        </w:rPr>
        <w:t>í</w:t>
      </w:r>
      <w:r w:rsidRPr="00185EF6">
        <w:rPr>
          <w:sz w:val="20"/>
          <w:szCs w:val="20"/>
        </w:rPr>
        <w:t>zen</w:t>
      </w:r>
      <w:r w:rsidRPr="00185EF6">
        <w:rPr>
          <w:rFonts w:cs="France"/>
          <w:sz w:val="20"/>
          <w:szCs w:val="20"/>
        </w:rPr>
        <w:t>í</w:t>
      </w:r>
      <w:r w:rsidRPr="00185EF6">
        <w:rPr>
          <w:sz w:val="20"/>
          <w:szCs w:val="20"/>
        </w:rPr>
        <w:t xml:space="preserve"> vl</w:t>
      </w:r>
      <w:r w:rsidRPr="00185EF6">
        <w:rPr>
          <w:rFonts w:cs="France"/>
          <w:sz w:val="20"/>
          <w:szCs w:val="20"/>
        </w:rPr>
        <w:t>á</w:t>
      </w:r>
      <w:r w:rsidRPr="00185EF6">
        <w:rPr>
          <w:sz w:val="20"/>
          <w:szCs w:val="20"/>
        </w:rPr>
        <w:t xml:space="preserve">dy </w:t>
      </w:r>
      <w:r w:rsidRPr="00185EF6">
        <w:rPr>
          <w:rFonts w:ascii="Cambria" w:hAnsi="Cambria" w:cs="Cambria"/>
          <w:sz w:val="20"/>
          <w:szCs w:val="20"/>
        </w:rPr>
        <w:t>č</w:t>
      </w:r>
      <w:r w:rsidRPr="00185EF6">
        <w:rPr>
          <w:sz w:val="20"/>
          <w:szCs w:val="20"/>
        </w:rPr>
        <w:t>.272/2011 Sb., o ochran</w:t>
      </w:r>
      <w:r w:rsidRPr="00185EF6">
        <w:rPr>
          <w:rFonts w:ascii="Cambria" w:hAnsi="Cambria" w:cs="Cambria"/>
          <w:sz w:val="20"/>
          <w:szCs w:val="20"/>
        </w:rPr>
        <w:t>ě</w:t>
      </w:r>
      <w:r w:rsidRPr="00185EF6">
        <w:rPr>
          <w:sz w:val="20"/>
          <w:szCs w:val="20"/>
        </w:rPr>
        <w:t xml:space="preserve"> zdrav</w:t>
      </w:r>
      <w:r w:rsidRPr="00185EF6">
        <w:rPr>
          <w:rFonts w:cs="France"/>
          <w:sz w:val="20"/>
          <w:szCs w:val="20"/>
        </w:rPr>
        <w:t>í</w:t>
      </w:r>
      <w:r w:rsidRPr="00185EF6">
        <w:rPr>
          <w:sz w:val="20"/>
          <w:szCs w:val="20"/>
        </w:rPr>
        <w:t xml:space="preserve"> p</w:t>
      </w:r>
      <w:r w:rsidRPr="00185EF6">
        <w:rPr>
          <w:rFonts w:ascii="Cambria" w:hAnsi="Cambria" w:cs="Cambria"/>
          <w:sz w:val="20"/>
          <w:szCs w:val="20"/>
        </w:rPr>
        <w:t>ř</w:t>
      </w:r>
      <w:r w:rsidRPr="00185EF6">
        <w:rPr>
          <w:sz w:val="20"/>
          <w:szCs w:val="20"/>
        </w:rPr>
        <w:t>ed nep</w:t>
      </w:r>
      <w:r w:rsidRPr="00185EF6">
        <w:rPr>
          <w:rFonts w:ascii="Cambria" w:hAnsi="Cambria" w:cs="Cambria"/>
          <w:sz w:val="20"/>
          <w:szCs w:val="20"/>
        </w:rPr>
        <w:t>ř</w:t>
      </w:r>
      <w:r w:rsidRPr="00185EF6">
        <w:rPr>
          <w:rFonts w:cs="France"/>
          <w:sz w:val="20"/>
          <w:szCs w:val="20"/>
        </w:rPr>
        <w:t>í</w:t>
      </w:r>
      <w:r w:rsidRPr="00185EF6">
        <w:rPr>
          <w:sz w:val="20"/>
          <w:szCs w:val="20"/>
        </w:rPr>
        <w:t>zniv</w:t>
      </w:r>
      <w:r w:rsidRPr="00185EF6">
        <w:rPr>
          <w:rFonts w:cs="France"/>
          <w:sz w:val="20"/>
          <w:szCs w:val="20"/>
        </w:rPr>
        <w:t>ý</w:t>
      </w:r>
      <w:r w:rsidRPr="00185EF6">
        <w:rPr>
          <w:sz w:val="20"/>
          <w:szCs w:val="20"/>
        </w:rPr>
        <w:t xml:space="preserve">mi </w:t>
      </w:r>
      <w:r w:rsidRPr="00185EF6">
        <w:rPr>
          <w:rFonts w:cs="France"/>
          <w:sz w:val="20"/>
          <w:szCs w:val="20"/>
        </w:rPr>
        <w:t>ú</w:t>
      </w:r>
      <w:r w:rsidRPr="00185EF6">
        <w:rPr>
          <w:rFonts w:ascii="Cambria" w:hAnsi="Cambria" w:cs="Cambria"/>
          <w:sz w:val="20"/>
          <w:szCs w:val="20"/>
        </w:rPr>
        <w:t>č</w:t>
      </w:r>
      <w:r w:rsidRPr="00185EF6">
        <w:rPr>
          <w:sz w:val="20"/>
          <w:szCs w:val="20"/>
        </w:rPr>
        <w:t>inky hluku a vibrac</w:t>
      </w:r>
      <w:r w:rsidRPr="00185EF6">
        <w:rPr>
          <w:rFonts w:cs="France"/>
          <w:sz w:val="20"/>
          <w:szCs w:val="20"/>
        </w:rPr>
        <w:t>í</w:t>
      </w:r>
      <w:r w:rsidRPr="00185EF6">
        <w:rPr>
          <w:sz w:val="20"/>
          <w:szCs w:val="20"/>
        </w:rPr>
        <w:t>, ve zn</w:t>
      </w:r>
      <w:r w:rsidRPr="00185EF6">
        <w:rPr>
          <w:rFonts w:ascii="Cambria" w:hAnsi="Cambria" w:cs="Cambria"/>
          <w:sz w:val="20"/>
          <w:szCs w:val="20"/>
        </w:rPr>
        <w:t>ě</w:t>
      </w:r>
      <w:r w:rsidRPr="00185EF6">
        <w:rPr>
          <w:sz w:val="20"/>
          <w:szCs w:val="20"/>
        </w:rPr>
        <w:t>n</w:t>
      </w:r>
      <w:r w:rsidRPr="00185EF6">
        <w:rPr>
          <w:rFonts w:cs="France"/>
          <w:sz w:val="20"/>
          <w:szCs w:val="20"/>
        </w:rPr>
        <w:t>í</w:t>
      </w:r>
      <w:r w:rsidRPr="00185EF6">
        <w:rPr>
          <w:sz w:val="20"/>
          <w:szCs w:val="20"/>
        </w:rPr>
        <w:t xml:space="preserve"> na</w:t>
      </w:r>
      <w:r w:rsidRPr="00185EF6">
        <w:rPr>
          <w:rFonts w:ascii="Cambria" w:hAnsi="Cambria" w:cs="Cambria"/>
          <w:sz w:val="20"/>
          <w:szCs w:val="20"/>
        </w:rPr>
        <w:t>ř</w:t>
      </w:r>
      <w:r w:rsidRPr="00185EF6">
        <w:rPr>
          <w:rFonts w:cs="France"/>
          <w:sz w:val="20"/>
          <w:szCs w:val="20"/>
        </w:rPr>
        <w:t>í</w:t>
      </w:r>
      <w:r w:rsidRPr="00185EF6">
        <w:rPr>
          <w:sz w:val="20"/>
          <w:szCs w:val="20"/>
        </w:rPr>
        <w:t>zen</w:t>
      </w:r>
      <w:r w:rsidRPr="00185EF6">
        <w:rPr>
          <w:rFonts w:cs="France"/>
          <w:sz w:val="20"/>
          <w:szCs w:val="20"/>
        </w:rPr>
        <w:t>í</w:t>
      </w:r>
      <w:r w:rsidRPr="00185EF6">
        <w:rPr>
          <w:sz w:val="20"/>
          <w:szCs w:val="20"/>
        </w:rPr>
        <w:t xml:space="preserve"> vl</w:t>
      </w:r>
      <w:r w:rsidRPr="00185EF6">
        <w:rPr>
          <w:rFonts w:cs="France"/>
          <w:sz w:val="20"/>
          <w:szCs w:val="20"/>
        </w:rPr>
        <w:t>á</w:t>
      </w:r>
      <w:r w:rsidRPr="00185EF6">
        <w:rPr>
          <w:sz w:val="20"/>
          <w:szCs w:val="20"/>
        </w:rPr>
        <w:t xml:space="preserve">dy </w:t>
      </w:r>
      <w:r w:rsidRPr="00185EF6">
        <w:rPr>
          <w:rFonts w:ascii="Cambria" w:hAnsi="Cambria" w:cs="Cambria"/>
          <w:sz w:val="20"/>
          <w:szCs w:val="20"/>
        </w:rPr>
        <w:t>č</w:t>
      </w:r>
      <w:r w:rsidRPr="00185EF6">
        <w:rPr>
          <w:sz w:val="20"/>
          <w:szCs w:val="20"/>
        </w:rPr>
        <w:t xml:space="preserve">.217/2016 </w:t>
      </w:r>
      <w:proofErr w:type="gramStart"/>
      <w:r w:rsidRPr="00185EF6">
        <w:rPr>
          <w:sz w:val="20"/>
          <w:szCs w:val="20"/>
        </w:rPr>
        <w:t>Sb..</w:t>
      </w:r>
      <w:proofErr w:type="gramEnd"/>
    </w:p>
    <w:p w:rsidR="00DC03D6" w:rsidRPr="003B4AA1" w:rsidRDefault="00DC03D6" w:rsidP="00DC03D6">
      <w:pPr>
        <w:pStyle w:val="StylFrance11bZarovnatdoblokuPrvndek2cmPed"/>
        <w:ind w:left="0" w:right="0" w:firstLine="0"/>
        <w:rPr>
          <w:sz w:val="20"/>
          <w:szCs w:val="20"/>
        </w:rPr>
      </w:pPr>
      <w:r w:rsidRPr="003B4AA1">
        <w:rPr>
          <w:sz w:val="20"/>
          <w:szCs w:val="20"/>
        </w:rPr>
        <w:t>Ochrany p</w:t>
      </w:r>
      <w:r w:rsidRPr="003B4AA1">
        <w:rPr>
          <w:rFonts w:ascii="Cambria" w:hAnsi="Cambria" w:cs="Cambria"/>
          <w:sz w:val="20"/>
          <w:szCs w:val="20"/>
        </w:rPr>
        <w:t>ř</w:t>
      </w:r>
      <w:r w:rsidRPr="003B4AA1">
        <w:rPr>
          <w:sz w:val="20"/>
          <w:szCs w:val="20"/>
        </w:rPr>
        <w:t>írody – nedotýká se</w:t>
      </w:r>
    </w:p>
    <w:p w:rsidR="00DC03D6" w:rsidRPr="00893C67" w:rsidRDefault="00DC03D6" w:rsidP="00DC03D6">
      <w:pPr>
        <w:pStyle w:val="StylFrance11bZarovnatdoblokuPrvndek2cmPed"/>
        <w:ind w:left="0" w:right="0" w:firstLine="0"/>
        <w:rPr>
          <w:sz w:val="20"/>
          <w:szCs w:val="20"/>
        </w:rPr>
      </w:pPr>
      <w:r w:rsidRPr="00893C67">
        <w:rPr>
          <w:sz w:val="20"/>
          <w:szCs w:val="20"/>
        </w:rPr>
        <w:t>Ochrany zem</w:t>
      </w:r>
      <w:r w:rsidRPr="00893C67">
        <w:rPr>
          <w:rFonts w:ascii="Cambria" w:hAnsi="Cambria" w:cs="Cambria"/>
          <w:sz w:val="20"/>
          <w:szCs w:val="20"/>
        </w:rPr>
        <w:t>ě</w:t>
      </w:r>
      <w:r w:rsidRPr="00893C67">
        <w:rPr>
          <w:sz w:val="20"/>
          <w:szCs w:val="20"/>
        </w:rPr>
        <w:t>d</w:t>
      </w:r>
      <w:r w:rsidRPr="00893C67">
        <w:rPr>
          <w:rFonts w:ascii="Cambria" w:hAnsi="Cambria" w:cs="Cambria"/>
          <w:sz w:val="20"/>
          <w:szCs w:val="20"/>
        </w:rPr>
        <w:t>ě</w:t>
      </w:r>
      <w:r w:rsidRPr="00893C67">
        <w:rPr>
          <w:sz w:val="20"/>
          <w:szCs w:val="20"/>
        </w:rPr>
        <w:t>lského, p</w:t>
      </w:r>
      <w:r w:rsidRPr="00893C67">
        <w:rPr>
          <w:rFonts w:ascii="Cambria" w:hAnsi="Cambria" w:cs="Cambria"/>
          <w:sz w:val="20"/>
          <w:szCs w:val="20"/>
        </w:rPr>
        <w:t>ů</w:t>
      </w:r>
      <w:r w:rsidRPr="00893C67">
        <w:rPr>
          <w:sz w:val="20"/>
          <w:szCs w:val="20"/>
        </w:rPr>
        <w:t>dního a lesního fondu se provoz objektu nedotýká.</w:t>
      </w:r>
    </w:p>
    <w:p w:rsidR="001018D8" w:rsidRPr="004022B0" w:rsidRDefault="001018D8" w:rsidP="004022B0">
      <w:pPr>
        <w:rPr>
          <w:sz w:val="16"/>
          <w:szCs w:val="16"/>
        </w:rPr>
      </w:pPr>
    </w:p>
    <w:p w:rsidR="001018D8" w:rsidRPr="00862770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F963A8">
        <w:rPr>
          <w:rStyle w:val="clatext1"/>
          <w:rFonts w:ascii="France" w:hAnsi="France"/>
          <w:b/>
          <w:color w:val="auto"/>
          <w:sz w:val="20"/>
          <w:szCs w:val="20"/>
        </w:rPr>
        <w:t>b-e) Vlivu stavby na ochranu d</w:t>
      </w:r>
      <w:r w:rsidRPr="00F963A8">
        <w:rPr>
          <w:rStyle w:val="clatext1"/>
          <w:rFonts w:ascii="Cambria" w:hAnsi="Cambria" w:cs="Cambria"/>
          <w:b/>
          <w:color w:val="auto"/>
          <w:sz w:val="20"/>
          <w:szCs w:val="20"/>
        </w:rPr>
        <w:t>ř</w:t>
      </w:r>
      <w:r w:rsidRPr="00F963A8">
        <w:rPr>
          <w:rStyle w:val="clatext1"/>
          <w:rFonts w:ascii="France" w:hAnsi="France"/>
          <w:b/>
          <w:color w:val="auto"/>
          <w:sz w:val="20"/>
          <w:szCs w:val="20"/>
        </w:rPr>
        <w:t>evin, památných strom</w:t>
      </w:r>
      <w:r w:rsidRPr="00F963A8">
        <w:rPr>
          <w:rStyle w:val="clatext1"/>
          <w:rFonts w:ascii="Cambria" w:hAnsi="Cambria" w:cs="Cambria"/>
          <w:b/>
          <w:color w:val="auto"/>
          <w:sz w:val="20"/>
          <w:szCs w:val="20"/>
        </w:rPr>
        <w:t>ů</w:t>
      </w:r>
      <w:r w:rsidRPr="00F963A8">
        <w:rPr>
          <w:rStyle w:val="clatext1"/>
          <w:rFonts w:ascii="France" w:hAnsi="France"/>
          <w:b/>
          <w:color w:val="auto"/>
          <w:sz w:val="20"/>
          <w:szCs w:val="20"/>
        </w:rPr>
        <w:t>, ochranu rostlin a živo</w:t>
      </w:r>
      <w:r w:rsidRPr="00F963A8">
        <w:rPr>
          <w:rStyle w:val="clatext1"/>
          <w:rFonts w:ascii="Cambria" w:hAnsi="Cambria" w:cs="Cambria"/>
          <w:b/>
          <w:color w:val="auto"/>
          <w:sz w:val="20"/>
          <w:szCs w:val="20"/>
        </w:rPr>
        <w:t>č</w:t>
      </w:r>
      <w:r w:rsidRPr="00F963A8">
        <w:rPr>
          <w:rStyle w:val="clatext1"/>
          <w:rFonts w:ascii="France" w:hAnsi="France"/>
          <w:b/>
          <w:color w:val="auto"/>
          <w:sz w:val="20"/>
          <w:szCs w:val="20"/>
        </w:rPr>
        <w:t>ich</w:t>
      </w:r>
      <w:r w:rsidRPr="00F963A8">
        <w:rPr>
          <w:rStyle w:val="clatext1"/>
          <w:rFonts w:ascii="Cambria" w:hAnsi="Cambria" w:cs="Cambria"/>
          <w:b/>
          <w:color w:val="auto"/>
          <w:sz w:val="20"/>
          <w:szCs w:val="20"/>
        </w:rPr>
        <w:t>ů</w:t>
      </w:r>
      <w:r w:rsidRPr="00F963A8">
        <w:rPr>
          <w:rStyle w:val="clatext1"/>
          <w:rFonts w:ascii="France" w:hAnsi="France"/>
          <w:b/>
          <w:color w:val="auto"/>
          <w:sz w:val="20"/>
          <w:szCs w:val="20"/>
        </w:rPr>
        <w:t>, zachování ekologických funkcí a vazeb v krajin</w:t>
      </w:r>
      <w:r w:rsidRPr="00F963A8">
        <w:rPr>
          <w:rStyle w:val="clatext1"/>
          <w:rFonts w:ascii="Cambria" w:hAnsi="Cambria" w:cs="Cambria"/>
          <w:b/>
          <w:color w:val="auto"/>
          <w:sz w:val="20"/>
          <w:szCs w:val="20"/>
        </w:rPr>
        <w:t>ě</w:t>
      </w:r>
      <w:r w:rsidRPr="00F963A8">
        <w:rPr>
          <w:rStyle w:val="clatext1"/>
          <w:rFonts w:ascii="France" w:hAnsi="France"/>
          <w:b/>
          <w:color w:val="auto"/>
          <w:sz w:val="20"/>
          <w:szCs w:val="20"/>
        </w:rPr>
        <w:t>, vlivu stavby na soustavu chrán</w:t>
      </w:r>
      <w:r w:rsidRPr="00F963A8">
        <w:rPr>
          <w:rStyle w:val="clatext1"/>
          <w:rFonts w:ascii="Cambria" w:hAnsi="Cambria" w:cs="Cambria"/>
          <w:b/>
          <w:color w:val="auto"/>
          <w:sz w:val="20"/>
          <w:szCs w:val="20"/>
        </w:rPr>
        <w:t>ě</w:t>
      </w:r>
      <w:r w:rsidRPr="00F963A8">
        <w:rPr>
          <w:rStyle w:val="clatext1"/>
          <w:rFonts w:ascii="France" w:hAnsi="France"/>
          <w:b/>
          <w:color w:val="auto"/>
          <w:sz w:val="20"/>
          <w:szCs w:val="20"/>
        </w:rPr>
        <w:t>ných území Natura 2000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, návrhu zohledn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ní podmínek ze záv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ru zjiš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ť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ovacího 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ízení nebo stanoviska EIA se navržené stavební úpravy nedotýkají.</w:t>
      </w:r>
    </w:p>
    <w:p w:rsidR="001018D8" w:rsidRPr="00210C7C" w:rsidRDefault="001018D8" w:rsidP="00210C7C">
      <w:pPr>
        <w:rPr>
          <w:rStyle w:val="clatext1"/>
          <w:rFonts w:ascii="France" w:hAnsi="France"/>
          <w:color w:val="auto"/>
          <w:sz w:val="10"/>
          <w:szCs w:val="10"/>
        </w:rPr>
      </w:pPr>
    </w:p>
    <w:p w:rsidR="001018D8" w:rsidRPr="00F963A8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F963A8">
        <w:rPr>
          <w:rStyle w:val="clatext1"/>
          <w:rFonts w:ascii="France" w:hAnsi="France"/>
          <w:b/>
          <w:color w:val="auto"/>
          <w:sz w:val="20"/>
          <w:szCs w:val="20"/>
        </w:rPr>
        <w:t>f) navrhovaná ochranná a bezpe</w:t>
      </w:r>
      <w:r w:rsidRPr="00F963A8">
        <w:rPr>
          <w:rStyle w:val="clatext1"/>
          <w:rFonts w:ascii="Cambria" w:hAnsi="Cambria" w:cs="Cambria"/>
          <w:b/>
          <w:color w:val="auto"/>
          <w:sz w:val="20"/>
          <w:szCs w:val="20"/>
        </w:rPr>
        <w:t>č</w:t>
      </w:r>
      <w:r w:rsidRPr="00F963A8">
        <w:rPr>
          <w:rStyle w:val="clatext1"/>
          <w:rFonts w:ascii="France" w:hAnsi="France"/>
          <w:b/>
          <w:color w:val="auto"/>
          <w:sz w:val="20"/>
          <w:szCs w:val="20"/>
        </w:rPr>
        <w:t>nostn</w:t>
      </w:r>
      <w:r w:rsidRPr="00F963A8">
        <w:rPr>
          <w:rStyle w:val="clatext1"/>
          <w:rFonts w:ascii="France" w:hAnsi="France" w:cs="France"/>
          <w:b/>
          <w:color w:val="auto"/>
          <w:sz w:val="20"/>
          <w:szCs w:val="20"/>
        </w:rPr>
        <w:t>í</w:t>
      </w:r>
      <w:r w:rsidRPr="00F963A8">
        <w:rPr>
          <w:rStyle w:val="clatext1"/>
          <w:rFonts w:ascii="France" w:hAnsi="France"/>
          <w:b/>
          <w:color w:val="auto"/>
          <w:sz w:val="20"/>
          <w:szCs w:val="20"/>
        </w:rPr>
        <w:t xml:space="preserve"> p</w:t>
      </w:r>
      <w:r w:rsidRPr="00F963A8">
        <w:rPr>
          <w:rStyle w:val="clatext1"/>
          <w:rFonts w:ascii="France" w:hAnsi="France" w:cs="France"/>
          <w:b/>
          <w:color w:val="auto"/>
          <w:sz w:val="20"/>
          <w:szCs w:val="20"/>
        </w:rPr>
        <w:t>á</w:t>
      </w:r>
      <w:r w:rsidRPr="00F963A8">
        <w:rPr>
          <w:rStyle w:val="clatext1"/>
          <w:rFonts w:ascii="France" w:hAnsi="France"/>
          <w:b/>
          <w:color w:val="auto"/>
          <w:sz w:val="20"/>
          <w:szCs w:val="20"/>
        </w:rPr>
        <w:t>sma, rozsah omezení a podmínky ochrany podle jiných právních p</w:t>
      </w:r>
      <w:r w:rsidRPr="00F963A8">
        <w:rPr>
          <w:rStyle w:val="clatext1"/>
          <w:rFonts w:ascii="Cambria" w:hAnsi="Cambria" w:cs="Cambria"/>
          <w:b/>
          <w:color w:val="auto"/>
          <w:sz w:val="20"/>
          <w:szCs w:val="20"/>
        </w:rPr>
        <w:t>ř</w:t>
      </w:r>
      <w:r w:rsidRPr="00F963A8">
        <w:rPr>
          <w:rStyle w:val="clatext1"/>
          <w:rFonts w:ascii="France" w:hAnsi="France"/>
          <w:b/>
          <w:color w:val="auto"/>
          <w:sz w:val="20"/>
          <w:szCs w:val="20"/>
        </w:rPr>
        <w:t>edpis</w:t>
      </w:r>
      <w:r w:rsidRPr="00F963A8">
        <w:rPr>
          <w:rStyle w:val="clatext1"/>
          <w:rFonts w:ascii="Cambria" w:hAnsi="Cambria" w:cs="Cambria"/>
          <w:b/>
          <w:color w:val="auto"/>
          <w:sz w:val="20"/>
          <w:szCs w:val="20"/>
        </w:rPr>
        <w:t>ů</w:t>
      </w:r>
    </w:p>
    <w:p w:rsidR="001018D8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862770">
        <w:rPr>
          <w:rStyle w:val="clatext1"/>
          <w:rFonts w:ascii="France" w:hAnsi="France"/>
          <w:color w:val="auto"/>
          <w:sz w:val="20"/>
          <w:szCs w:val="20"/>
        </w:rPr>
        <w:t>Nejsou navrhovaná ochranná a bezpe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nostní pásma, rozsah omezení a podmínky ochrany podle jiných právních 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edpis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.</w:t>
      </w:r>
    </w:p>
    <w:p w:rsidR="002C05AD" w:rsidRPr="002C05AD" w:rsidRDefault="002C05AD" w:rsidP="00210C7C">
      <w:pPr>
        <w:rPr>
          <w:rStyle w:val="clatext1"/>
          <w:rFonts w:ascii="France" w:hAnsi="France"/>
          <w:color w:val="auto"/>
          <w:sz w:val="10"/>
          <w:szCs w:val="10"/>
        </w:rPr>
      </w:pPr>
    </w:p>
    <w:p w:rsidR="001018D8" w:rsidRPr="00586814" w:rsidRDefault="001018D8" w:rsidP="00586814">
      <w:pPr>
        <w:rPr>
          <w:sz w:val="4"/>
          <w:szCs w:val="4"/>
        </w:rPr>
      </w:pPr>
    </w:p>
    <w:p w:rsidR="001018D8" w:rsidRPr="007853A9" w:rsidRDefault="001018D8" w:rsidP="001018D8">
      <w:pPr>
        <w:pStyle w:val="StylNadpis112bTunVlevo2cm"/>
        <w:ind w:left="0" w:right="105"/>
        <w:rPr>
          <w:rFonts w:ascii="France CE" w:hAnsi="France CE"/>
          <w:sz w:val="20"/>
          <w:szCs w:val="20"/>
        </w:rPr>
      </w:pPr>
      <w:proofErr w:type="gramStart"/>
      <w:r w:rsidRPr="007853A9">
        <w:rPr>
          <w:rFonts w:ascii="France CE" w:hAnsi="France CE"/>
          <w:sz w:val="20"/>
          <w:szCs w:val="20"/>
        </w:rPr>
        <w:t>B.7)   OCHRANA</w:t>
      </w:r>
      <w:proofErr w:type="gramEnd"/>
      <w:r w:rsidRPr="007853A9">
        <w:rPr>
          <w:rFonts w:ascii="France CE" w:hAnsi="France CE"/>
          <w:sz w:val="20"/>
          <w:szCs w:val="20"/>
        </w:rPr>
        <w:t xml:space="preserve"> OBYVATELSTVA</w:t>
      </w:r>
    </w:p>
    <w:p w:rsidR="001018D8" w:rsidRPr="00D43D1C" w:rsidRDefault="001018D8" w:rsidP="001018D8">
      <w:pPr>
        <w:tabs>
          <w:tab w:val="left" w:pos="567"/>
        </w:tabs>
        <w:spacing w:before="120"/>
        <w:ind w:right="105"/>
        <w:jc w:val="both"/>
        <w:rPr>
          <w:sz w:val="20"/>
          <w:szCs w:val="20"/>
        </w:rPr>
      </w:pPr>
      <w:r w:rsidRPr="00D43D1C">
        <w:rPr>
          <w:sz w:val="20"/>
          <w:szCs w:val="20"/>
        </w:rPr>
        <w:t>Neobsaženo.</w:t>
      </w:r>
    </w:p>
    <w:p w:rsidR="002C05AD" w:rsidRPr="00210C7C" w:rsidRDefault="002C05AD" w:rsidP="00210C7C">
      <w:pPr>
        <w:rPr>
          <w:sz w:val="10"/>
          <w:szCs w:val="10"/>
        </w:rPr>
      </w:pPr>
    </w:p>
    <w:p w:rsidR="001018D8" w:rsidRPr="007853A9" w:rsidRDefault="001018D8" w:rsidP="001018D8">
      <w:pPr>
        <w:pStyle w:val="StylNadpis112bTunVlevo2cm"/>
        <w:ind w:left="0" w:right="105"/>
        <w:rPr>
          <w:rFonts w:ascii="France CE" w:hAnsi="France CE"/>
          <w:sz w:val="20"/>
          <w:szCs w:val="20"/>
        </w:rPr>
      </w:pPr>
      <w:proofErr w:type="gramStart"/>
      <w:r w:rsidRPr="007853A9">
        <w:rPr>
          <w:rFonts w:ascii="France CE" w:hAnsi="France CE"/>
          <w:sz w:val="20"/>
          <w:szCs w:val="20"/>
        </w:rPr>
        <w:t>B.8)   ZÁSADY</w:t>
      </w:r>
      <w:proofErr w:type="gramEnd"/>
      <w:r w:rsidRPr="007853A9">
        <w:rPr>
          <w:rFonts w:ascii="France CE" w:hAnsi="France CE"/>
          <w:sz w:val="20"/>
          <w:szCs w:val="20"/>
        </w:rPr>
        <w:t xml:space="preserve"> ORGANIZACE VÝSTAVBY</w:t>
      </w:r>
    </w:p>
    <w:p w:rsidR="001018D8" w:rsidRPr="00AE23A6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AE23A6">
        <w:rPr>
          <w:rStyle w:val="clatext1"/>
          <w:rFonts w:ascii="France" w:hAnsi="France"/>
          <w:b/>
          <w:color w:val="auto"/>
          <w:sz w:val="20"/>
          <w:szCs w:val="20"/>
        </w:rPr>
        <w:t>a) potřeby a spotřeby rozhodujících médií a hmot, jejich zajištění</w:t>
      </w:r>
    </w:p>
    <w:p w:rsidR="00586814" w:rsidRDefault="001018D8" w:rsidP="00210C7C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862770">
        <w:rPr>
          <w:rStyle w:val="clatext1"/>
          <w:rFonts w:ascii="France" w:hAnsi="France"/>
          <w:color w:val="auto"/>
          <w:sz w:val="20"/>
          <w:szCs w:val="20"/>
        </w:rPr>
        <w:t>Stavba je charakterizována jedním staveništ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m, kde musí být zajišt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n zdroj vody a elektrické energie. Pot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eba elektrické energie 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i maximální sou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innosti 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iní cca 3O kW. Jak 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pojka vody, tak elektrické energie jsou na staveništi, místa napojení ur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862770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 investor v rámci 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edání staveništ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. Pro telefonní linku bude využita mobilní sí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ť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.</w:t>
      </w:r>
    </w:p>
    <w:p w:rsidR="00210C7C" w:rsidRPr="00210C7C" w:rsidRDefault="00210C7C" w:rsidP="00210C7C">
      <w:pPr>
        <w:pStyle w:val="TEXT1"/>
        <w:ind w:left="0" w:right="284" w:firstLine="0"/>
        <w:rPr>
          <w:rStyle w:val="clatext1"/>
          <w:rFonts w:ascii="France" w:hAnsi="France"/>
          <w:color w:val="auto"/>
          <w:sz w:val="4"/>
          <w:szCs w:val="4"/>
        </w:rPr>
      </w:pPr>
    </w:p>
    <w:p w:rsidR="001018D8" w:rsidRPr="00AE23A6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AE23A6">
        <w:rPr>
          <w:rStyle w:val="clatext1"/>
          <w:rFonts w:ascii="France" w:hAnsi="France"/>
          <w:b/>
          <w:color w:val="auto"/>
          <w:sz w:val="20"/>
          <w:szCs w:val="20"/>
        </w:rPr>
        <w:t>b) odvodn</w:t>
      </w:r>
      <w:r w:rsidRPr="00AE23A6">
        <w:rPr>
          <w:rStyle w:val="clatext1"/>
          <w:rFonts w:ascii="Cambria" w:hAnsi="Cambria" w:cs="Cambria"/>
          <w:b/>
          <w:color w:val="auto"/>
          <w:sz w:val="20"/>
          <w:szCs w:val="20"/>
        </w:rPr>
        <w:t>ě</w:t>
      </w:r>
      <w:r w:rsidRPr="00AE23A6">
        <w:rPr>
          <w:rStyle w:val="clatext1"/>
          <w:rFonts w:ascii="France" w:hAnsi="France"/>
          <w:b/>
          <w:color w:val="auto"/>
          <w:sz w:val="20"/>
          <w:szCs w:val="20"/>
        </w:rPr>
        <w:t>n</w:t>
      </w:r>
      <w:r w:rsidRPr="00AE23A6">
        <w:rPr>
          <w:rStyle w:val="clatext1"/>
          <w:rFonts w:ascii="France" w:hAnsi="France" w:cs="France"/>
          <w:b/>
          <w:color w:val="auto"/>
          <w:sz w:val="20"/>
          <w:szCs w:val="20"/>
        </w:rPr>
        <w:t>í</w:t>
      </w:r>
      <w:r w:rsidRPr="00AE23A6">
        <w:rPr>
          <w:rStyle w:val="clatext1"/>
          <w:rFonts w:ascii="France" w:hAnsi="France"/>
          <w:b/>
          <w:color w:val="auto"/>
          <w:sz w:val="20"/>
          <w:szCs w:val="20"/>
        </w:rPr>
        <w:t xml:space="preserve"> staveni</w:t>
      </w:r>
      <w:r w:rsidRPr="00AE23A6">
        <w:rPr>
          <w:rStyle w:val="clatext1"/>
          <w:rFonts w:ascii="France" w:hAnsi="France" w:cs="France"/>
          <w:b/>
          <w:color w:val="auto"/>
          <w:sz w:val="20"/>
          <w:szCs w:val="20"/>
        </w:rPr>
        <w:t>š</w:t>
      </w:r>
      <w:r w:rsidRPr="00AE23A6">
        <w:rPr>
          <w:rStyle w:val="clatext1"/>
          <w:rFonts w:ascii="France" w:hAnsi="France"/>
          <w:b/>
          <w:color w:val="auto"/>
          <w:sz w:val="20"/>
          <w:szCs w:val="20"/>
        </w:rPr>
        <w:t>t</w:t>
      </w:r>
      <w:r w:rsidRPr="00AE23A6">
        <w:rPr>
          <w:rStyle w:val="clatext1"/>
          <w:rFonts w:ascii="Cambria" w:hAnsi="Cambria" w:cs="Cambria"/>
          <w:b/>
          <w:color w:val="auto"/>
          <w:sz w:val="20"/>
          <w:szCs w:val="20"/>
        </w:rPr>
        <w:t>ě</w:t>
      </w:r>
    </w:p>
    <w:p w:rsidR="00893C67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862770">
        <w:rPr>
          <w:rStyle w:val="clatext1"/>
          <w:rFonts w:ascii="France" w:hAnsi="France"/>
          <w:color w:val="auto"/>
          <w:sz w:val="20"/>
          <w:szCs w:val="20"/>
        </w:rPr>
        <w:t>Odvodn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ní staveništ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 není nutno 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ešit.</w:t>
      </w:r>
    </w:p>
    <w:p w:rsidR="00210C7C" w:rsidRPr="00210C7C" w:rsidRDefault="00210C7C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4"/>
          <w:szCs w:val="4"/>
        </w:rPr>
      </w:pPr>
    </w:p>
    <w:p w:rsidR="00586814" w:rsidRPr="00586814" w:rsidRDefault="00586814" w:rsidP="00586814">
      <w:pPr>
        <w:rPr>
          <w:rStyle w:val="clatext1"/>
          <w:rFonts w:ascii="France" w:hAnsi="France"/>
          <w:color w:val="auto"/>
          <w:sz w:val="4"/>
          <w:szCs w:val="4"/>
        </w:rPr>
      </w:pPr>
    </w:p>
    <w:p w:rsidR="001018D8" w:rsidRPr="003541EC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c) napojení staveništ</w:t>
      </w:r>
      <w:r w:rsidRPr="003541EC">
        <w:rPr>
          <w:rStyle w:val="clatext1"/>
          <w:rFonts w:ascii="Cambria" w:hAnsi="Cambria" w:cs="Cambria"/>
          <w:b/>
          <w:color w:val="auto"/>
          <w:sz w:val="20"/>
          <w:szCs w:val="20"/>
        </w:rPr>
        <w:t>ě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 xml:space="preserve"> na st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á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vaj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í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c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í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 xml:space="preserve"> dopravn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í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 xml:space="preserve"> a technickou infrastrukturu</w:t>
      </w:r>
    </w:p>
    <w:p w:rsidR="001018D8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862770">
        <w:rPr>
          <w:rStyle w:val="clatext1"/>
          <w:rFonts w:ascii="France" w:hAnsi="France"/>
          <w:color w:val="auto"/>
          <w:sz w:val="20"/>
          <w:szCs w:val="20"/>
        </w:rPr>
        <w:t>Dopravní trasy vychází ze situování objektu. Veškerá doprava na staveništ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 a skládky je zajišt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na po ve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ejných komunikacích se zpevn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nou korunou. Vodovodní a elektro 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pojky jsou na staveništi.</w:t>
      </w:r>
    </w:p>
    <w:p w:rsidR="00210C7C" w:rsidRPr="00210C7C" w:rsidRDefault="00210C7C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4"/>
          <w:szCs w:val="4"/>
        </w:rPr>
      </w:pPr>
    </w:p>
    <w:p w:rsidR="001018D8" w:rsidRPr="003541EC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d) vliv provád</w:t>
      </w:r>
      <w:r w:rsidRPr="003541EC">
        <w:rPr>
          <w:rStyle w:val="clatext1"/>
          <w:rFonts w:ascii="Cambria" w:hAnsi="Cambria" w:cs="Cambria"/>
          <w:b/>
          <w:color w:val="auto"/>
          <w:sz w:val="20"/>
          <w:szCs w:val="20"/>
        </w:rPr>
        <w:t>ě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n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í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 xml:space="preserve"> stavby na okoln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í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 xml:space="preserve"> stavby a pozemky</w:t>
      </w:r>
    </w:p>
    <w:p w:rsidR="001018D8" w:rsidRPr="00862770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862770">
        <w:rPr>
          <w:rStyle w:val="clatext1"/>
          <w:rFonts w:ascii="France" w:hAnsi="France"/>
          <w:color w:val="auto"/>
          <w:sz w:val="20"/>
          <w:szCs w:val="20"/>
        </w:rPr>
        <w:t>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i jakékoli doprav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 v rámci stavby zajistí dodavatel, aby nedocházelo ke zne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iš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ť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ování ani poškození ve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ejné komunikace. Dodavatel stavby v rámci své 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="00F31CC3">
        <w:rPr>
          <w:rStyle w:val="clatext1"/>
          <w:rFonts w:ascii="France" w:hAnsi="France"/>
          <w:color w:val="auto"/>
          <w:sz w:val="20"/>
          <w:szCs w:val="20"/>
        </w:rPr>
        <w:t>pravy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 vypracuje plán opat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ení pro 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pad úniku ropných produkt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 se zam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ením na ochranu vody a 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dy. </w:t>
      </w:r>
    </w:p>
    <w:p w:rsidR="001018D8" w:rsidRPr="00862770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862770">
        <w:rPr>
          <w:rStyle w:val="clatext1"/>
          <w:rFonts w:ascii="France" w:hAnsi="France"/>
          <w:color w:val="auto"/>
          <w:sz w:val="20"/>
          <w:szCs w:val="20"/>
        </w:rPr>
        <w:t>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i 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innostech u kterých mohou vznikat prašné emise, v za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zeních ve kterých se upravují, dopravují, vykládají, nakládají, anebo skladují prašné látky, je pot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ebné využít technicky dostupné prost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edky na zamezení prašných emisí. Za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zení na úpravu a dopravu prašných materiálu je t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eba zakrýt, prašné materiály skladovat v uzav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ených silech, v 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pad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 nutnosti zabezpe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it kropení, na staveništi je nep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pustné jakékoliv spalování odpad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.</w:t>
      </w:r>
    </w:p>
    <w:p w:rsidR="00586814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862770">
        <w:rPr>
          <w:rStyle w:val="clatext1"/>
          <w:rFonts w:ascii="France" w:hAnsi="France"/>
          <w:color w:val="auto"/>
          <w:sz w:val="20"/>
          <w:szCs w:val="20"/>
        </w:rPr>
        <w:t>Snížení prašnosti v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asným 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išt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ním vozovek. 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i výjezdu ze staveništ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 budou pracovníci zhotovitele dbát na o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istu pojezd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 nákladních a stavebních stroj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.</w:t>
      </w:r>
    </w:p>
    <w:p w:rsidR="00210C7C" w:rsidRPr="00210C7C" w:rsidRDefault="00210C7C" w:rsidP="00210C7C">
      <w:pPr>
        <w:rPr>
          <w:rStyle w:val="clatext1"/>
          <w:rFonts w:ascii="France" w:hAnsi="France"/>
          <w:color w:val="auto"/>
          <w:sz w:val="4"/>
          <w:szCs w:val="4"/>
        </w:rPr>
      </w:pPr>
    </w:p>
    <w:p w:rsidR="001018D8" w:rsidRPr="003541EC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e) ochrana okolí staveništ</w:t>
      </w:r>
      <w:r w:rsidRPr="003541EC">
        <w:rPr>
          <w:rStyle w:val="clatext1"/>
          <w:rFonts w:ascii="Cambria" w:hAnsi="Cambria" w:cs="Cambria"/>
          <w:b/>
          <w:color w:val="auto"/>
          <w:sz w:val="20"/>
          <w:szCs w:val="20"/>
        </w:rPr>
        <w:t>ě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 xml:space="preserve"> a po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ž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adavky na souvisej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í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c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í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 xml:space="preserve"> asanace, demolice, k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á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cen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í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 xml:space="preserve"> d</w:t>
      </w:r>
      <w:r w:rsidRPr="003541EC">
        <w:rPr>
          <w:rStyle w:val="clatext1"/>
          <w:rFonts w:ascii="Cambria" w:hAnsi="Cambria" w:cs="Cambria"/>
          <w:b/>
          <w:color w:val="auto"/>
          <w:sz w:val="20"/>
          <w:szCs w:val="20"/>
        </w:rPr>
        <w:t>ř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evin</w:t>
      </w:r>
    </w:p>
    <w:p w:rsidR="001018D8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>
        <w:rPr>
          <w:rStyle w:val="clatext1"/>
          <w:rFonts w:ascii="France" w:hAnsi="France"/>
          <w:color w:val="auto"/>
          <w:sz w:val="20"/>
          <w:szCs w:val="20"/>
        </w:rPr>
        <w:t>L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ešení bude 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 w:cs="France"/>
          <w:color w:val="auto"/>
          <w:sz w:val="20"/>
          <w:szCs w:val="20"/>
        </w:rPr>
        <w:t>á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dn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 </w:t>
      </w:r>
      <w:proofErr w:type="spellStart"/>
      <w:r w:rsidRPr="00862770">
        <w:rPr>
          <w:rStyle w:val="clatext1"/>
          <w:rFonts w:ascii="France" w:hAnsi="France"/>
          <w:color w:val="auto"/>
          <w:sz w:val="20"/>
          <w:szCs w:val="20"/>
        </w:rPr>
        <w:t>zaplachtováno</w:t>
      </w:r>
      <w:proofErr w:type="spellEnd"/>
      <w:r w:rsidRPr="00862770">
        <w:rPr>
          <w:rStyle w:val="clatext1"/>
          <w:rFonts w:ascii="France" w:hAnsi="France"/>
          <w:color w:val="auto"/>
          <w:sz w:val="20"/>
          <w:szCs w:val="20"/>
        </w:rPr>
        <w:t>, aby nedocházelo ke zvýšení prašnosti a pádu 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edm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t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 z výšky, asanace, demolice, kácení d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evin není požadováno.</w:t>
      </w:r>
    </w:p>
    <w:p w:rsidR="00341935" w:rsidRDefault="00341935" w:rsidP="00341935">
      <w:pPr>
        <w:pStyle w:val="StylTEXT1FranceAutomatickVlevo1cmPrvndek1c"/>
        <w:spacing w:before="120"/>
        <w:ind w:left="0" w:right="247" w:firstLine="0"/>
        <w:rPr>
          <w:sz w:val="20"/>
        </w:rPr>
      </w:pPr>
      <w:r>
        <w:rPr>
          <w:sz w:val="20"/>
        </w:rPr>
        <w:t>O</w:t>
      </w:r>
      <w:r w:rsidRPr="00DE0164">
        <w:rPr>
          <w:sz w:val="20"/>
        </w:rPr>
        <w:t>kolo celého, dot</w:t>
      </w:r>
      <w:r w:rsidRPr="00DE0164">
        <w:rPr>
          <w:rFonts w:ascii="Cambria" w:hAnsi="Cambria" w:cs="Cambria"/>
          <w:sz w:val="20"/>
        </w:rPr>
        <w:t>č</w:t>
      </w:r>
      <w:r w:rsidRPr="00DE0164">
        <w:rPr>
          <w:sz w:val="20"/>
        </w:rPr>
        <w:t>en</w:t>
      </w:r>
      <w:r w:rsidRPr="00DE0164">
        <w:rPr>
          <w:rFonts w:cs="France"/>
          <w:sz w:val="20"/>
        </w:rPr>
        <w:t>é</w:t>
      </w:r>
      <w:r w:rsidRPr="00DE0164">
        <w:rPr>
          <w:sz w:val="20"/>
        </w:rPr>
        <w:t>ho objektu se nachází ve</w:t>
      </w:r>
      <w:r w:rsidRPr="00DE0164">
        <w:rPr>
          <w:rFonts w:ascii="Cambria" w:hAnsi="Cambria" w:cs="Cambria"/>
          <w:sz w:val="20"/>
        </w:rPr>
        <w:t>ř</w:t>
      </w:r>
      <w:r w:rsidRPr="00DE0164">
        <w:rPr>
          <w:sz w:val="20"/>
        </w:rPr>
        <w:t>ejn</w:t>
      </w:r>
      <w:r w:rsidRPr="00DE0164">
        <w:rPr>
          <w:rFonts w:cs="France"/>
          <w:sz w:val="20"/>
        </w:rPr>
        <w:t>é</w:t>
      </w:r>
      <w:r w:rsidRPr="00DE0164">
        <w:rPr>
          <w:sz w:val="20"/>
        </w:rPr>
        <w:t xml:space="preserve"> a p</w:t>
      </w:r>
      <w:r w:rsidRPr="00DE0164">
        <w:rPr>
          <w:rFonts w:ascii="Cambria" w:hAnsi="Cambria" w:cs="Cambria"/>
          <w:sz w:val="20"/>
        </w:rPr>
        <w:t>ř</w:t>
      </w:r>
      <w:r w:rsidRPr="00DE0164">
        <w:rPr>
          <w:rFonts w:cs="France"/>
          <w:sz w:val="20"/>
        </w:rPr>
        <w:t>í</w:t>
      </w:r>
      <w:r w:rsidRPr="00DE0164">
        <w:rPr>
          <w:sz w:val="20"/>
        </w:rPr>
        <w:t>stupn</w:t>
      </w:r>
      <w:r w:rsidRPr="00DE0164">
        <w:rPr>
          <w:rFonts w:cs="France"/>
          <w:sz w:val="20"/>
        </w:rPr>
        <w:t>é</w:t>
      </w:r>
      <w:r w:rsidRPr="00DE0164">
        <w:rPr>
          <w:sz w:val="20"/>
        </w:rPr>
        <w:t xml:space="preserve"> plochy jednak pro p</w:t>
      </w:r>
      <w:r w:rsidRPr="00DE0164">
        <w:rPr>
          <w:rFonts w:ascii="Cambria" w:hAnsi="Cambria" w:cs="Cambria"/>
          <w:sz w:val="20"/>
        </w:rPr>
        <w:t>ě</w:t>
      </w:r>
      <w:r w:rsidRPr="00DE0164">
        <w:rPr>
          <w:rFonts w:cs="France"/>
          <w:sz w:val="20"/>
        </w:rPr>
        <w:t>ší</w:t>
      </w:r>
      <w:r w:rsidRPr="00DE0164">
        <w:rPr>
          <w:sz w:val="20"/>
        </w:rPr>
        <w:t xml:space="preserve"> osoby, jednak pro automobily a také chodníky pro p</w:t>
      </w:r>
      <w:r w:rsidRPr="00DE0164">
        <w:rPr>
          <w:rFonts w:ascii="Cambria" w:hAnsi="Cambria" w:cs="Cambria"/>
          <w:sz w:val="20"/>
        </w:rPr>
        <w:t>ě</w:t>
      </w:r>
      <w:r w:rsidRPr="00DE0164">
        <w:rPr>
          <w:rFonts w:cs="France"/>
          <w:sz w:val="20"/>
        </w:rPr>
        <w:t>ší</w:t>
      </w:r>
      <w:r w:rsidRPr="00DE0164">
        <w:rPr>
          <w:sz w:val="20"/>
        </w:rPr>
        <w:t>, nap</w:t>
      </w:r>
      <w:r w:rsidRPr="00DE0164">
        <w:rPr>
          <w:rFonts w:ascii="Cambria" w:hAnsi="Cambria" w:cs="Cambria"/>
          <w:sz w:val="20"/>
        </w:rPr>
        <w:t>ř</w:t>
      </w:r>
      <w:r w:rsidRPr="00DE0164">
        <w:rPr>
          <w:sz w:val="20"/>
        </w:rPr>
        <w:t>., zam</w:t>
      </w:r>
      <w:r w:rsidRPr="00DE0164">
        <w:rPr>
          <w:rFonts w:ascii="Cambria" w:hAnsi="Cambria" w:cs="Cambria"/>
          <w:sz w:val="20"/>
        </w:rPr>
        <w:t>ě</w:t>
      </w:r>
      <w:r w:rsidRPr="00DE0164">
        <w:rPr>
          <w:sz w:val="20"/>
        </w:rPr>
        <w:t>stnance zdravotnick</w:t>
      </w:r>
      <w:r w:rsidRPr="00DE0164">
        <w:rPr>
          <w:rFonts w:cs="France"/>
          <w:sz w:val="20"/>
        </w:rPr>
        <w:t>é</w:t>
      </w:r>
      <w:r w:rsidRPr="00DE0164">
        <w:rPr>
          <w:sz w:val="20"/>
        </w:rPr>
        <w:t>ho za</w:t>
      </w:r>
      <w:r w:rsidRPr="00DE0164">
        <w:rPr>
          <w:rFonts w:ascii="Cambria" w:hAnsi="Cambria" w:cs="Cambria"/>
          <w:sz w:val="20"/>
        </w:rPr>
        <w:t>ř</w:t>
      </w:r>
      <w:r w:rsidRPr="00DE0164">
        <w:rPr>
          <w:rFonts w:cs="France"/>
          <w:sz w:val="20"/>
        </w:rPr>
        <w:t>í</w:t>
      </w:r>
      <w:r w:rsidRPr="00DE0164">
        <w:rPr>
          <w:sz w:val="20"/>
        </w:rPr>
        <w:t>zen</w:t>
      </w:r>
      <w:r w:rsidRPr="00DE0164">
        <w:rPr>
          <w:rFonts w:cs="France"/>
          <w:sz w:val="20"/>
        </w:rPr>
        <w:t>í</w:t>
      </w:r>
      <w:r w:rsidRPr="00DE0164">
        <w:rPr>
          <w:sz w:val="20"/>
        </w:rPr>
        <w:t>. Celý tento uvedený prostor (prostor celého obvodu budovy) bude z d</w:t>
      </w:r>
      <w:r w:rsidRPr="00DE0164">
        <w:rPr>
          <w:rFonts w:ascii="Cambria" w:hAnsi="Cambria" w:cs="Cambria"/>
          <w:sz w:val="20"/>
        </w:rPr>
        <w:t>ů</w:t>
      </w:r>
      <w:r w:rsidRPr="00DE0164">
        <w:rPr>
          <w:sz w:val="20"/>
        </w:rPr>
        <w:t>vodu své stavební výšky vymezen pevnou zábranou (použití mobilních zábran) ve vzdálenosti minimáln</w:t>
      </w:r>
      <w:r w:rsidRPr="00DE0164">
        <w:rPr>
          <w:rFonts w:ascii="Cambria" w:hAnsi="Cambria" w:cs="Cambria"/>
          <w:sz w:val="20"/>
        </w:rPr>
        <w:t>ě</w:t>
      </w:r>
      <w:r w:rsidRPr="00DE0164">
        <w:rPr>
          <w:sz w:val="20"/>
        </w:rPr>
        <w:t xml:space="preserve"> 3000 </w:t>
      </w:r>
      <w:r w:rsidRPr="00F40352">
        <w:rPr>
          <w:sz w:val="20"/>
        </w:rPr>
        <w:t xml:space="preserve">mm </w:t>
      </w:r>
      <w:r w:rsidRPr="00F40352">
        <w:rPr>
          <w:bCs/>
          <w:sz w:val="20"/>
        </w:rPr>
        <w:t>od volného okraje pracoviště</w:t>
      </w:r>
      <w:r w:rsidRPr="00DE0164">
        <w:rPr>
          <w:sz w:val="20"/>
        </w:rPr>
        <w:t>, a to z d</w:t>
      </w:r>
      <w:r w:rsidRPr="00DE0164">
        <w:rPr>
          <w:rFonts w:ascii="Cambria" w:hAnsi="Cambria" w:cs="Cambria"/>
          <w:sz w:val="20"/>
        </w:rPr>
        <w:t>ů</w:t>
      </w:r>
      <w:r w:rsidRPr="00DE0164">
        <w:rPr>
          <w:sz w:val="20"/>
        </w:rPr>
        <w:t>vodu zamezen</w:t>
      </w:r>
      <w:r w:rsidRPr="00DE0164">
        <w:rPr>
          <w:rFonts w:cs="France"/>
          <w:sz w:val="20"/>
        </w:rPr>
        <w:t>í</w:t>
      </w:r>
      <w:r w:rsidRPr="00DE0164">
        <w:rPr>
          <w:sz w:val="20"/>
        </w:rPr>
        <w:t xml:space="preserve"> mo</w:t>
      </w:r>
      <w:r w:rsidRPr="00DE0164">
        <w:rPr>
          <w:rFonts w:cs="France"/>
          <w:sz w:val="20"/>
        </w:rPr>
        <w:t>ž</w:t>
      </w:r>
      <w:r w:rsidRPr="00DE0164">
        <w:rPr>
          <w:sz w:val="20"/>
        </w:rPr>
        <w:t>n</w:t>
      </w:r>
      <w:r w:rsidRPr="00DE0164">
        <w:rPr>
          <w:rFonts w:cs="France"/>
          <w:sz w:val="20"/>
        </w:rPr>
        <w:t>é</w:t>
      </w:r>
      <w:r w:rsidRPr="00DE0164">
        <w:rPr>
          <w:sz w:val="20"/>
        </w:rPr>
        <w:t>ho vstupu do prostoru ohro</w:t>
      </w:r>
      <w:r w:rsidRPr="00DE0164">
        <w:rPr>
          <w:rFonts w:cs="France"/>
          <w:sz w:val="20"/>
        </w:rPr>
        <w:t>ž</w:t>
      </w:r>
      <w:r w:rsidRPr="00DE0164">
        <w:rPr>
          <w:sz w:val="20"/>
        </w:rPr>
        <w:t>en</w:t>
      </w:r>
      <w:r w:rsidRPr="00DE0164">
        <w:rPr>
          <w:rFonts w:cs="France"/>
          <w:sz w:val="20"/>
        </w:rPr>
        <w:t>é</w:t>
      </w:r>
      <w:r w:rsidRPr="00DE0164">
        <w:rPr>
          <w:sz w:val="20"/>
        </w:rPr>
        <w:t>ho pracemi ve v</w:t>
      </w:r>
      <w:r w:rsidRPr="00DE0164">
        <w:rPr>
          <w:rFonts w:cs="France"/>
          <w:sz w:val="20"/>
        </w:rPr>
        <w:t>ýš</w:t>
      </w:r>
      <w:r w:rsidRPr="00DE0164">
        <w:rPr>
          <w:sz w:val="20"/>
        </w:rPr>
        <w:t>k</w:t>
      </w:r>
      <w:r w:rsidRPr="00DE0164">
        <w:rPr>
          <w:rFonts w:cs="France"/>
          <w:sz w:val="20"/>
        </w:rPr>
        <w:t>á</w:t>
      </w:r>
      <w:r w:rsidRPr="00DE0164">
        <w:rPr>
          <w:sz w:val="20"/>
        </w:rPr>
        <w:t>ch, p</w:t>
      </w:r>
      <w:r w:rsidRPr="00DE0164">
        <w:rPr>
          <w:rFonts w:ascii="Cambria" w:hAnsi="Cambria" w:cs="Cambria"/>
          <w:sz w:val="20"/>
        </w:rPr>
        <w:t>ř</w:t>
      </w:r>
      <w:r w:rsidRPr="00DE0164">
        <w:rPr>
          <w:sz w:val="20"/>
        </w:rPr>
        <w:t>i kter</w:t>
      </w:r>
      <w:r w:rsidRPr="00DE0164">
        <w:rPr>
          <w:rFonts w:cs="France"/>
          <w:sz w:val="20"/>
        </w:rPr>
        <w:t>ý</w:t>
      </w:r>
      <w:r w:rsidRPr="00DE0164">
        <w:rPr>
          <w:sz w:val="20"/>
        </w:rPr>
        <w:t>ch je nutno po</w:t>
      </w:r>
      <w:r w:rsidRPr="00DE0164">
        <w:rPr>
          <w:rFonts w:ascii="Cambria" w:hAnsi="Cambria" w:cs="Cambria"/>
          <w:sz w:val="20"/>
        </w:rPr>
        <w:t>č</w:t>
      </w:r>
      <w:r w:rsidRPr="00DE0164">
        <w:rPr>
          <w:rFonts w:cs="France"/>
          <w:sz w:val="20"/>
        </w:rPr>
        <w:t>í</w:t>
      </w:r>
      <w:r w:rsidRPr="00DE0164">
        <w:rPr>
          <w:sz w:val="20"/>
        </w:rPr>
        <w:t>tat s</w:t>
      </w:r>
      <w:r w:rsidRPr="00DE0164">
        <w:rPr>
          <w:rFonts w:cs="France"/>
          <w:sz w:val="20"/>
        </w:rPr>
        <w:t> </w:t>
      </w:r>
      <w:r w:rsidRPr="00DE0164">
        <w:rPr>
          <w:sz w:val="20"/>
        </w:rPr>
        <w:t>mo</w:t>
      </w:r>
      <w:r w:rsidRPr="00DE0164">
        <w:rPr>
          <w:rFonts w:cs="France"/>
          <w:sz w:val="20"/>
        </w:rPr>
        <w:t>ž</w:t>
      </w:r>
      <w:r w:rsidRPr="00DE0164">
        <w:rPr>
          <w:sz w:val="20"/>
        </w:rPr>
        <w:t>nost</w:t>
      </w:r>
      <w:r w:rsidRPr="00DE0164">
        <w:rPr>
          <w:rFonts w:cs="France"/>
          <w:sz w:val="20"/>
        </w:rPr>
        <w:t>í</w:t>
      </w:r>
      <w:r w:rsidRPr="00DE0164">
        <w:rPr>
          <w:sz w:val="20"/>
        </w:rPr>
        <w:t xml:space="preserve"> p</w:t>
      </w:r>
      <w:r w:rsidRPr="00DE0164">
        <w:rPr>
          <w:rFonts w:cs="France"/>
          <w:sz w:val="20"/>
        </w:rPr>
        <w:t>á</w:t>
      </w:r>
      <w:r w:rsidRPr="00DE0164">
        <w:rPr>
          <w:sz w:val="20"/>
        </w:rPr>
        <w:t>d</w:t>
      </w:r>
      <w:r w:rsidRPr="00DE0164">
        <w:rPr>
          <w:rFonts w:ascii="Cambria" w:hAnsi="Cambria" w:cs="Cambria"/>
          <w:sz w:val="20"/>
        </w:rPr>
        <w:t>ů</w:t>
      </w:r>
      <w:r w:rsidRPr="00DE0164">
        <w:rPr>
          <w:sz w:val="20"/>
        </w:rPr>
        <w:t xml:space="preserve"> p</w:t>
      </w:r>
      <w:r w:rsidRPr="00DE0164">
        <w:rPr>
          <w:rFonts w:ascii="Cambria" w:hAnsi="Cambria" w:cs="Cambria"/>
          <w:sz w:val="20"/>
        </w:rPr>
        <w:t>ř</w:t>
      </w:r>
      <w:r w:rsidRPr="00DE0164">
        <w:rPr>
          <w:sz w:val="20"/>
        </w:rPr>
        <w:t>edm</w:t>
      </w:r>
      <w:r w:rsidRPr="00DE0164">
        <w:rPr>
          <w:rFonts w:ascii="Cambria" w:hAnsi="Cambria" w:cs="Cambria"/>
          <w:sz w:val="20"/>
        </w:rPr>
        <w:t>ě</w:t>
      </w:r>
      <w:r w:rsidRPr="00DE0164">
        <w:rPr>
          <w:sz w:val="20"/>
        </w:rPr>
        <w:t>t</w:t>
      </w:r>
      <w:r w:rsidRPr="00DE0164">
        <w:rPr>
          <w:rFonts w:ascii="Cambria" w:hAnsi="Cambria" w:cs="Cambria"/>
          <w:sz w:val="20"/>
        </w:rPr>
        <w:t>ů</w:t>
      </w:r>
      <w:r w:rsidRPr="00DE0164">
        <w:rPr>
          <w:sz w:val="20"/>
        </w:rPr>
        <w:t xml:space="preserve"> z</w:t>
      </w:r>
      <w:r w:rsidRPr="00DE0164">
        <w:rPr>
          <w:rFonts w:cs="France"/>
          <w:sz w:val="20"/>
        </w:rPr>
        <w:t> </w:t>
      </w:r>
      <w:r w:rsidRPr="00DE0164">
        <w:rPr>
          <w:sz w:val="20"/>
        </w:rPr>
        <w:t>v</w:t>
      </w:r>
      <w:r w:rsidRPr="00DE0164">
        <w:rPr>
          <w:rFonts w:cs="France"/>
          <w:sz w:val="20"/>
        </w:rPr>
        <w:t>ýš</w:t>
      </w:r>
      <w:r w:rsidRPr="00DE0164">
        <w:rPr>
          <w:sz w:val="20"/>
        </w:rPr>
        <w:t>ky a zasa</w:t>
      </w:r>
      <w:r w:rsidRPr="00DE0164">
        <w:rPr>
          <w:rFonts w:cs="France"/>
          <w:sz w:val="20"/>
        </w:rPr>
        <w:t>ž</w:t>
      </w:r>
      <w:r w:rsidRPr="00DE0164">
        <w:rPr>
          <w:sz w:val="20"/>
        </w:rPr>
        <w:t>en</w:t>
      </w:r>
      <w:r w:rsidRPr="00DE0164">
        <w:rPr>
          <w:rFonts w:cs="France"/>
          <w:sz w:val="20"/>
        </w:rPr>
        <w:t>í</w:t>
      </w:r>
      <w:r w:rsidRPr="00DE0164">
        <w:rPr>
          <w:sz w:val="20"/>
        </w:rPr>
        <w:t xml:space="preserve"> osob, pohybujících se pod místem výkonu prací ve výšce! Požaduji a doporu</w:t>
      </w:r>
      <w:r w:rsidRPr="00DE0164">
        <w:rPr>
          <w:rFonts w:ascii="Cambria" w:hAnsi="Cambria" w:cs="Cambria"/>
          <w:sz w:val="20"/>
        </w:rPr>
        <w:t>č</w:t>
      </w:r>
      <w:r w:rsidRPr="00DE0164">
        <w:rPr>
          <w:sz w:val="20"/>
        </w:rPr>
        <w:t>uji v</w:t>
      </w:r>
      <w:r w:rsidRPr="00DE0164">
        <w:rPr>
          <w:rFonts w:cs="France"/>
          <w:sz w:val="20"/>
        </w:rPr>
        <w:t> </w:t>
      </w:r>
      <w:r w:rsidRPr="00DE0164">
        <w:rPr>
          <w:sz w:val="20"/>
        </w:rPr>
        <w:t>ka</w:t>
      </w:r>
      <w:r w:rsidRPr="00DE0164">
        <w:rPr>
          <w:rFonts w:cs="France"/>
          <w:sz w:val="20"/>
        </w:rPr>
        <w:t>ž</w:t>
      </w:r>
      <w:r w:rsidRPr="00DE0164">
        <w:rPr>
          <w:sz w:val="20"/>
        </w:rPr>
        <w:t>d</w:t>
      </w:r>
      <w:r w:rsidRPr="00DE0164">
        <w:rPr>
          <w:rFonts w:cs="France"/>
          <w:sz w:val="20"/>
        </w:rPr>
        <w:t>é</w:t>
      </w:r>
      <w:r w:rsidRPr="00DE0164">
        <w:rPr>
          <w:sz w:val="20"/>
        </w:rPr>
        <w:t>m p</w:t>
      </w:r>
      <w:r w:rsidRPr="00DE0164">
        <w:rPr>
          <w:rFonts w:ascii="Cambria" w:hAnsi="Cambria" w:cs="Cambria"/>
          <w:sz w:val="20"/>
        </w:rPr>
        <w:t>ř</w:t>
      </w:r>
      <w:r w:rsidRPr="00DE0164">
        <w:rPr>
          <w:rFonts w:cs="France"/>
          <w:sz w:val="20"/>
        </w:rPr>
        <w:t>í</w:t>
      </w:r>
      <w:r w:rsidRPr="00DE0164">
        <w:rPr>
          <w:sz w:val="20"/>
        </w:rPr>
        <w:t>pad</w:t>
      </w:r>
      <w:r w:rsidRPr="00DE0164">
        <w:rPr>
          <w:rFonts w:ascii="Cambria" w:hAnsi="Cambria" w:cs="Cambria"/>
          <w:sz w:val="20"/>
        </w:rPr>
        <w:t>ě</w:t>
      </w:r>
      <w:r w:rsidRPr="00DE0164">
        <w:rPr>
          <w:sz w:val="20"/>
        </w:rPr>
        <w:t xml:space="preserve"> vylou</w:t>
      </w:r>
      <w:r w:rsidRPr="00DE0164">
        <w:rPr>
          <w:rFonts w:ascii="Cambria" w:hAnsi="Cambria" w:cs="Cambria"/>
          <w:sz w:val="20"/>
        </w:rPr>
        <w:t>č</w:t>
      </w:r>
      <w:r w:rsidRPr="00DE0164">
        <w:rPr>
          <w:sz w:val="20"/>
        </w:rPr>
        <w:t>it pohyb osob v</w:t>
      </w:r>
      <w:r w:rsidRPr="00DE0164">
        <w:rPr>
          <w:rFonts w:cs="France"/>
          <w:sz w:val="20"/>
        </w:rPr>
        <w:t> </w:t>
      </w:r>
      <w:r w:rsidRPr="00DE0164">
        <w:rPr>
          <w:sz w:val="20"/>
        </w:rPr>
        <w:t>bl</w:t>
      </w:r>
      <w:r w:rsidRPr="00DE0164">
        <w:rPr>
          <w:rFonts w:cs="France"/>
          <w:sz w:val="20"/>
        </w:rPr>
        <w:t>í</w:t>
      </w:r>
      <w:r w:rsidRPr="00DE0164">
        <w:rPr>
          <w:sz w:val="20"/>
        </w:rPr>
        <w:t>zkosti budovy zejm</w:t>
      </w:r>
      <w:r w:rsidRPr="00DE0164">
        <w:rPr>
          <w:rFonts w:cs="France"/>
          <w:sz w:val="20"/>
        </w:rPr>
        <w:t>é</w:t>
      </w:r>
      <w:r w:rsidRPr="00DE0164">
        <w:rPr>
          <w:sz w:val="20"/>
        </w:rPr>
        <w:t>na v dot</w:t>
      </w:r>
      <w:r w:rsidRPr="00DE0164">
        <w:rPr>
          <w:rFonts w:ascii="Cambria" w:hAnsi="Cambria" w:cs="Cambria"/>
          <w:sz w:val="20"/>
        </w:rPr>
        <w:t>č</w:t>
      </w:r>
      <w:r w:rsidRPr="00DE0164">
        <w:rPr>
          <w:sz w:val="20"/>
        </w:rPr>
        <w:t>en</w:t>
      </w:r>
      <w:r w:rsidRPr="00DE0164">
        <w:rPr>
          <w:rFonts w:cs="France"/>
          <w:sz w:val="20"/>
        </w:rPr>
        <w:t>é</w:t>
      </w:r>
      <w:r w:rsidRPr="00DE0164">
        <w:rPr>
          <w:sz w:val="20"/>
        </w:rPr>
        <w:t xml:space="preserve"> lokalit</w:t>
      </w:r>
      <w:r w:rsidRPr="00DE0164">
        <w:rPr>
          <w:rFonts w:ascii="Cambria" w:hAnsi="Cambria" w:cs="Cambria"/>
          <w:sz w:val="20"/>
        </w:rPr>
        <w:t>ě</w:t>
      </w:r>
      <w:r w:rsidRPr="00DE0164">
        <w:rPr>
          <w:sz w:val="20"/>
        </w:rPr>
        <w:t xml:space="preserve"> (</w:t>
      </w:r>
      <w:r w:rsidRPr="00DE0164">
        <w:rPr>
          <w:rFonts w:cs="France"/>
          <w:sz w:val="20"/>
        </w:rPr>
        <w:t>ú</w:t>
      </w:r>
      <w:r w:rsidRPr="00DE0164">
        <w:rPr>
          <w:sz w:val="20"/>
        </w:rPr>
        <w:t>seku) stavby, tedy v míst</w:t>
      </w:r>
      <w:r w:rsidRPr="00DE0164">
        <w:rPr>
          <w:rFonts w:ascii="Cambria" w:hAnsi="Cambria" w:cs="Cambria"/>
          <w:sz w:val="20"/>
        </w:rPr>
        <w:t>ě</w:t>
      </w:r>
      <w:r w:rsidRPr="00DE0164">
        <w:rPr>
          <w:sz w:val="20"/>
        </w:rPr>
        <w:t>, v</w:t>
      </w:r>
      <w:r w:rsidRPr="00DE0164">
        <w:rPr>
          <w:rFonts w:cs="France"/>
          <w:sz w:val="20"/>
        </w:rPr>
        <w:t> </w:t>
      </w:r>
      <w:r w:rsidRPr="00DE0164">
        <w:rPr>
          <w:sz w:val="20"/>
        </w:rPr>
        <w:t>n</w:t>
      </w:r>
      <w:r w:rsidRPr="00DE0164">
        <w:rPr>
          <w:rFonts w:ascii="Cambria" w:hAnsi="Cambria" w:cs="Cambria"/>
          <w:sz w:val="20"/>
        </w:rPr>
        <w:t>ě</w:t>
      </w:r>
      <w:r w:rsidRPr="00DE0164">
        <w:rPr>
          <w:sz w:val="20"/>
        </w:rPr>
        <w:t>m</w:t>
      </w:r>
      <w:r w:rsidRPr="00DE0164">
        <w:rPr>
          <w:rFonts w:cs="France"/>
          <w:sz w:val="20"/>
        </w:rPr>
        <w:t>ž</w:t>
      </w:r>
      <w:r w:rsidRPr="00DE0164">
        <w:rPr>
          <w:sz w:val="20"/>
        </w:rPr>
        <w:t xml:space="preserve"> lze p</w:t>
      </w:r>
      <w:r w:rsidRPr="00DE0164">
        <w:rPr>
          <w:rFonts w:ascii="Cambria" w:hAnsi="Cambria" w:cs="Cambria"/>
          <w:sz w:val="20"/>
        </w:rPr>
        <w:t>ř</w:t>
      </w:r>
      <w:r w:rsidRPr="00DE0164">
        <w:rPr>
          <w:sz w:val="20"/>
        </w:rPr>
        <w:t>edpokl</w:t>
      </w:r>
      <w:r w:rsidRPr="00DE0164">
        <w:rPr>
          <w:rFonts w:cs="France"/>
          <w:sz w:val="20"/>
        </w:rPr>
        <w:t>á</w:t>
      </w:r>
      <w:r w:rsidRPr="00DE0164">
        <w:rPr>
          <w:sz w:val="20"/>
        </w:rPr>
        <w:t>dat stavbou nezaznamenan</w:t>
      </w:r>
      <w:r w:rsidRPr="00DE0164">
        <w:rPr>
          <w:rFonts w:cs="France"/>
          <w:sz w:val="20"/>
        </w:rPr>
        <w:t>ý</w:t>
      </w:r>
      <w:r w:rsidRPr="00DE0164">
        <w:rPr>
          <w:sz w:val="20"/>
        </w:rPr>
        <w:t xml:space="preserve"> pohyb osob a kde hroz</w:t>
      </w:r>
      <w:r w:rsidRPr="00DE0164">
        <w:rPr>
          <w:rFonts w:cs="France"/>
          <w:sz w:val="20"/>
        </w:rPr>
        <w:t>í</w:t>
      </w:r>
      <w:r w:rsidRPr="00DE0164">
        <w:rPr>
          <w:sz w:val="20"/>
        </w:rPr>
        <w:t xml:space="preserve"> bezprost</w:t>
      </w:r>
      <w:r w:rsidRPr="00DE0164">
        <w:rPr>
          <w:rFonts w:ascii="Cambria" w:hAnsi="Cambria" w:cs="Cambria"/>
          <w:sz w:val="20"/>
        </w:rPr>
        <w:t>ř</w:t>
      </w:r>
      <w:r w:rsidRPr="00DE0164">
        <w:rPr>
          <w:sz w:val="20"/>
        </w:rPr>
        <w:t>edn</w:t>
      </w:r>
      <w:r w:rsidRPr="00DE0164">
        <w:rPr>
          <w:rFonts w:cs="France"/>
          <w:sz w:val="20"/>
        </w:rPr>
        <w:t>í</w:t>
      </w:r>
      <w:r w:rsidRPr="00DE0164">
        <w:rPr>
          <w:sz w:val="20"/>
        </w:rPr>
        <w:t xml:space="preserve"> zasa</w:t>
      </w:r>
      <w:r w:rsidRPr="00DE0164">
        <w:rPr>
          <w:rFonts w:cs="France"/>
          <w:sz w:val="20"/>
        </w:rPr>
        <w:t>ž</w:t>
      </w:r>
      <w:r w:rsidRPr="00DE0164">
        <w:rPr>
          <w:sz w:val="20"/>
        </w:rPr>
        <w:t>en</w:t>
      </w:r>
      <w:r w:rsidRPr="00DE0164">
        <w:rPr>
          <w:rFonts w:cs="France"/>
          <w:sz w:val="20"/>
        </w:rPr>
        <w:t>í</w:t>
      </w:r>
      <w:r w:rsidRPr="00DE0164">
        <w:rPr>
          <w:sz w:val="20"/>
        </w:rPr>
        <w:t xml:space="preserve"> osob padaj</w:t>
      </w:r>
      <w:r w:rsidRPr="00DE0164">
        <w:rPr>
          <w:rFonts w:cs="France"/>
          <w:sz w:val="20"/>
        </w:rPr>
        <w:t>í</w:t>
      </w:r>
      <w:r w:rsidRPr="00DE0164">
        <w:rPr>
          <w:sz w:val="20"/>
        </w:rPr>
        <w:t>c</w:t>
      </w:r>
      <w:r w:rsidRPr="00DE0164">
        <w:rPr>
          <w:rFonts w:cs="France"/>
          <w:sz w:val="20"/>
        </w:rPr>
        <w:t>í</w:t>
      </w:r>
      <w:r w:rsidRPr="00DE0164">
        <w:rPr>
          <w:sz w:val="20"/>
        </w:rPr>
        <w:t>mi p</w:t>
      </w:r>
      <w:r w:rsidRPr="00DE0164">
        <w:rPr>
          <w:rFonts w:ascii="Cambria" w:hAnsi="Cambria" w:cs="Cambria"/>
          <w:sz w:val="20"/>
        </w:rPr>
        <w:t>ř</w:t>
      </w:r>
      <w:r w:rsidRPr="00DE0164">
        <w:rPr>
          <w:sz w:val="20"/>
        </w:rPr>
        <w:t>edm</w:t>
      </w:r>
      <w:r w:rsidRPr="00DE0164">
        <w:rPr>
          <w:rFonts w:ascii="Cambria" w:hAnsi="Cambria" w:cs="Cambria"/>
          <w:sz w:val="20"/>
        </w:rPr>
        <w:t>ě</w:t>
      </w:r>
      <w:r w:rsidRPr="00DE0164">
        <w:rPr>
          <w:sz w:val="20"/>
        </w:rPr>
        <w:t>ty!</w:t>
      </w:r>
    </w:p>
    <w:p w:rsidR="00865D43" w:rsidRPr="00586814" w:rsidRDefault="00865D43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1C2A90">
        <w:rPr>
          <w:rFonts w:ascii="France" w:hAnsi="France"/>
          <w:color w:val="auto"/>
          <w:sz w:val="20"/>
        </w:rPr>
        <w:lastRenderedPageBreak/>
        <w:t>Po dobu realizace obnovy st</w:t>
      </w:r>
      <w:r w:rsidRPr="001C2A90">
        <w:rPr>
          <w:rFonts w:ascii="Cambria" w:hAnsi="Cambria" w:cs="Cambria"/>
          <w:color w:val="auto"/>
          <w:sz w:val="20"/>
        </w:rPr>
        <w:t>ř</w:t>
      </w:r>
      <w:r w:rsidRPr="001C2A90">
        <w:rPr>
          <w:rFonts w:ascii="France" w:hAnsi="France"/>
          <w:color w:val="auto"/>
          <w:sz w:val="20"/>
        </w:rPr>
        <w:t>e</w:t>
      </w:r>
      <w:r w:rsidRPr="001C2A90">
        <w:rPr>
          <w:rFonts w:ascii="France" w:hAnsi="France" w:cs="France"/>
          <w:color w:val="auto"/>
          <w:sz w:val="20"/>
        </w:rPr>
        <w:t>š</w:t>
      </w:r>
      <w:r w:rsidRPr="001C2A90">
        <w:rPr>
          <w:rFonts w:ascii="France" w:hAnsi="France"/>
          <w:color w:val="auto"/>
          <w:sz w:val="20"/>
        </w:rPr>
        <w:t>n</w:t>
      </w:r>
      <w:r w:rsidRPr="001C2A90">
        <w:rPr>
          <w:rFonts w:ascii="France" w:hAnsi="France" w:cs="France"/>
          <w:color w:val="auto"/>
          <w:sz w:val="20"/>
        </w:rPr>
        <w:t>í</w:t>
      </w:r>
      <w:r w:rsidRPr="001C2A90">
        <w:rPr>
          <w:rFonts w:ascii="France" w:hAnsi="France"/>
          <w:color w:val="auto"/>
          <w:sz w:val="20"/>
        </w:rPr>
        <w:t xml:space="preserve"> konstrukce bude objekt užíván, lešení bude zabezpe</w:t>
      </w:r>
      <w:r w:rsidRPr="001C2A90">
        <w:rPr>
          <w:rFonts w:ascii="Cambria" w:hAnsi="Cambria" w:cs="Cambria"/>
          <w:color w:val="auto"/>
          <w:sz w:val="20"/>
        </w:rPr>
        <w:t>č</w:t>
      </w:r>
      <w:r w:rsidRPr="001C2A90">
        <w:rPr>
          <w:rFonts w:ascii="France" w:hAnsi="France"/>
          <w:color w:val="auto"/>
          <w:sz w:val="20"/>
        </w:rPr>
        <w:t>eno proti pádu p</w:t>
      </w:r>
      <w:r w:rsidRPr="001C2A90">
        <w:rPr>
          <w:rFonts w:ascii="Cambria" w:hAnsi="Cambria" w:cs="Cambria"/>
          <w:color w:val="auto"/>
          <w:sz w:val="20"/>
        </w:rPr>
        <w:t>ř</w:t>
      </w:r>
      <w:r w:rsidRPr="001C2A90">
        <w:rPr>
          <w:rFonts w:ascii="France" w:hAnsi="France"/>
          <w:color w:val="auto"/>
          <w:sz w:val="20"/>
        </w:rPr>
        <w:t>edm</w:t>
      </w:r>
      <w:r w:rsidRPr="001C2A90">
        <w:rPr>
          <w:rFonts w:ascii="Cambria" w:hAnsi="Cambria" w:cs="Cambria"/>
          <w:color w:val="auto"/>
          <w:sz w:val="20"/>
        </w:rPr>
        <w:t>ě</w:t>
      </w:r>
      <w:r w:rsidRPr="001C2A90">
        <w:rPr>
          <w:rFonts w:ascii="France" w:hAnsi="France"/>
          <w:color w:val="auto"/>
          <w:sz w:val="20"/>
        </w:rPr>
        <w:t>t</w:t>
      </w:r>
      <w:r w:rsidRPr="001C2A90">
        <w:rPr>
          <w:rFonts w:ascii="Cambria" w:hAnsi="Cambria" w:cs="Cambria"/>
          <w:color w:val="auto"/>
          <w:sz w:val="20"/>
        </w:rPr>
        <w:t>ů</w:t>
      </w:r>
      <w:r w:rsidRPr="001C2A90">
        <w:rPr>
          <w:rFonts w:ascii="France" w:hAnsi="France"/>
          <w:color w:val="auto"/>
          <w:sz w:val="20"/>
        </w:rPr>
        <w:t xml:space="preserve"> z výšky a nad vstupy do objektu budou z</w:t>
      </w:r>
      <w:r w:rsidRPr="001C2A90">
        <w:rPr>
          <w:rFonts w:ascii="Cambria" w:hAnsi="Cambria" w:cs="Cambria"/>
          <w:color w:val="auto"/>
          <w:sz w:val="20"/>
        </w:rPr>
        <w:t>ř</w:t>
      </w:r>
      <w:r w:rsidRPr="001C2A90">
        <w:rPr>
          <w:rFonts w:ascii="France" w:hAnsi="France"/>
          <w:color w:val="auto"/>
          <w:sz w:val="20"/>
        </w:rPr>
        <w:t>ízeny ochranné st</w:t>
      </w:r>
      <w:r w:rsidRPr="001C2A90">
        <w:rPr>
          <w:rFonts w:ascii="Cambria" w:hAnsi="Cambria" w:cs="Cambria"/>
          <w:color w:val="auto"/>
          <w:sz w:val="20"/>
        </w:rPr>
        <w:t>ř</w:t>
      </w:r>
      <w:r w:rsidRPr="001C2A90">
        <w:rPr>
          <w:rFonts w:ascii="France" w:hAnsi="France"/>
          <w:color w:val="auto"/>
          <w:sz w:val="20"/>
        </w:rPr>
        <w:t>íšky.</w:t>
      </w:r>
    </w:p>
    <w:p w:rsidR="001018D8" w:rsidRPr="00B36D57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4"/>
          <w:szCs w:val="4"/>
        </w:rPr>
      </w:pPr>
    </w:p>
    <w:p w:rsidR="001018D8" w:rsidRPr="003541EC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f) maximální zábory pro staveništ</w:t>
      </w:r>
      <w:r w:rsidRPr="003541EC">
        <w:rPr>
          <w:rStyle w:val="clatext1"/>
          <w:rFonts w:ascii="Cambria" w:hAnsi="Cambria" w:cs="Cambria"/>
          <w:b/>
          <w:color w:val="auto"/>
          <w:sz w:val="20"/>
          <w:szCs w:val="20"/>
        </w:rPr>
        <w:t>ě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 xml:space="preserve"> (do</w:t>
      </w:r>
      <w:r w:rsidRPr="003541EC">
        <w:rPr>
          <w:rStyle w:val="clatext1"/>
          <w:rFonts w:ascii="Cambria" w:hAnsi="Cambria" w:cs="Cambria"/>
          <w:b/>
          <w:color w:val="auto"/>
          <w:sz w:val="20"/>
          <w:szCs w:val="20"/>
        </w:rPr>
        <w:t>č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asn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é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/trval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é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)</w:t>
      </w:r>
    </w:p>
    <w:p w:rsidR="001018D8" w:rsidRPr="00AA0C66" w:rsidRDefault="003A23F0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AA0C66">
        <w:rPr>
          <w:rFonts w:ascii="France" w:hAnsi="France"/>
          <w:color w:val="auto"/>
          <w:sz w:val="20"/>
        </w:rPr>
        <w:t>Stavba bude realizována na pozemku investora</w:t>
      </w:r>
      <w:r w:rsidR="001018D8" w:rsidRPr="00AA0C66">
        <w:rPr>
          <w:rStyle w:val="clatext1"/>
          <w:rFonts w:ascii="France" w:hAnsi="France"/>
          <w:color w:val="auto"/>
          <w:sz w:val="20"/>
          <w:szCs w:val="20"/>
        </w:rPr>
        <w:t>.</w:t>
      </w:r>
    </w:p>
    <w:p w:rsidR="00DF2E4E" w:rsidRDefault="00DF2E4E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846D8E">
        <w:rPr>
          <w:rStyle w:val="clatext1"/>
          <w:rFonts w:ascii="France" w:hAnsi="France"/>
          <w:color w:val="auto"/>
          <w:sz w:val="20"/>
          <w:szCs w:val="20"/>
        </w:rPr>
        <w:t>Z d</w:t>
      </w:r>
      <w:r w:rsidRPr="00846D8E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846D8E">
        <w:rPr>
          <w:rStyle w:val="clatext1"/>
          <w:rFonts w:ascii="France" w:hAnsi="France"/>
          <w:color w:val="auto"/>
          <w:sz w:val="20"/>
          <w:szCs w:val="20"/>
        </w:rPr>
        <w:t>vodu proveden</w:t>
      </w:r>
      <w:r w:rsidRPr="00846D8E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846D8E">
        <w:rPr>
          <w:rStyle w:val="clatext1"/>
          <w:rFonts w:ascii="France" w:hAnsi="France"/>
          <w:color w:val="auto"/>
          <w:sz w:val="20"/>
          <w:szCs w:val="20"/>
        </w:rPr>
        <w:t xml:space="preserve"> opravy st</w:t>
      </w:r>
      <w:r w:rsidRPr="00846D8E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46D8E">
        <w:rPr>
          <w:rStyle w:val="clatext1"/>
          <w:rFonts w:ascii="France" w:hAnsi="France"/>
          <w:color w:val="auto"/>
          <w:sz w:val="20"/>
          <w:szCs w:val="20"/>
        </w:rPr>
        <w:t>e</w:t>
      </w:r>
      <w:r w:rsidRPr="00846D8E">
        <w:rPr>
          <w:rStyle w:val="clatext1"/>
          <w:rFonts w:ascii="France" w:hAnsi="France" w:cs="France"/>
          <w:color w:val="auto"/>
          <w:sz w:val="20"/>
          <w:szCs w:val="20"/>
        </w:rPr>
        <w:t>š</w:t>
      </w:r>
      <w:r w:rsidRPr="00846D8E">
        <w:rPr>
          <w:rStyle w:val="clatext1"/>
          <w:rFonts w:ascii="France" w:hAnsi="France"/>
          <w:color w:val="auto"/>
          <w:sz w:val="20"/>
          <w:szCs w:val="20"/>
        </w:rPr>
        <w:t>n</w:t>
      </w:r>
      <w:r w:rsidRPr="00846D8E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846D8E">
        <w:rPr>
          <w:rStyle w:val="clatext1"/>
          <w:rFonts w:ascii="France" w:hAnsi="France"/>
          <w:color w:val="auto"/>
          <w:sz w:val="20"/>
          <w:szCs w:val="20"/>
        </w:rPr>
        <w:t>ho pl</w:t>
      </w:r>
      <w:r w:rsidRPr="00846D8E">
        <w:rPr>
          <w:rStyle w:val="clatext1"/>
          <w:rFonts w:ascii="France" w:hAnsi="France" w:cs="France"/>
          <w:color w:val="auto"/>
          <w:sz w:val="20"/>
          <w:szCs w:val="20"/>
        </w:rPr>
        <w:t>áš</w:t>
      </w:r>
      <w:r w:rsidRPr="00846D8E">
        <w:rPr>
          <w:rStyle w:val="clatext1"/>
          <w:rFonts w:ascii="France" w:hAnsi="France"/>
          <w:color w:val="auto"/>
          <w:sz w:val="20"/>
          <w:szCs w:val="20"/>
        </w:rPr>
        <w:t>t</w:t>
      </w:r>
      <w:r w:rsidRPr="00846D8E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46D8E">
        <w:rPr>
          <w:rStyle w:val="clatext1"/>
          <w:rFonts w:ascii="France" w:hAnsi="France"/>
          <w:color w:val="auto"/>
          <w:sz w:val="20"/>
          <w:szCs w:val="20"/>
        </w:rPr>
        <w:t xml:space="preserve"> bude pot</w:t>
      </w:r>
      <w:r w:rsidRPr="00846D8E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46D8E">
        <w:rPr>
          <w:rStyle w:val="clatext1"/>
          <w:rFonts w:ascii="France" w:hAnsi="France"/>
          <w:color w:val="auto"/>
          <w:sz w:val="20"/>
          <w:szCs w:val="20"/>
        </w:rPr>
        <w:t>eba z</w:t>
      </w:r>
      <w:r w:rsidRPr="00846D8E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46D8E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846D8E">
        <w:rPr>
          <w:rStyle w:val="clatext1"/>
          <w:rFonts w:ascii="France" w:hAnsi="France"/>
          <w:color w:val="auto"/>
          <w:sz w:val="20"/>
          <w:szCs w:val="20"/>
        </w:rPr>
        <w:t>dit do</w:t>
      </w:r>
      <w:r w:rsidRPr="00846D8E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846D8E">
        <w:rPr>
          <w:rStyle w:val="clatext1"/>
          <w:rFonts w:ascii="France" w:hAnsi="France"/>
          <w:color w:val="auto"/>
          <w:sz w:val="20"/>
          <w:szCs w:val="20"/>
        </w:rPr>
        <w:t>asn</w:t>
      </w:r>
      <w:r w:rsidRPr="00846D8E">
        <w:rPr>
          <w:rStyle w:val="clatext1"/>
          <w:rFonts w:ascii="France" w:hAnsi="France" w:cs="France"/>
          <w:color w:val="auto"/>
          <w:sz w:val="20"/>
          <w:szCs w:val="20"/>
        </w:rPr>
        <w:t>ý</w:t>
      </w:r>
      <w:r w:rsidRPr="00846D8E">
        <w:rPr>
          <w:rStyle w:val="clatext1"/>
          <w:rFonts w:ascii="France" w:hAnsi="France"/>
          <w:color w:val="auto"/>
          <w:sz w:val="20"/>
          <w:szCs w:val="20"/>
        </w:rPr>
        <w:t xml:space="preserve"> z</w:t>
      </w:r>
      <w:r w:rsidRPr="00846D8E">
        <w:rPr>
          <w:rStyle w:val="clatext1"/>
          <w:rFonts w:ascii="France" w:hAnsi="France" w:cs="France"/>
          <w:color w:val="auto"/>
          <w:sz w:val="20"/>
          <w:szCs w:val="20"/>
        </w:rPr>
        <w:t>á</w:t>
      </w:r>
      <w:r w:rsidRPr="00846D8E">
        <w:rPr>
          <w:rStyle w:val="clatext1"/>
          <w:rFonts w:ascii="France" w:hAnsi="France"/>
          <w:color w:val="auto"/>
          <w:sz w:val="20"/>
          <w:szCs w:val="20"/>
        </w:rPr>
        <w:t xml:space="preserve">bor </w:t>
      </w:r>
      <w:r w:rsidRPr="00846D8E">
        <w:rPr>
          <w:rFonts w:ascii="France" w:hAnsi="France"/>
          <w:color w:val="auto"/>
          <w:sz w:val="20"/>
        </w:rPr>
        <w:t xml:space="preserve">na pozemku investora, pouze na dobu </w:t>
      </w:r>
      <w:r w:rsidR="00865D43">
        <w:rPr>
          <w:rFonts w:ascii="France" w:hAnsi="France"/>
          <w:color w:val="auto"/>
          <w:sz w:val="20"/>
        </w:rPr>
        <w:t xml:space="preserve">výskytu lešení pro </w:t>
      </w:r>
      <w:r w:rsidRPr="00846D8E">
        <w:rPr>
          <w:rStyle w:val="clatext1"/>
          <w:rFonts w:ascii="France" w:hAnsi="France"/>
          <w:color w:val="auto"/>
          <w:sz w:val="20"/>
          <w:szCs w:val="20"/>
        </w:rPr>
        <w:t>proveden</w:t>
      </w:r>
      <w:r w:rsidRPr="00846D8E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846D8E">
        <w:rPr>
          <w:rStyle w:val="clatext1"/>
          <w:rFonts w:ascii="France" w:hAnsi="France"/>
          <w:color w:val="auto"/>
          <w:sz w:val="20"/>
          <w:szCs w:val="20"/>
        </w:rPr>
        <w:t xml:space="preserve"> opravy st</w:t>
      </w:r>
      <w:r w:rsidRPr="00846D8E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46D8E">
        <w:rPr>
          <w:rStyle w:val="clatext1"/>
          <w:rFonts w:ascii="France" w:hAnsi="France"/>
          <w:color w:val="auto"/>
          <w:sz w:val="20"/>
          <w:szCs w:val="20"/>
        </w:rPr>
        <w:t>e</w:t>
      </w:r>
      <w:r w:rsidRPr="00846D8E">
        <w:rPr>
          <w:rStyle w:val="clatext1"/>
          <w:rFonts w:ascii="France" w:hAnsi="France" w:cs="France"/>
          <w:color w:val="auto"/>
          <w:sz w:val="20"/>
          <w:szCs w:val="20"/>
        </w:rPr>
        <w:t>š</w:t>
      </w:r>
      <w:r w:rsidRPr="00846D8E">
        <w:rPr>
          <w:rStyle w:val="clatext1"/>
          <w:rFonts w:ascii="France" w:hAnsi="France"/>
          <w:color w:val="auto"/>
          <w:sz w:val="20"/>
          <w:szCs w:val="20"/>
        </w:rPr>
        <w:t>n</w:t>
      </w:r>
      <w:r w:rsidRPr="00846D8E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846D8E">
        <w:rPr>
          <w:rStyle w:val="clatext1"/>
          <w:rFonts w:ascii="France" w:hAnsi="France"/>
          <w:color w:val="auto"/>
          <w:sz w:val="20"/>
          <w:szCs w:val="20"/>
        </w:rPr>
        <w:t>ho pl</w:t>
      </w:r>
      <w:r w:rsidRPr="00846D8E">
        <w:rPr>
          <w:rStyle w:val="clatext1"/>
          <w:rFonts w:ascii="France" w:hAnsi="France" w:cs="France"/>
          <w:color w:val="auto"/>
          <w:sz w:val="20"/>
          <w:szCs w:val="20"/>
        </w:rPr>
        <w:t>áš</w:t>
      </w:r>
      <w:r w:rsidRPr="00846D8E">
        <w:rPr>
          <w:rStyle w:val="clatext1"/>
          <w:rFonts w:ascii="France" w:hAnsi="France"/>
          <w:color w:val="auto"/>
          <w:sz w:val="20"/>
          <w:szCs w:val="20"/>
        </w:rPr>
        <w:t>t</w:t>
      </w:r>
      <w:r w:rsidRPr="00846D8E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46D8E">
        <w:rPr>
          <w:rStyle w:val="clatext1"/>
          <w:rFonts w:ascii="France" w:hAnsi="France"/>
          <w:color w:val="auto"/>
          <w:sz w:val="20"/>
          <w:szCs w:val="20"/>
        </w:rPr>
        <w:t>.</w:t>
      </w:r>
    </w:p>
    <w:p w:rsidR="00586814" w:rsidRDefault="00586814" w:rsidP="00586814">
      <w:pPr>
        <w:rPr>
          <w:rStyle w:val="clatext1"/>
          <w:rFonts w:ascii="France" w:hAnsi="France"/>
          <w:color w:val="auto"/>
          <w:sz w:val="4"/>
          <w:szCs w:val="4"/>
        </w:rPr>
      </w:pPr>
    </w:p>
    <w:p w:rsidR="002C05AD" w:rsidRPr="00586814" w:rsidRDefault="002C05AD" w:rsidP="00586814">
      <w:pPr>
        <w:rPr>
          <w:rStyle w:val="clatext1"/>
          <w:rFonts w:ascii="France" w:hAnsi="France"/>
          <w:color w:val="auto"/>
          <w:sz w:val="4"/>
          <w:szCs w:val="4"/>
        </w:rPr>
      </w:pPr>
    </w:p>
    <w:p w:rsidR="001018D8" w:rsidRPr="003541EC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846D8E">
        <w:rPr>
          <w:rStyle w:val="clatext1"/>
          <w:rFonts w:ascii="France" w:hAnsi="France"/>
          <w:b/>
          <w:color w:val="auto"/>
          <w:sz w:val="20"/>
          <w:szCs w:val="20"/>
        </w:rPr>
        <w:t>g) maximální produkovaná množství a druhy odpad</w:t>
      </w:r>
      <w:r w:rsidRPr="00846D8E">
        <w:rPr>
          <w:rStyle w:val="clatext1"/>
          <w:rFonts w:ascii="Cambria" w:hAnsi="Cambria" w:cs="Cambria"/>
          <w:b/>
          <w:color w:val="auto"/>
          <w:sz w:val="20"/>
          <w:szCs w:val="20"/>
        </w:rPr>
        <w:t>ů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 xml:space="preserve"> a emisí p</w:t>
      </w:r>
      <w:r w:rsidRPr="003541EC">
        <w:rPr>
          <w:rStyle w:val="clatext1"/>
          <w:rFonts w:ascii="Cambria" w:hAnsi="Cambria" w:cs="Cambria"/>
          <w:b/>
          <w:color w:val="auto"/>
          <w:sz w:val="20"/>
          <w:szCs w:val="20"/>
        </w:rPr>
        <w:t>ř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i výstavb</w:t>
      </w:r>
      <w:r w:rsidRPr="003541EC">
        <w:rPr>
          <w:rStyle w:val="clatext1"/>
          <w:rFonts w:ascii="Cambria" w:hAnsi="Cambria" w:cs="Cambria"/>
          <w:b/>
          <w:color w:val="auto"/>
          <w:sz w:val="20"/>
          <w:szCs w:val="20"/>
        </w:rPr>
        <w:t>ě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, jejich likvidace</w:t>
      </w:r>
    </w:p>
    <w:p w:rsidR="001018D8" w:rsidRPr="00C84224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Odpady ze stavební 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innosti – lze 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edpokládat vznik odpad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 ze stavební 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innosti), jelikož se jedná o objekt v tradi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ní technologii, 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edpokládá se výskyt </w:t>
      </w:r>
      <w:r w:rsidRPr="00C84224">
        <w:rPr>
          <w:rStyle w:val="clatext1"/>
          <w:rFonts w:ascii="France" w:hAnsi="France"/>
          <w:color w:val="auto"/>
          <w:sz w:val="20"/>
          <w:szCs w:val="20"/>
        </w:rPr>
        <w:t>úlomkovitých odpad</w:t>
      </w:r>
      <w:r w:rsidRPr="00C84224">
        <w:rPr>
          <w:rStyle w:val="clatext1"/>
          <w:rFonts w:ascii="France" w:hAnsi="France" w:cs="Cambria"/>
          <w:color w:val="auto"/>
          <w:sz w:val="20"/>
          <w:szCs w:val="20"/>
        </w:rPr>
        <w:t>ů</w:t>
      </w:r>
      <w:r w:rsidRPr="00C84224">
        <w:rPr>
          <w:rStyle w:val="clatext1"/>
          <w:rFonts w:ascii="France" w:hAnsi="France"/>
          <w:color w:val="auto"/>
          <w:sz w:val="20"/>
          <w:szCs w:val="20"/>
        </w:rPr>
        <w:t xml:space="preserve"> (</w:t>
      </w:r>
      <w:r w:rsidR="00C84224" w:rsidRPr="00C84224">
        <w:rPr>
          <w:rStyle w:val="clatext1"/>
          <w:rFonts w:ascii="France" w:hAnsi="France"/>
          <w:color w:val="auto"/>
          <w:sz w:val="20"/>
          <w:szCs w:val="20"/>
        </w:rPr>
        <w:t>17 01 02 – cihly, 17 02 01 – d</w:t>
      </w:r>
      <w:r w:rsidR="00C84224" w:rsidRPr="00C84224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="00C84224" w:rsidRPr="00C84224">
        <w:rPr>
          <w:rStyle w:val="clatext1"/>
          <w:rFonts w:ascii="France" w:hAnsi="France"/>
          <w:color w:val="auto"/>
          <w:sz w:val="20"/>
          <w:szCs w:val="20"/>
        </w:rPr>
        <w:t xml:space="preserve">evo, 17 02 02 </w:t>
      </w:r>
      <w:r w:rsidR="00C84224" w:rsidRPr="00C84224">
        <w:rPr>
          <w:rStyle w:val="clatext1"/>
          <w:rFonts w:ascii="France" w:hAnsi="France" w:cs="France"/>
          <w:color w:val="auto"/>
          <w:sz w:val="20"/>
          <w:szCs w:val="20"/>
        </w:rPr>
        <w:t>–</w:t>
      </w:r>
      <w:r w:rsidR="00C84224" w:rsidRPr="00C84224">
        <w:rPr>
          <w:rStyle w:val="clatext1"/>
          <w:rFonts w:ascii="France" w:hAnsi="France"/>
          <w:color w:val="auto"/>
          <w:sz w:val="20"/>
          <w:szCs w:val="20"/>
        </w:rPr>
        <w:t xml:space="preserve"> sklo apod.) a pak obaly (15 01 01 </w:t>
      </w:r>
      <w:r w:rsidR="00C84224" w:rsidRPr="00C84224">
        <w:rPr>
          <w:rStyle w:val="clatext1"/>
          <w:rFonts w:ascii="France" w:hAnsi="France" w:cs="France"/>
          <w:color w:val="auto"/>
          <w:sz w:val="20"/>
          <w:szCs w:val="20"/>
        </w:rPr>
        <w:t>–</w:t>
      </w:r>
      <w:r w:rsidR="00C84224" w:rsidRPr="00C84224">
        <w:rPr>
          <w:rStyle w:val="clatext1"/>
          <w:rFonts w:ascii="France" w:hAnsi="France"/>
          <w:color w:val="auto"/>
          <w:sz w:val="20"/>
          <w:szCs w:val="20"/>
        </w:rPr>
        <w:t xml:space="preserve"> pap</w:t>
      </w:r>
      <w:r w:rsidR="00C84224" w:rsidRPr="00C84224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="00C84224" w:rsidRPr="00C84224">
        <w:rPr>
          <w:rStyle w:val="clatext1"/>
          <w:rFonts w:ascii="France" w:hAnsi="France"/>
          <w:color w:val="auto"/>
          <w:sz w:val="20"/>
          <w:szCs w:val="20"/>
        </w:rPr>
        <w:t>rov</w:t>
      </w:r>
      <w:r w:rsidR="00C84224" w:rsidRPr="00C84224">
        <w:rPr>
          <w:rStyle w:val="clatext1"/>
          <w:rFonts w:ascii="France" w:hAnsi="France" w:cs="France"/>
          <w:color w:val="auto"/>
          <w:sz w:val="20"/>
          <w:szCs w:val="20"/>
        </w:rPr>
        <w:t>é</w:t>
      </w:r>
      <w:r w:rsidR="00C84224" w:rsidRPr="00C84224">
        <w:rPr>
          <w:rStyle w:val="clatext1"/>
          <w:rFonts w:ascii="France" w:hAnsi="France"/>
          <w:color w:val="auto"/>
          <w:sz w:val="20"/>
          <w:szCs w:val="20"/>
        </w:rPr>
        <w:t xml:space="preserve"> a lepenkov</w:t>
      </w:r>
      <w:r w:rsidR="00C84224" w:rsidRPr="00C84224">
        <w:rPr>
          <w:rStyle w:val="clatext1"/>
          <w:rFonts w:ascii="France" w:hAnsi="France" w:cs="France"/>
          <w:color w:val="auto"/>
          <w:sz w:val="20"/>
          <w:szCs w:val="20"/>
        </w:rPr>
        <w:t>é</w:t>
      </w:r>
      <w:r w:rsidR="00C84224" w:rsidRPr="00C84224">
        <w:rPr>
          <w:rStyle w:val="clatext1"/>
          <w:rFonts w:ascii="France" w:hAnsi="France"/>
          <w:color w:val="auto"/>
          <w:sz w:val="20"/>
          <w:szCs w:val="20"/>
        </w:rPr>
        <w:t xml:space="preserve"> obaly, 15 01 02 </w:t>
      </w:r>
      <w:r w:rsidR="00C84224" w:rsidRPr="00C84224">
        <w:rPr>
          <w:rStyle w:val="clatext1"/>
          <w:rFonts w:ascii="France" w:hAnsi="France" w:cs="France"/>
          <w:color w:val="auto"/>
          <w:sz w:val="20"/>
          <w:szCs w:val="20"/>
        </w:rPr>
        <w:t>–</w:t>
      </w:r>
      <w:r w:rsidR="00C84224" w:rsidRPr="00C84224">
        <w:rPr>
          <w:rStyle w:val="clatext1"/>
          <w:rFonts w:ascii="France" w:hAnsi="France"/>
          <w:color w:val="auto"/>
          <w:sz w:val="20"/>
          <w:szCs w:val="20"/>
        </w:rPr>
        <w:t xml:space="preserve"> plastov</w:t>
      </w:r>
      <w:r w:rsidR="00C84224" w:rsidRPr="00C84224">
        <w:rPr>
          <w:rStyle w:val="clatext1"/>
          <w:rFonts w:ascii="France" w:hAnsi="France" w:cs="France"/>
          <w:color w:val="auto"/>
          <w:sz w:val="20"/>
          <w:szCs w:val="20"/>
        </w:rPr>
        <w:t>é</w:t>
      </w:r>
      <w:r w:rsidR="00C84224" w:rsidRPr="00C84224">
        <w:rPr>
          <w:rStyle w:val="clatext1"/>
          <w:rFonts w:ascii="France" w:hAnsi="France"/>
          <w:color w:val="auto"/>
          <w:sz w:val="20"/>
          <w:szCs w:val="20"/>
        </w:rPr>
        <w:t xml:space="preserve"> obaly, 15 01 03  - d</w:t>
      </w:r>
      <w:r w:rsidR="00C84224" w:rsidRPr="00C84224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="00C84224" w:rsidRPr="00C84224">
        <w:rPr>
          <w:rStyle w:val="clatext1"/>
          <w:rFonts w:ascii="France" w:hAnsi="France"/>
          <w:color w:val="auto"/>
          <w:sz w:val="20"/>
          <w:szCs w:val="20"/>
        </w:rPr>
        <w:t>ev</w:t>
      </w:r>
      <w:r w:rsidR="00C84224" w:rsidRPr="00C84224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="00C84224" w:rsidRPr="00C84224">
        <w:rPr>
          <w:rStyle w:val="clatext1"/>
          <w:rFonts w:ascii="France" w:hAnsi="France"/>
          <w:color w:val="auto"/>
          <w:sz w:val="20"/>
          <w:szCs w:val="20"/>
        </w:rPr>
        <w:t>n</w:t>
      </w:r>
      <w:r w:rsidR="00C84224" w:rsidRPr="00C84224">
        <w:rPr>
          <w:rStyle w:val="clatext1"/>
          <w:rFonts w:ascii="France" w:hAnsi="France" w:cs="France"/>
          <w:color w:val="auto"/>
          <w:sz w:val="20"/>
          <w:szCs w:val="20"/>
        </w:rPr>
        <w:t>é</w:t>
      </w:r>
      <w:r w:rsidR="00C84224" w:rsidRPr="00C84224">
        <w:rPr>
          <w:rStyle w:val="clatext1"/>
          <w:rFonts w:ascii="France" w:hAnsi="France"/>
          <w:color w:val="auto"/>
          <w:sz w:val="20"/>
          <w:szCs w:val="20"/>
        </w:rPr>
        <w:t xml:space="preserve"> obaly </w:t>
      </w:r>
      <w:proofErr w:type="gramStart"/>
      <w:r w:rsidR="00C84224" w:rsidRPr="00C84224">
        <w:rPr>
          <w:rStyle w:val="clatext1"/>
          <w:rFonts w:ascii="France" w:hAnsi="France"/>
          <w:color w:val="auto"/>
          <w:sz w:val="20"/>
          <w:szCs w:val="20"/>
        </w:rPr>
        <w:t>apod.</w:t>
      </w:r>
      <w:r w:rsidRPr="00C84224">
        <w:rPr>
          <w:rStyle w:val="clatext1"/>
          <w:rFonts w:ascii="France" w:hAnsi="France"/>
          <w:color w:val="auto"/>
          <w:sz w:val="20"/>
          <w:szCs w:val="20"/>
        </w:rPr>
        <w:t>.</w:t>
      </w:r>
      <w:proofErr w:type="gramEnd"/>
      <w:r w:rsidRPr="00C84224">
        <w:rPr>
          <w:rStyle w:val="clatext1"/>
          <w:rFonts w:ascii="France" w:hAnsi="France"/>
          <w:color w:val="auto"/>
          <w:sz w:val="20"/>
          <w:szCs w:val="20"/>
        </w:rPr>
        <w:t xml:space="preserve"> Z dodavatelsko-odb</w:t>
      </w:r>
      <w:r w:rsidRPr="00C84224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C84224">
        <w:rPr>
          <w:rStyle w:val="clatext1"/>
          <w:rFonts w:ascii="France" w:hAnsi="France"/>
          <w:color w:val="auto"/>
          <w:sz w:val="20"/>
          <w:szCs w:val="20"/>
        </w:rPr>
        <w:t>ratelských vztah</w:t>
      </w:r>
      <w:r w:rsidRPr="00C84224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C84224">
        <w:rPr>
          <w:rStyle w:val="clatext1"/>
          <w:rFonts w:ascii="France" w:hAnsi="France"/>
          <w:color w:val="auto"/>
          <w:sz w:val="20"/>
          <w:szCs w:val="20"/>
        </w:rPr>
        <w:t xml:space="preserve"> však mohou vzniknout p</w:t>
      </w:r>
      <w:r w:rsidRPr="00C84224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C84224">
        <w:rPr>
          <w:rStyle w:val="clatext1"/>
          <w:rFonts w:ascii="France" w:hAnsi="France"/>
          <w:color w:val="auto"/>
          <w:sz w:val="20"/>
          <w:szCs w:val="20"/>
        </w:rPr>
        <w:t>ípadn</w:t>
      </w:r>
      <w:r w:rsidRPr="00C84224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C84224">
        <w:rPr>
          <w:rStyle w:val="clatext1"/>
          <w:rFonts w:ascii="France" w:hAnsi="France"/>
          <w:color w:val="auto"/>
          <w:sz w:val="20"/>
          <w:szCs w:val="20"/>
        </w:rPr>
        <w:t xml:space="preserve"> i další druhy odpad</w:t>
      </w:r>
      <w:r w:rsidRPr="00C84224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C84224">
        <w:rPr>
          <w:rStyle w:val="clatext1"/>
          <w:rFonts w:ascii="France" w:hAnsi="France"/>
          <w:color w:val="auto"/>
          <w:sz w:val="20"/>
          <w:szCs w:val="20"/>
        </w:rPr>
        <w:t>. Za likvidaci všech vzniklých druh</w:t>
      </w:r>
      <w:r w:rsidRPr="00C84224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C84224">
        <w:rPr>
          <w:rStyle w:val="clatext1"/>
          <w:rFonts w:ascii="France" w:hAnsi="France"/>
          <w:color w:val="auto"/>
          <w:sz w:val="20"/>
          <w:szCs w:val="20"/>
        </w:rPr>
        <w:t xml:space="preserve"> odpad</w:t>
      </w:r>
      <w:r w:rsidRPr="00C84224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C84224">
        <w:rPr>
          <w:rStyle w:val="clatext1"/>
          <w:rFonts w:ascii="France" w:hAnsi="France"/>
          <w:color w:val="auto"/>
          <w:sz w:val="20"/>
          <w:szCs w:val="20"/>
        </w:rPr>
        <w:t xml:space="preserve"> b</w:t>
      </w:r>
      <w:r w:rsidRPr="00C84224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C84224">
        <w:rPr>
          <w:rStyle w:val="clatext1"/>
          <w:rFonts w:ascii="France" w:hAnsi="France"/>
          <w:color w:val="auto"/>
          <w:sz w:val="20"/>
          <w:szCs w:val="20"/>
        </w:rPr>
        <w:t>hem stavby je pak ze zákona o odpadech zodpov</w:t>
      </w:r>
      <w:r w:rsidRPr="00C84224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C84224">
        <w:rPr>
          <w:rStyle w:val="clatext1"/>
          <w:rFonts w:ascii="France" w:hAnsi="France"/>
          <w:color w:val="auto"/>
          <w:sz w:val="20"/>
          <w:szCs w:val="20"/>
        </w:rPr>
        <w:t xml:space="preserve">dný dodavatel stavby. </w:t>
      </w:r>
    </w:p>
    <w:p w:rsidR="001018D8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862770">
        <w:rPr>
          <w:rStyle w:val="clatext1"/>
          <w:rFonts w:ascii="France" w:hAnsi="France"/>
          <w:color w:val="auto"/>
          <w:sz w:val="20"/>
          <w:szCs w:val="20"/>
        </w:rPr>
        <w:t>Dle zákona o odpadech je vlastníkem odpadu ten, 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i jehož 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innosti odpad vzniká. 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evzetím zakázky se dodavatel stavebních prací stává vlastníkem odpadu vzniklého stavební 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inností. Vyšší dodavatel stavby zajistí manipulaci s tímto odpadem dle platných 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edpis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. Zejména se jedná o likvidaci odpad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 se zbytkovým obsahem škodlivin (N). Se všemi odpady bude nakládáno ve smyslu Zákona o odpadech 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. 185/2001 </w:t>
      </w:r>
      <w:proofErr w:type="gramStart"/>
      <w:r w:rsidRPr="00862770">
        <w:rPr>
          <w:rStyle w:val="clatext1"/>
          <w:rFonts w:ascii="France" w:hAnsi="France"/>
          <w:color w:val="auto"/>
          <w:sz w:val="20"/>
          <w:szCs w:val="20"/>
        </w:rPr>
        <w:t>Sb.,ve</w:t>
      </w:r>
      <w:proofErr w:type="gramEnd"/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 zn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ní pozd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jších 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edpis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 a Vyhlášky MŽP 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. 381/2001 Sb. ze dne 17. 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íjna 2001, kterou se vyhlašuje katalog odpad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. </w:t>
      </w:r>
    </w:p>
    <w:p w:rsidR="001206D7" w:rsidRPr="00586814" w:rsidRDefault="001206D7" w:rsidP="001206D7">
      <w:pPr>
        <w:pStyle w:val="StylTEXT1FranceAutomatickVlevo1cmPrvndek1c"/>
        <w:ind w:left="0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586814">
        <w:rPr>
          <w:sz w:val="20"/>
        </w:rPr>
        <w:t>Vzhledem k tomu, že se p</w:t>
      </w:r>
      <w:r w:rsidRPr="00586814">
        <w:rPr>
          <w:rFonts w:cs="Cambria"/>
          <w:sz w:val="20"/>
        </w:rPr>
        <w:t>ř</w:t>
      </w:r>
      <w:r w:rsidRPr="00586814">
        <w:rPr>
          <w:sz w:val="20"/>
        </w:rPr>
        <w:t>i odstra</w:t>
      </w:r>
      <w:r w:rsidRPr="00586814">
        <w:rPr>
          <w:rFonts w:cs="Cambria"/>
          <w:sz w:val="20"/>
        </w:rPr>
        <w:t>ň</w:t>
      </w:r>
      <w:r w:rsidRPr="00586814">
        <w:rPr>
          <w:sz w:val="20"/>
        </w:rPr>
        <w:t>ov</w:t>
      </w:r>
      <w:r w:rsidRPr="00586814">
        <w:rPr>
          <w:rFonts w:cs="France"/>
          <w:sz w:val="20"/>
        </w:rPr>
        <w:t>á</w:t>
      </w:r>
      <w:r w:rsidRPr="00586814">
        <w:rPr>
          <w:sz w:val="20"/>
        </w:rPr>
        <w:t>n</w:t>
      </w:r>
      <w:r w:rsidRPr="00586814">
        <w:rPr>
          <w:rFonts w:cs="France"/>
          <w:sz w:val="20"/>
        </w:rPr>
        <w:t>í</w:t>
      </w:r>
      <w:r w:rsidRPr="00586814">
        <w:rPr>
          <w:sz w:val="20"/>
        </w:rPr>
        <w:t xml:space="preserve"> n</w:t>
      </w:r>
      <w:r w:rsidRPr="00586814">
        <w:rPr>
          <w:rFonts w:cs="Cambria"/>
          <w:sz w:val="20"/>
        </w:rPr>
        <w:t>ě</w:t>
      </w:r>
      <w:r w:rsidRPr="00586814">
        <w:rPr>
          <w:sz w:val="20"/>
        </w:rPr>
        <w:t>kter</w:t>
      </w:r>
      <w:r w:rsidRPr="00586814">
        <w:rPr>
          <w:rFonts w:cs="France"/>
          <w:sz w:val="20"/>
        </w:rPr>
        <w:t>ý</w:t>
      </w:r>
      <w:r w:rsidRPr="00586814">
        <w:rPr>
          <w:sz w:val="20"/>
        </w:rPr>
        <w:t>ch konstrukc</w:t>
      </w:r>
      <w:r w:rsidRPr="00586814">
        <w:rPr>
          <w:rFonts w:cs="France"/>
          <w:sz w:val="20"/>
        </w:rPr>
        <w:t>í</w:t>
      </w:r>
      <w:r w:rsidRPr="00586814">
        <w:rPr>
          <w:sz w:val="20"/>
        </w:rPr>
        <w:t xml:space="preserve"> a prvk</w:t>
      </w:r>
      <w:r w:rsidRPr="00586814">
        <w:rPr>
          <w:rFonts w:cs="Cambria"/>
          <w:sz w:val="20"/>
        </w:rPr>
        <w:t>ů</w:t>
      </w:r>
      <w:r w:rsidRPr="00586814">
        <w:rPr>
          <w:sz w:val="20"/>
        </w:rPr>
        <w:t xml:space="preserve"> vyskytují stavební výrobky s obsahem azbestu, je nutné p</w:t>
      </w:r>
      <w:r w:rsidRPr="00586814">
        <w:rPr>
          <w:rFonts w:cs="Cambria"/>
          <w:sz w:val="20"/>
        </w:rPr>
        <w:t>ř</w:t>
      </w:r>
      <w:r w:rsidRPr="00586814">
        <w:rPr>
          <w:sz w:val="20"/>
        </w:rPr>
        <w:t>i nakl</w:t>
      </w:r>
      <w:r w:rsidRPr="00586814">
        <w:rPr>
          <w:rFonts w:cs="France"/>
          <w:sz w:val="20"/>
        </w:rPr>
        <w:t>á</w:t>
      </w:r>
      <w:r w:rsidRPr="00586814">
        <w:rPr>
          <w:sz w:val="20"/>
        </w:rPr>
        <w:t>d</w:t>
      </w:r>
      <w:r w:rsidRPr="00586814">
        <w:rPr>
          <w:rFonts w:cs="France"/>
          <w:sz w:val="20"/>
        </w:rPr>
        <w:t>á</w:t>
      </w:r>
      <w:r w:rsidRPr="00586814">
        <w:rPr>
          <w:sz w:val="20"/>
        </w:rPr>
        <w:t>n</w:t>
      </w:r>
      <w:r w:rsidRPr="00586814">
        <w:rPr>
          <w:rFonts w:cs="France"/>
          <w:sz w:val="20"/>
        </w:rPr>
        <w:t>í</w:t>
      </w:r>
      <w:r w:rsidRPr="00586814">
        <w:rPr>
          <w:sz w:val="20"/>
        </w:rPr>
        <w:t xml:space="preserve"> s odpady z azbestu a s odpady, které azbest obsahují, postupovat v souladu s § 35 zákona o odpadech. Odstran</w:t>
      </w:r>
      <w:r w:rsidRPr="00586814">
        <w:rPr>
          <w:rFonts w:cs="Cambria"/>
          <w:sz w:val="20"/>
        </w:rPr>
        <w:t>ě</w:t>
      </w:r>
      <w:r w:rsidRPr="00586814">
        <w:rPr>
          <w:sz w:val="20"/>
        </w:rPr>
        <w:t>ní stavebních materiál</w:t>
      </w:r>
      <w:r w:rsidRPr="00586814">
        <w:rPr>
          <w:rFonts w:cs="Cambria"/>
          <w:sz w:val="20"/>
        </w:rPr>
        <w:t>ů</w:t>
      </w:r>
      <w:r w:rsidRPr="00586814">
        <w:rPr>
          <w:sz w:val="20"/>
        </w:rPr>
        <w:t xml:space="preserve"> s obsahem azbestu by m</w:t>
      </w:r>
      <w:r w:rsidRPr="00586814">
        <w:rPr>
          <w:rFonts w:cs="Cambria"/>
          <w:sz w:val="20"/>
        </w:rPr>
        <w:t>ě</w:t>
      </w:r>
      <w:r w:rsidRPr="00586814">
        <w:rPr>
          <w:sz w:val="20"/>
        </w:rPr>
        <w:t>la provád</w:t>
      </w:r>
      <w:r w:rsidRPr="00586814">
        <w:rPr>
          <w:rFonts w:cs="Cambria"/>
          <w:sz w:val="20"/>
        </w:rPr>
        <w:t>ě</w:t>
      </w:r>
      <w:r w:rsidRPr="00586814">
        <w:rPr>
          <w:sz w:val="20"/>
        </w:rPr>
        <w:t>t odborná firma, která zaru</w:t>
      </w:r>
      <w:r w:rsidRPr="00586814">
        <w:rPr>
          <w:rFonts w:cs="Cambria"/>
          <w:sz w:val="20"/>
        </w:rPr>
        <w:t>č</w:t>
      </w:r>
      <w:r w:rsidRPr="00586814">
        <w:rPr>
          <w:rFonts w:cs="France"/>
          <w:sz w:val="20"/>
        </w:rPr>
        <w:t>í</w:t>
      </w:r>
      <w:r w:rsidRPr="00586814">
        <w:rPr>
          <w:sz w:val="20"/>
        </w:rPr>
        <w:t xml:space="preserve"> </w:t>
      </w:r>
      <w:r w:rsidRPr="00586814">
        <w:rPr>
          <w:rFonts w:cs="Cambria"/>
          <w:sz w:val="20"/>
        </w:rPr>
        <w:t>ř</w:t>
      </w:r>
      <w:r w:rsidRPr="00586814">
        <w:rPr>
          <w:rFonts w:cs="France"/>
          <w:sz w:val="20"/>
        </w:rPr>
        <w:t>á</w:t>
      </w:r>
      <w:r w:rsidRPr="00586814">
        <w:rPr>
          <w:sz w:val="20"/>
        </w:rPr>
        <w:t>dn</w:t>
      </w:r>
      <w:r w:rsidRPr="00586814">
        <w:rPr>
          <w:rFonts w:cs="France"/>
          <w:sz w:val="20"/>
        </w:rPr>
        <w:t>ý</w:t>
      </w:r>
      <w:r w:rsidRPr="00586814">
        <w:rPr>
          <w:sz w:val="20"/>
        </w:rPr>
        <w:t xml:space="preserve"> a bezpe</w:t>
      </w:r>
      <w:r w:rsidRPr="00586814">
        <w:rPr>
          <w:rFonts w:cs="Cambria"/>
          <w:sz w:val="20"/>
        </w:rPr>
        <w:t>č</w:t>
      </w:r>
      <w:r w:rsidRPr="00586814">
        <w:rPr>
          <w:sz w:val="20"/>
        </w:rPr>
        <w:t>n</w:t>
      </w:r>
      <w:r w:rsidRPr="00586814">
        <w:rPr>
          <w:rFonts w:cs="France"/>
          <w:sz w:val="20"/>
        </w:rPr>
        <w:t>ý</w:t>
      </w:r>
      <w:r w:rsidRPr="00586814">
        <w:rPr>
          <w:sz w:val="20"/>
        </w:rPr>
        <w:t xml:space="preserve"> technologick</w:t>
      </w:r>
      <w:r w:rsidRPr="00586814">
        <w:rPr>
          <w:rFonts w:cs="France"/>
          <w:sz w:val="20"/>
        </w:rPr>
        <w:t>ý</w:t>
      </w:r>
      <w:r w:rsidRPr="00586814">
        <w:rPr>
          <w:sz w:val="20"/>
        </w:rPr>
        <w:t xml:space="preserve"> postup demont</w:t>
      </w:r>
      <w:r w:rsidRPr="00586814">
        <w:rPr>
          <w:rFonts w:cs="France"/>
          <w:sz w:val="20"/>
        </w:rPr>
        <w:t>áž</w:t>
      </w:r>
      <w:r w:rsidRPr="00586814">
        <w:rPr>
          <w:sz w:val="20"/>
        </w:rPr>
        <w:t>e a n</w:t>
      </w:r>
      <w:r w:rsidRPr="00586814">
        <w:rPr>
          <w:rFonts w:cs="France"/>
          <w:sz w:val="20"/>
        </w:rPr>
        <w:t>á</w:t>
      </w:r>
      <w:r w:rsidRPr="00586814">
        <w:rPr>
          <w:sz w:val="20"/>
        </w:rPr>
        <w:t>sledn</w:t>
      </w:r>
      <w:r w:rsidRPr="00586814">
        <w:rPr>
          <w:rFonts w:cs="France"/>
          <w:sz w:val="20"/>
        </w:rPr>
        <w:t>é</w:t>
      </w:r>
      <w:r w:rsidRPr="00586814">
        <w:rPr>
          <w:sz w:val="20"/>
        </w:rPr>
        <w:t xml:space="preserve"> p</w:t>
      </w:r>
      <w:r w:rsidRPr="00586814">
        <w:rPr>
          <w:rFonts w:cs="Cambria"/>
          <w:sz w:val="20"/>
        </w:rPr>
        <w:t>ř</w:t>
      </w:r>
      <w:r w:rsidRPr="00586814">
        <w:rPr>
          <w:sz w:val="20"/>
        </w:rPr>
        <w:t>ed</w:t>
      </w:r>
      <w:r w:rsidRPr="00586814">
        <w:rPr>
          <w:rFonts w:cs="France"/>
          <w:sz w:val="20"/>
        </w:rPr>
        <w:t>á</w:t>
      </w:r>
      <w:r w:rsidRPr="00586814">
        <w:rPr>
          <w:sz w:val="20"/>
        </w:rPr>
        <w:t>n</w:t>
      </w:r>
      <w:r w:rsidRPr="00586814">
        <w:rPr>
          <w:rFonts w:cs="France"/>
          <w:sz w:val="20"/>
        </w:rPr>
        <w:t>í</w:t>
      </w:r>
      <w:r w:rsidRPr="00586814">
        <w:rPr>
          <w:sz w:val="20"/>
        </w:rPr>
        <w:t xml:space="preserve"> vznikl</w:t>
      </w:r>
      <w:r w:rsidRPr="00586814">
        <w:rPr>
          <w:rFonts w:cs="France"/>
          <w:sz w:val="20"/>
        </w:rPr>
        <w:t>ý</w:t>
      </w:r>
      <w:r w:rsidRPr="00586814">
        <w:rPr>
          <w:sz w:val="20"/>
        </w:rPr>
        <w:t>ch azbestov</w:t>
      </w:r>
      <w:r w:rsidRPr="00586814">
        <w:rPr>
          <w:rFonts w:cs="France"/>
          <w:sz w:val="20"/>
        </w:rPr>
        <w:t>ý</w:t>
      </w:r>
      <w:r w:rsidRPr="00586814">
        <w:rPr>
          <w:sz w:val="20"/>
        </w:rPr>
        <w:t>ch odpad</w:t>
      </w:r>
      <w:r w:rsidRPr="00586814">
        <w:rPr>
          <w:rFonts w:cs="Cambria"/>
          <w:sz w:val="20"/>
        </w:rPr>
        <w:t>ů</w:t>
      </w:r>
      <w:r w:rsidRPr="00586814">
        <w:rPr>
          <w:sz w:val="20"/>
        </w:rPr>
        <w:t xml:space="preserve"> k bezpe</w:t>
      </w:r>
      <w:r w:rsidRPr="00586814">
        <w:rPr>
          <w:rFonts w:cs="Cambria"/>
          <w:sz w:val="20"/>
        </w:rPr>
        <w:t>č</w:t>
      </w:r>
      <w:r w:rsidRPr="00586814">
        <w:rPr>
          <w:sz w:val="20"/>
        </w:rPr>
        <w:t>nému odstran</w:t>
      </w:r>
      <w:r w:rsidRPr="00586814">
        <w:rPr>
          <w:rFonts w:cs="Cambria"/>
          <w:sz w:val="20"/>
        </w:rPr>
        <w:t>ě</w:t>
      </w:r>
      <w:r w:rsidRPr="00586814">
        <w:rPr>
          <w:sz w:val="20"/>
        </w:rPr>
        <w:t>n</w:t>
      </w:r>
      <w:r w:rsidRPr="00586814">
        <w:rPr>
          <w:rFonts w:cs="France"/>
          <w:sz w:val="20"/>
        </w:rPr>
        <w:t>í</w:t>
      </w:r>
      <w:r w:rsidRPr="00586814">
        <w:rPr>
          <w:sz w:val="20"/>
        </w:rPr>
        <w:t>. Musí být zvoleny takové technologické postupy, jimiž bude možné p</w:t>
      </w:r>
      <w:r w:rsidRPr="00586814">
        <w:rPr>
          <w:rFonts w:cs="Cambria"/>
          <w:sz w:val="20"/>
        </w:rPr>
        <w:t>ř</w:t>
      </w:r>
      <w:r w:rsidRPr="00586814">
        <w:rPr>
          <w:sz w:val="20"/>
        </w:rPr>
        <w:t>edejít uvol</w:t>
      </w:r>
      <w:r w:rsidRPr="00586814">
        <w:rPr>
          <w:rFonts w:cs="Cambria"/>
          <w:sz w:val="20"/>
        </w:rPr>
        <w:t>ň</w:t>
      </w:r>
      <w:r w:rsidRPr="00586814">
        <w:rPr>
          <w:sz w:val="20"/>
        </w:rPr>
        <w:t>ov</w:t>
      </w:r>
      <w:r w:rsidRPr="00586814">
        <w:rPr>
          <w:rFonts w:cs="France"/>
          <w:sz w:val="20"/>
        </w:rPr>
        <w:t>á</w:t>
      </w:r>
      <w:r w:rsidRPr="00586814">
        <w:rPr>
          <w:sz w:val="20"/>
        </w:rPr>
        <w:t>n</w:t>
      </w:r>
      <w:r w:rsidRPr="00586814">
        <w:rPr>
          <w:rFonts w:cs="France"/>
          <w:sz w:val="20"/>
        </w:rPr>
        <w:t>í</w:t>
      </w:r>
      <w:r w:rsidRPr="00586814">
        <w:rPr>
          <w:sz w:val="20"/>
        </w:rPr>
        <w:t xml:space="preserve"> azbestu do ovzduší.</w:t>
      </w:r>
    </w:p>
    <w:p w:rsidR="001018D8" w:rsidRPr="00862770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586814">
        <w:rPr>
          <w:rStyle w:val="clatext1"/>
          <w:rFonts w:ascii="France" w:hAnsi="France"/>
          <w:color w:val="auto"/>
          <w:sz w:val="20"/>
          <w:szCs w:val="20"/>
        </w:rPr>
        <w:t xml:space="preserve">Dle novelizované Vyhlášky MŽP 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č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 xml:space="preserve">. 294/2005 dodavatel 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stavby každou jednorázovou dodávku, nebo první z 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ady dodávek odpadu do za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zení k nakládání s odpady vybaví základním popisem odpadu. K tomu zárove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ň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 doloží výsledek laboratorního rozboru vzorku odpadu vypracovaný autorizovanou firmou.</w:t>
      </w:r>
    </w:p>
    <w:p w:rsidR="001018D8" w:rsidRPr="00586814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586814">
        <w:rPr>
          <w:rStyle w:val="clatext1"/>
          <w:rFonts w:ascii="France" w:hAnsi="France"/>
          <w:color w:val="auto"/>
          <w:sz w:val="20"/>
          <w:szCs w:val="20"/>
        </w:rPr>
        <w:t>Stavební su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ť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 xml:space="preserve"> ekologicky 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č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istá a t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ř</w:t>
      </w:r>
      <w:r w:rsidRPr="00586814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d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ě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ná bude v maximální mí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ř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e recyklovaná pro další možné využití. P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ř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ebyte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č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 xml:space="preserve">né ekologicky 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č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isté zeminy m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ů</w:t>
      </w:r>
      <w:r w:rsidRPr="00586814">
        <w:rPr>
          <w:rStyle w:val="clatext1"/>
          <w:rFonts w:ascii="France" w:hAnsi="France" w:cs="France"/>
          <w:color w:val="auto"/>
          <w:sz w:val="20"/>
          <w:szCs w:val="20"/>
        </w:rPr>
        <w:t>ž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e dodavatel stavby ukládat na skládku, nebo mohou být použity pro terénní úpravy v rámci m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ě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 xml:space="preserve">sta, nebo jiných staveb se souhlasem OŽP </w:t>
      </w:r>
      <w:proofErr w:type="spellStart"/>
      <w:r w:rsidRPr="00586814">
        <w:rPr>
          <w:rStyle w:val="clatext1"/>
          <w:rFonts w:ascii="France" w:hAnsi="France"/>
          <w:color w:val="auto"/>
          <w:sz w:val="20"/>
          <w:szCs w:val="20"/>
        </w:rPr>
        <w:t>M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ě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stÚ</w:t>
      </w:r>
      <w:proofErr w:type="spellEnd"/>
      <w:r w:rsidRPr="00586814">
        <w:rPr>
          <w:rStyle w:val="clatext1"/>
          <w:rFonts w:ascii="France" w:hAnsi="France"/>
          <w:color w:val="auto"/>
          <w:sz w:val="20"/>
          <w:szCs w:val="20"/>
        </w:rPr>
        <w:t>. Zá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ř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ivky, papír, železo, plasty, sklo budou p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ř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ednostn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ě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 xml:space="preserve"> p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ř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edávány firmám oprávn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ě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ným ke sb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ě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ru, výkupu, p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ř</w:t>
      </w:r>
      <w:r w:rsidRPr="00586814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padn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ě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 xml:space="preserve"> dalšího využití odpadu. Nefunk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č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ní zá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ř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ivky se musí zvláš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ť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 xml:space="preserve"> demontovat a ukládat odd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ě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len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ě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 xml:space="preserve"> jako nebezpe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č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 xml:space="preserve">ný odpad. </w:t>
      </w:r>
    </w:p>
    <w:p w:rsidR="001018D8" w:rsidRPr="00586814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586814">
        <w:rPr>
          <w:rStyle w:val="clatext1"/>
          <w:rFonts w:ascii="France" w:hAnsi="France"/>
          <w:color w:val="auto"/>
          <w:sz w:val="20"/>
          <w:szCs w:val="20"/>
        </w:rPr>
        <w:t>Pokud budou p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ř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i realizaci stavby vznikat nebezpe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č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né odpady je dodavatel stavby povinen vlastnit povolení pro nakládání s nebezpe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č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nými odpady, nebo doložit smluvní zajišt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ě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ní t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ě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 xml:space="preserve">chto 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č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inností firmou, která toto povolení vlastní. P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ř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i p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ř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edání stavby p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ř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edloží dodavatel stavby doklady o zp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ů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sobu likvidace odpad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ů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 xml:space="preserve"> (doklad ze skládky o množství a druhu uloženého materiálu).</w:t>
      </w:r>
    </w:p>
    <w:p w:rsidR="001018D8" w:rsidRPr="00586814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586814">
        <w:rPr>
          <w:rStyle w:val="clatext1"/>
          <w:rFonts w:ascii="France" w:hAnsi="France"/>
          <w:color w:val="auto"/>
          <w:sz w:val="20"/>
          <w:szCs w:val="20"/>
        </w:rPr>
        <w:t xml:space="preserve">Veškerý odpad bude 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ř</w:t>
      </w:r>
      <w:r w:rsidRPr="00586814">
        <w:rPr>
          <w:rStyle w:val="clatext1"/>
          <w:rFonts w:ascii="France" w:hAnsi="France" w:cs="France"/>
          <w:color w:val="auto"/>
          <w:sz w:val="20"/>
          <w:szCs w:val="20"/>
        </w:rPr>
        <w:t>á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dn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ě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 xml:space="preserve"> t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ř</w:t>
      </w:r>
      <w:r w:rsidRPr="00586814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d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ě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 xml:space="preserve">n. 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Č</w:t>
      </w:r>
      <w:r w:rsidRPr="00586814">
        <w:rPr>
          <w:rStyle w:val="clatext1"/>
          <w:rFonts w:ascii="France" w:hAnsi="France" w:cs="France"/>
          <w:color w:val="auto"/>
          <w:sz w:val="20"/>
          <w:szCs w:val="20"/>
        </w:rPr>
        <w:t>á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st odpadu je možno zp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ě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tn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ě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 xml:space="preserve"> využít k dalšímu zpracování, nebo využití (d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ř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 xml:space="preserve">evo jako palivo </w:t>
      </w:r>
      <w:proofErr w:type="spellStart"/>
      <w:r w:rsidRPr="00586814">
        <w:rPr>
          <w:rStyle w:val="clatext1"/>
          <w:rFonts w:ascii="France" w:hAnsi="France"/>
          <w:color w:val="auto"/>
          <w:sz w:val="20"/>
          <w:szCs w:val="20"/>
        </w:rPr>
        <w:t>apod</w:t>
      </w:r>
      <w:proofErr w:type="spellEnd"/>
      <w:r w:rsidRPr="00586814">
        <w:rPr>
          <w:rStyle w:val="clatext1"/>
          <w:rFonts w:ascii="France" w:hAnsi="France"/>
          <w:color w:val="auto"/>
          <w:sz w:val="20"/>
          <w:szCs w:val="20"/>
        </w:rPr>
        <w:t>). Ostatní odpady budou odváženy a likvidovány mimo staveništ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ě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. Manipulaci a likvidaci odpad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ů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 xml:space="preserve"> m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ů</w:t>
      </w:r>
      <w:r w:rsidRPr="00586814">
        <w:rPr>
          <w:rStyle w:val="clatext1"/>
          <w:rFonts w:ascii="France" w:hAnsi="France" w:cs="France"/>
          <w:color w:val="auto"/>
          <w:sz w:val="20"/>
          <w:szCs w:val="20"/>
        </w:rPr>
        <w:t>ž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e provád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ě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t pouze oprávn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ě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ná firma ve smyslu platného zákona o odpadech a p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ř</w:t>
      </w:r>
      <w:r w:rsidRPr="00586814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slušných vyhlášek. P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ř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edpokládaný zp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ů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sob zneškodn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ě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ní odpad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ů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 xml:space="preserve"> odbornou firmou znamená, že p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ů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 xml:space="preserve">vodce odpadu se bude 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ř</w:t>
      </w:r>
      <w:r w:rsidRPr="00586814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dit p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ř</w:t>
      </w:r>
      <w:r w:rsidRPr="00586814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 xml:space="preserve">slušnými ustanoveními Zákona o odpadech 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č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. 185/2001, ve zn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ě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ní pozd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ě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jších p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ř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edpis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ů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 xml:space="preserve"> a odpady odevzdá odborným firmám, resp. organizacím, které vlastní platné oprávn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ě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ní na nakládání s uvedenými druhy odpad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ů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 xml:space="preserve"> a souhlas na provozování za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ř</w:t>
      </w:r>
      <w:r w:rsidRPr="00586814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zení na jejich další zpracování, nebo zneškod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ň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ování podle ustanovení výše citovaného zákona. Dodavatel stavby zajistí p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ř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ed zahájením prací smluvní dohody s odbornými firmami, které zabezpe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č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ují likvidaci a manipulaci odpad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ů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 xml:space="preserve"> vybrané ve výb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ě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 xml:space="preserve">rovém </w:t>
      </w:r>
      <w:r w:rsidRPr="00586814">
        <w:rPr>
          <w:rStyle w:val="clatext1"/>
          <w:rFonts w:ascii="France" w:hAnsi="France" w:cs="Cambria"/>
          <w:color w:val="auto"/>
          <w:sz w:val="20"/>
          <w:szCs w:val="20"/>
        </w:rPr>
        <w:t>ř</w:t>
      </w:r>
      <w:r w:rsidRPr="00586814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586814">
        <w:rPr>
          <w:rStyle w:val="clatext1"/>
          <w:rFonts w:ascii="France" w:hAnsi="France"/>
          <w:color w:val="auto"/>
          <w:sz w:val="20"/>
          <w:szCs w:val="20"/>
        </w:rPr>
        <w:t>zení.</w:t>
      </w:r>
    </w:p>
    <w:p w:rsidR="001018D8" w:rsidRPr="00862770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862770">
        <w:rPr>
          <w:rStyle w:val="clatext1"/>
          <w:rFonts w:ascii="France" w:hAnsi="France"/>
          <w:color w:val="auto"/>
          <w:sz w:val="20"/>
          <w:szCs w:val="20"/>
        </w:rPr>
        <w:t>Sklo – výpln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 oken  -  odvoz do Sb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rných surovin;</w:t>
      </w:r>
    </w:p>
    <w:p w:rsidR="001018D8" w:rsidRPr="00862770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862770">
        <w:rPr>
          <w:rStyle w:val="clatext1"/>
          <w:rFonts w:ascii="France" w:hAnsi="France"/>
          <w:color w:val="auto"/>
          <w:sz w:val="20"/>
          <w:szCs w:val="20"/>
        </w:rPr>
        <w:t>Sut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 – k recyklaci, terénní úpravy, nebo skládky;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ab/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ab/>
        <w:t xml:space="preserve">   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ab/>
      </w:r>
    </w:p>
    <w:p w:rsidR="001018D8" w:rsidRPr="00862770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862770">
        <w:rPr>
          <w:rStyle w:val="clatext1"/>
          <w:rFonts w:ascii="France" w:hAnsi="France"/>
          <w:color w:val="auto"/>
          <w:sz w:val="20"/>
          <w:szCs w:val="20"/>
        </w:rPr>
        <w:t>Papírový, nebo lepenkový obal – bude odvezen do Sb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rných surovin;</w:t>
      </w:r>
    </w:p>
    <w:p w:rsidR="00FD6699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862770">
        <w:rPr>
          <w:rStyle w:val="clatext1"/>
          <w:rFonts w:ascii="France" w:hAnsi="France"/>
          <w:color w:val="auto"/>
          <w:sz w:val="20"/>
          <w:szCs w:val="20"/>
        </w:rPr>
        <w:lastRenderedPageBreak/>
        <w:t>Plastový obal a nebezpe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="00FD6699">
        <w:rPr>
          <w:rStyle w:val="clatext1"/>
          <w:rFonts w:ascii="France" w:hAnsi="France"/>
          <w:color w:val="auto"/>
          <w:sz w:val="20"/>
          <w:szCs w:val="20"/>
        </w:rPr>
        <w:t>ný odpad – odvoz k recyklaci</w:t>
      </w:r>
    </w:p>
    <w:p w:rsidR="001018D8" w:rsidRPr="00862770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862770">
        <w:rPr>
          <w:rStyle w:val="clatext1"/>
          <w:rFonts w:ascii="France" w:hAnsi="France"/>
          <w:color w:val="auto"/>
          <w:sz w:val="20"/>
          <w:szCs w:val="20"/>
        </w:rPr>
        <w:t>D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ev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ný obal – pokud jde o paletu je vratná, pokud jde o nevratný d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ev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ný obal, bude odvezen nap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. ke zpracování na d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ev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né lisované brikety;</w:t>
      </w:r>
    </w:p>
    <w:p w:rsidR="001018D8" w:rsidRPr="00862770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862770">
        <w:rPr>
          <w:rStyle w:val="clatext1"/>
          <w:rFonts w:ascii="France" w:hAnsi="France"/>
          <w:color w:val="auto"/>
          <w:sz w:val="20"/>
          <w:szCs w:val="20"/>
        </w:rPr>
        <w:t>Kovový obal – likvidace ve Sb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rných surovinách;</w:t>
      </w:r>
    </w:p>
    <w:p w:rsidR="002C05AD" w:rsidRPr="00816FE7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862770">
        <w:rPr>
          <w:rStyle w:val="clatext1"/>
          <w:rFonts w:ascii="France" w:hAnsi="France"/>
          <w:color w:val="auto"/>
          <w:sz w:val="20"/>
          <w:szCs w:val="20"/>
        </w:rPr>
        <w:t>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ed zahájením prací projedná dodavatel stavby ceny a zp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sob uložení se správcem za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zení.</w:t>
      </w:r>
    </w:p>
    <w:p w:rsidR="001018D8" w:rsidRPr="003541EC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h) bilance zemních prací, požadavky na p</w:t>
      </w:r>
      <w:r w:rsidRPr="003541EC">
        <w:rPr>
          <w:rStyle w:val="clatext1"/>
          <w:rFonts w:ascii="Cambria" w:hAnsi="Cambria" w:cs="Cambria"/>
          <w:b/>
          <w:color w:val="auto"/>
          <w:sz w:val="20"/>
          <w:szCs w:val="20"/>
        </w:rPr>
        <w:t>ř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í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 xml:space="preserve">sun nebo </w:t>
      </w:r>
      <w:proofErr w:type="spellStart"/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deponie</w:t>
      </w:r>
      <w:proofErr w:type="spellEnd"/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 xml:space="preserve"> zemin</w:t>
      </w:r>
    </w:p>
    <w:p w:rsidR="001018D8" w:rsidRPr="00897EEF" w:rsidRDefault="00443996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074871">
        <w:rPr>
          <w:rFonts w:ascii="France" w:hAnsi="France"/>
          <w:sz w:val="20"/>
        </w:rPr>
        <w:t xml:space="preserve">Jedná se o </w:t>
      </w:r>
      <w:r>
        <w:rPr>
          <w:rFonts w:ascii="France" w:hAnsi="France"/>
          <w:sz w:val="20"/>
        </w:rPr>
        <w:t>opravu stávajícího střešního plášt</w:t>
      </w:r>
      <w:r>
        <w:rPr>
          <w:rFonts w:ascii="Cambria" w:hAnsi="Cambria"/>
          <w:sz w:val="20"/>
        </w:rPr>
        <w:t>ě</w:t>
      </w:r>
      <w:r>
        <w:rPr>
          <w:rFonts w:ascii="France" w:hAnsi="France"/>
          <w:sz w:val="20"/>
        </w:rPr>
        <w:t xml:space="preserve">, </w:t>
      </w:r>
      <w:r w:rsidRPr="00074871">
        <w:rPr>
          <w:rFonts w:ascii="France" w:hAnsi="France"/>
          <w:sz w:val="20"/>
        </w:rPr>
        <w:t>výkopov</w:t>
      </w:r>
      <w:r>
        <w:rPr>
          <w:rFonts w:ascii="France" w:hAnsi="France"/>
          <w:sz w:val="20"/>
        </w:rPr>
        <w:t>é</w:t>
      </w:r>
      <w:r w:rsidRPr="00074871">
        <w:rPr>
          <w:rFonts w:ascii="France" w:hAnsi="France"/>
          <w:sz w:val="20"/>
        </w:rPr>
        <w:t xml:space="preserve"> </w:t>
      </w:r>
      <w:r>
        <w:rPr>
          <w:rFonts w:ascii="France" w:hAnsi="France"/>
          <w:sz w:val="20"/>
        </w:rPr>
        <w:t>práce nejsou navrženy</w:t>
      </w:r>
      <w:r w:rsidR="001018D8" w:rsidRPr="00897EEF">
        <w:rPr>
          <w:rFonts w:ascii="France" w:hAnsi="France" w:cs="France"/>
          <w:szCs w:val="22"/>
        </w:rPr>
        <w:t>.</w:t>
      </w:r>
    </w:p>
    <w:p w:rsidR="001018D8" w:rsidRPr="00407C0F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4"/>
          <w:szCs w:val="4"/>
        </w:rPr>
      </w:pPr>
    </w:p>
    <w:p w:rsidR="001018D8" w:rsidRPr="00897EEF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897EEF">
        <w:rPr>
          <w:rStyle w:val="clatext1"/>
          <w:rFonts w:ascii="France" w:hAnsi="France"/>
          <w:b/>
          <w:color w:val="auto"/>
          <w:sz w:val="20"/>
          <w:szCs w:val="20"/>
        </w:rPr>
        <w:t>i) ochrana životního prost</w:t>
      </w:r>
      <w:r w:rsidRPr="00897EEF">
        <w:rPr>
          <w:rStyle w:val="clatext1"/>
          <w:rFonts w:ascii="Cambria" w:hAnsi="Cambria" w:cs="Cambria"/>
          <w:b/>
          <w:color w:val="auto"/>
          <w:sz w:val="20"/>
          <w:szCs w:val="20"/>
        </w:rPr>
        <w:t>ř</w:t>
      </w:r>
      <w:r w:rsidRPr="00897EEF">
        <w:rPr>
          <w:rStyle w:val="clatext1"/>
          <w:rFonts w:ascii="France" w:hAnsi="France"/>
          <w:b/>
          <w:color w:val="auto"/>
          <w:sz w:val="20"/>
          <w:szCs w:val="20"/>
        </w:rPr>
        <w:t>ed</w:t>
      </w:r>
      <w:r w:rsidRPr="00897EEF">
        <w:rPr>
          <w:rStyle w:val="clatext1"/>
          <w:rFonts w:ascii="France" w:hAnsi="France" w:cs="France"/>
          <w:b/>
          <w:color w:val="auto"/>
          <w:sz w:val="20"/>
          <w:szCs w:val="20"/>
        </w:rPr>
        <w:t>í</w:t>
      </w:r>
      <w:r w:rsidRPr="00897EEF">
        <w:rPr>
          <w:rStyle w:val="clatext1"/>
          <w:rFonts w:ascii="France" w:hAnsi="France"/>
          <w:b/>
          <w:color w:val="auto"/>
          <w:sz w:val="20"/>
          <w:szCs w:val="20"/>
        </w:rPr>
        <w:t xml:space="preserve"> p</w:t>
      </w:r>
      <w:r w:rsidRPr="00897EEF">
        <w:rPr>
          <w:rStyle w:val="clatext1"/>
          <w:rFonts w:ascii="Cambria" w:hAnsi="Cambria" w:cs="Cambria"/>
          <w:b/>
          <w:color w:val="auto"/>
          <w:sz w:val="20"/>
          <w:szCs w:val="20"/>
        </w:rPr>
        <w:t>ř</w:t>
      </w:r>
      <w:r w:rsidRPr="00897EEF">
        <w:rPr>
          <w:rStyle w:val="clatext1"/>
          <w:rFonts w:ascii="France" w:hAnsi="France"/>
          <w:b/>
          <w:color w:val="auto"/>
          <w:sz w:val="20"/>
          <w:szCs w:val="20"/>
        </w:rPr>
        <w:t>i v</w:t>
      </w:r>
      <w:r w:rsidRPr="00897EEF">
        <w:rPr>
          <w:rStyle w:val="clatext1"/>
          <w:rFonts w:ascii="France" w:hAnsi="France" w:cs="France"/>
          <w:b/>
          <w:color w:val="auto"/>
          <w:sz w:val="20"/>
          <w:szCs w:val="20"/>
        </w:rPr>
        <w:t>ý</w:t>
      </w:r>
      <w:r w:rsidRPr="00897EEF">
        <w:rPr>
          <w:rStyle w:val="clatext1"/>
          <w:rFonts w:ascii="France" w:hAnsi="France"/>
          <w:b/>
          <w:color w:val="auto"/>
          <w:sz w:val="20"/>
          <w:szCs w:val="20"/>
        </w:rPr>
        <w:t>stavb</w:t>
      </w:r>
      <w:r w:rsidRPr="00897EEF">
        <w:rPr>
          <w:rStyle w:val="clatext1"/>
          <w:rFonts w:ascii="Cambria" w:hAnsi="Cambria" w:cs="Cambria"/>
          <w:b/>
          <w:color w:val="auto"/>
          <w:sz w:val="20"/>
          <w:szCs w:val="20"/>
        </w:rPr>
        <w:t>ě</w:t>
      </w:r>
    </w:p>
    <w:p w:rsidR="001018D8" w:rsidRPr="00862770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862770">
        <w:rPr>
          <w:rStyle w:val="clatext1"/>
          <w:rFonts w:ascii="France" w:hAnsi="France"/>
          <w:color w:val="auto"/>
          <w:sz w:val="20"/>
          <w:szCs w:val="20"/>
        </w:rPr>
        <w:t>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i jakékoli doprav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 v rámci stavby zajistí dodavatel, aby nedocházelo ke zne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iš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ť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ování ani poškození ve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ejné komunikace. Dodavatel stavby v rámci své 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pravy vypracuje plán opat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ení pro 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pad úniku ropných produkt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 se zam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ením na ochranu vody a 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dy. </w:t>
      </w:r>
    </w:p>
    <w:p w:rsidR="001018D8" w:rsidRPr="00862770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862770">
        <w:rPr>
          <w:rStyle w:val="clatext1"/>
          <w:rFonts w:ascii="France" w:hAnsi="France"/>
          <w:color w:val="auto"/>
          <w:sz w:val="20"/>
          <w:szCs w:val="20"/>
        </w:rPr>
        <w:t>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i 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innostech u kterých mohou vznikat prašné emise, v za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zeních ve kterých se upravují, dopravují, vykládají, nakládají, anebo skladují prašné látky, je pot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ebné využít technicky dostupné prost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edky na zamezení prašných emisí. Za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zení na úpravu a dopravu prašných materiálu je t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eba zakrýt, prašné materiály skladovat v uzav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ených silech, v 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pad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 nutnosti zabezpe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it kropení, na staveništi je nep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pustné jakékoliv spalování odpad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.</w:t>
      </w:r>
    </w:p>
    <w:p w:rsidR="001018D8" w:rsidRPr="00862770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862770">
        <w:rPr>
          <w:rStyle w:val="clatext1"/>
          <w:rFonts w:ascii="France" w:hAnsi="France"/>
          <w:color w:val="auto"/>
          <w:sz w:val="20"/>
          <w:szCs w:val="20"/>
        </w:rPr>
        <w:t>Snížení prašnosti v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asným 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išt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ním vozovek. 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i výjezdu ze staveništ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 budou pracovníci zhotovitele dbát na o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istu pojezd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 nákladních a stavebních stroj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.</w:t>
      </w:r>
    </w:p>
    <w:p w:rsidR="001018D8" w:rsidRPr="00862770" w:rsidRDefault="0009077A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862770">
        <w:rPr>
          <w:rStyle w:val="clatext1"/>
          <w:rFonts w:ascii="France" w:hAnsi="France"/>
          <w:color w:val="auto"/>
          <w:sz w:val="20"/>
          <w:szCs w:val="20"/>
        </w:rPr>
        <w:t>Vodní hospodá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ství</w:t>
      </w:r>
      <w:r>
        <w:rPr>
          <w:rStyle w:val="clatext1"/>
          <w:rFonts w:ascii="France" w:hAnsi="France"/>
          <w:color w:val="auto"/>
          <w:sz w:val="20"/>
          <w:szCs w:val="20"/>
        </w:rPr>
        <w:t xml:space="preserve"> - </w:t>
      </w:r>
      <w:r>
        <w:rPr>
          <w:rFonts w:ascii="France" w:hAnsi="France"/>
          <w:sz w:val="20"/>
        </w:rPr>
        <w:t>K</w:t>
      </w:r>
      <w:r w:rsidRPr="00DE7D8D">
        <w:rPr>
          <w:rFonts w:ascii="France" w:hAnsi="France"/>
          <w:sz w:val="20"/>
        </w:rPr>
        <w:t>analizace splašková</w:t>
      </w:r>
      <w:r w:rsidRPr="00DE7D8D">
        <w:rPr>
          <w:rFonts w:ascii="France" w:hAnsi="France"/>
          <w:szCs w:val="22"/>
        </w:rPr>
        <w:t xml:space="preserve"> </w:t>
      </w:r>
      <w:r w:rsidRPr="00DE7D8D">
        <w:rPr>
          <w:rFonts w:ascii="France" w:hAnsi="France"/>
          <w:sz w:val="20"/>
        </w:rPr>
        <w:t>– ne</w:t>
      </w:r>
      <w:r w:rsidRPr="00DE7D8D">
        <w:rPr>
          <w:rFonts w:ascii="Cambria" w:hAnsi="Cambria" w:cs="Cambria"/>
          <w:sz w:val="20"/>
        </w:rPr>
        <w:t>ř</w:t>
      </w:r>
      <w:r w:rsidRPr="00DE7D8D">
        <w:rPr>
          <w:rFonts w:ascii="France" w:hAnsi="France"/>
          <w:sz w:val="20"/>
        </w:rPr>
        <w:t>e</w:t>
      </w:r>
      <w:r w:rsidRPr="00DE7D8D">
        <w:rPr>
          <w:rFonts w:ascii="France" w:hAnsi="France" w:cs="France"/>
          <w:sz w:val="20"/>
        </w:rPr>
        <w:t>ší</w:t>
      </w:r>
      <w:r w:rsidRPr="00DE7D8D">
        <w:rPr>
          <w:rFonts w:ascii="France" w:hAnsi="France"/>
          <w:sz w:val="20"/>
        </w:rPr>
        <w:t xml:space="preserve"> se, do ve</w:t>
      </w:r>
      <w:r w:rsidRPr="00DE7D8D">
        <w:rPr>
          <w:rFonts w:ascii="Cambria" w:hAnsi="Cambria" w:cs="Cambria"/>
          <w:sz w:val="20"/>
        </w:rPr>
        <w:t>ř</w:t>
      </w:r>
      <w:r w:rsidRPr="00DE7D8D">
        <w:rPr>
          <w:rFonts w:ascii="France" w:hAnsi="France"/>
          <w:sz w:val="20"/>
        </w:rPr>
        <w:t>ejn</w:t>
      </w:r>
      <w:r w:rsidRPr="00DE7D8D">
        <w:rPr>
          <w:rFonts w:ascii="France" w:hAnsi="France" w:cs="France"/>
          <w:sz w:val="20"/>
        </w:rPr>
        <w:t>ý</w:t>
      </w:r>
      <w:r w:rsidRPr="00DE7D8D">
        <w:rPr>
          <w:rFonts w:ascii="France" w:hAnsi="France"/>
          <w:sz w:val="20"/>
        </w:rPr>
        <w:t>ch s</w:t>
      </w:r>
      <w:r w:rsidRPr="00DE7D8D">
        <w:rPr>
          <w:rFonts w:ascii="France" w:hAnsi="France" w:cs="France"/>
          <w:sz w:val="20"/>
        </w:rPr>
        <w:t>í</w:t>
      </w:r>
      <w:r w:rsidRPr="00DE7D8D">
        <w:rPr>
          <w:rFonts w:ascii="France" w:hAnsi="France"/>
          <w:sz w:val="20"/>
        </w:rPr>
        <w:t>t</w:t>
      </w:r>
      <w:r w:rsidRPr="00DE7D8D">
        <w:rPr>
          <w:rFonts w:ascii="France" w:hAnsi="France" w:cs="France"/>
          <w:sz w:val="20"/>
        </w:rPr>
        <w:t>í</w:t>
      </w:r>
      <w:r w:rsidRPr="00DE7D8D">
        <w:rPr>
          <w:rFonts w:ascii="France" w:hAnsi="France"/>
          <w:sz w:val="20"/>
        </w:rPr>
        <w:t xml:space="preserve"> se nezasahuje, </w:t>
      </w:r>
      <w:r w:rsidRPr="00A44B1C">
        <w:rPr>
          <w:rFonts w:ascii="France" w:hAnsi="France"/>
          <w:sz w:val="20"/>
        </w:rPr>
        <w:t xml:space="preserve">stávající </w:t>
      </w:r>
      <w:r w:rsidRPr="00A44B1C">
        <w:rPr>
          <w:rStyle w:val="clatext1"/>
          <w:rFonts w:ascii="France" w:hAnsi="France"/>
          <w:color w:val="auto"/>
          <w:sz w:val="20"/>
          <w:szCs w:val="20"/>
        </w:rPr>
        <w:t>splaškové vody z objektu jsou svedeny do m</w:t>
      </w:r>
      <w:r w:rsidRPr="00A44B1C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A44B1C">
        <w:rPr>
          <w:rStyle w:val="clatext1"/>
          <w:rFonts w:ascii="France" w:hAnsi="France"/>
          <w:color w:val="auto"/>
          <w:sz w:val="20"/>
          <w:szCs w:val="20"/>
        </w:rPr>
        <w:t>stské kanaliza</w:t>
      </w:r>
      <w:r w:rsidRPr="00A44B1C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A44B1C">
        <w:rPr>
          <w:rStyle w:val="clatext1"/>
          <w:rFonts w:ascii="France" w:hAnsi="France"/>
          <w:color w:val="auto"/>
          <w:sz w:val="20"/>
          <w:szCs w:val="20"/>
        </w:rPr>
        <w:t>ní sítí napojené na m</w:t>
      </w:r>
      <w:r w:rsidRPr="00A44B1C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A44B1C">
        <w:rPr>
          <w:rStyle w:val="clatext1"/>
          <w:rFonts w:ascii="France" w:hAnsi="France"/>
          <w:color w:val="auto"/>
          <w:sz w:val="20"/>
          <w:szCs w:val="20"/>
        </w:rPr>
        <w:t xml:space="preserve">stskou </w:t>
      </w:r>
      <w:r w:rsidRPr="00A44B1C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A44B1C">
        <w:rPr>
          <w:rStyle w:val="clatext1"/>
          <w:rFonts w:ascii="France" w:hAnsi="France"/>
          <w:color w:val="auto"/>
          <w:sz w:val="20"/>
          <w:szCs w:val="20"/>
        </w:rPr>
        <w:t xml:space="preserve">OV. </w:t>
      </w:r>
      <w:r>
        <w:rPr>
          <w:rFonts w:ascii="France" w:hAnsi="France"/>
          <w:color w:val="auto"/>
          <w:sz w:val="20"/>
        </w:rPr>
        <w:t xml:space="preserve"> </w:t>
      </w:r>
      <w:r w:rsidRPr="00DE7D8D">
        <w:rPr>
          <w:rFonts w:ascii="France" w:hAnsi="France"/>
          <w:sz w:val="20"/>
        </w:rPr>
        <w:t>Kanalizace deš</w:t>
      </w:r>
      <w:r w:rsidRPr="00DE7D8D">
        <w:rPr>
          <w:rFonts w:ascii="Cambria" w:hAnsi="Cambria" w:cs="Cambria"/>
          <w:sz w:val="20"/>
        </w:rPr>
        <w:t>ť</w:t>
      </w:r>
      <w:r w:rsidRPr="00DE7D8D">
        <w:rPr>
          <w:rFonts w:ascii="France" w:hAnsi="France"/>
          <w:sz w:val="20"/>
        </w:rPr>
        <w:t>ov</w:t>
      </w:r>
      <w:r w:rsidRPr="00DE7D8D">
        <w:rPr>
          <w:rFonts w:ascii="France" w:hAnsi="France" w:cs="France"/>
          <w:sz w:val="20"/>
        </w:rPr>
        <w:t>á</w:t>
      </w:r>
      <w:r w:rsidRPr="00DE7D8D">
        <w:rPr>
          <w:rFonts w:ascii="France" w:hAnsi="France"/>
          <w:sz w:val="20"/>
        </w:rPr>
        <w:t xml:space="preserve"> – pro napojení st</w:t>
      </w:r>
      <w:r w:rsidRPr="00DE7D8D">
        <w:rPr>
          <w:rFonts w:ascii="Cambria" w:hAnsi="Cambria" w:cs="Cambria"/>
          <w:sz w:val="20"/>
        </w:rPr>
        <w:t>ř</w:t>
      </w:r>
      <w:r w:rsidRPr="00DE7D8D">
        <w:rPr>
          <w:rFonts w:ascii="France" w:hAnsi="France"/>
          <w:sz w:val="20"/>
        </w:rPr>
        <w:t>e</w:t>
      </w:r>
      <w:r w:rsidRPr="00DE7D8D">
        <w:rPr>
          <w:rFonts w:ascii="France" w:hAnsi="France" w:cs="France"/>
          <w:sz w:val="20"/>
        </w:rPr>
        <w:t>š</w:t>
      </w:r>
      <w:r w:rsidRPr="00DE7D8D">
        <w:rPr>
          <w:rFonts w:ascii="France" w:hAnsi="France"/>
          <w:sz w:val="20"/>
        </w:rPr>
        <w:t>n</w:t>
      </w:r>
      <w:r w:rsidRPr="00DE7D8D">
        <w:rPr>
          <w:rFonts w:ascii="France" w:hAnsi="France" w:cs="France"/>
          <w:sz w:val="20"/>
        </w:rPr>
        <w:t>í</w:t>
      </w:r>
      <w:r w:rsidRPr="00DE7D8D">
        <w:rPr>
          <w:rFonts w:ascii="France" w:hAnsi="France"/>
          <w:sz w:val="20"/>
        </w:rPr>
        <w:t>ch svod</w:t>
      </w:r>
      <w:r w:rsidRPr="00DE7D8D">
        <w:rPr>
          <w:rFonts w:ascii="Cambria" w:hAnsi="Cambria" w:cs="Cambria"/>
          <w:sz w:val="20"/>
        </w:rPr>
        <w:t>ů</w:t>
      </w:r>
      <w:r w:rsidRPr="00DE7D8D">
        <w:rPr>
          <w:rFonts w:ascii="France" w:hAnsi="France"/>
          <w:sz w:val="20"/>
        </w:rPr>
        <w:t xml:space="preserve"> budou využity stávající rozvody a </w:t>
      </w:r>
      <w:proofErr w:type="spellStart"/>
      <w:r w:rsidRPr="00DE7D8D">
        <w:rPr>
          <w:rFonts w:ascii="France" w:hAnsi="France"/>
          <w:sz w:val="20"/>
        </w:rPr>
        <w:t>napojovací</w:t>
      </w:r>
      <w:proofErr w:type="spellEnd"/>
      <w:r w:rsidRPr="00DE7D8D">
        <w:rPr>
          <w:rFonts w:ascii="France" w:hAnsi="France"/>
          <w:sz w:val="20"/>
        </w:rPr>
        <w:t xml:space="preserve"> místa, do ve</w:t>
      </w:r>
      <w:r w:rsidRPr="00DE7D8D">
        <w:rPr>
          <w:rFonts w:ascii="Cambria" w:hAnsi="Cambria" w:cs="Cambria"/>
          <w:sz w:val="20"/>
        </w:rPr>
        <w:t>ř</w:t>
      </w:r>
      <w:r w:rsidRPr="00DE7D8D">
        <w:rPr>
          <w:rFonts w:ascii="France" w:hAnsi="France"/>
          <w:sz w:val="20"/>
        </w:rPr>
        <w:t>ejn</w:t>
      </w:r>
      <w:r w:rsidRPr="00DE7D8D">
        <w:rPr>
          <w:rFonts w:ascii="France" w:hAnsi="France" w:cs="France"/>
          <w:sz w:val="20"/>
        </w:rPr>
        <w:t>ý</w:t>
      </w:r>
      <w:r w:rsidRPr="00DE7D8D">
        <w:rPr>
          <w:rFonts w:ascii="France" w:hAnsi="France"/>
          <w:sz w:val="20"/>
        </w:rPr>
        <w:t>ch s</w:t>
      </w:r>
      <w:r w:rsidRPr="00DE7D8D">
        <w:rPr>
          <w:rFonts w:ascii="France" w:hAnsi="France" w:cs="France"/>
          <w:sz w:val="20"/>
        </w:rPr>
        <w:t>í</w:t>
      </w:r>
      <w:r w:rsidRPr="00DE7D8D">
        <w:rPr>
          <w:rFonts w:ascii="France" w:hAnsi="France"/>
          <w:sz w:val="20"/>
        </w:rPr>
        <w:t>t</w:t>
      </w:r>
      <w:r w:rsidRPr="00DE7D8D">
        <w:rPr>
          <w:rFonts w:ascii="France" w:hAnsi="France" w:cs="France"/>
          <w:sz w:val="20"/>
        </w:rPr>
        <w:t>í</w:t>
      </w:r>
      <w:r w:rsidRPr="00DE7D8D">
        <w:rPr>
          <w:rFonts w:ascii="France" w:hAnsi="France"/>
          <w:sz w:val="20"/>
        </w:rPr>
        <w:t xml:space="preserve"> se nezasahuje</w:t>
      </w:r>
      <w:r w:rsidR="001018D8" w:rsidRPr="00862770">
        <w:rPr>
          <w:rStyle w:val="clatext1"/>
          <w:rFonts w:ascii="France" w:hAnsi="France"/>
          <w:color w:val="auto"/>
          <w:sz w:val="20"/>
          <w:szCs w:val="20"/>
        </w:rPr>
        <w:t xml:space="preserve">. </w:t>
      </w:r>
    </w:p>
    <w:p w:rsidR="001018D8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862770">
        <w:rPr>
          <w:rStyle w:val="clatext1"/>
          <w:rFonts w:ascii="France" w:hAnsi="France"/>
          <w:color w:val="auto"/>
          <w:sz w:val="20"/>
          <w:szCs w:val="20"/>
        </w:rPr>
        <w:t>Ochrany zem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d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lského a 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dního fondu, ochrany 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rody a ochrany lesa se stavební práce na objektu nedotýkají.</w:t>
      </w:r>
    </w:p>
    <w:p w:rsidR="001018D8" w:rsidRPr="002D77BD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4"/>
          <w:szCs w:val="4"/>
        </w:rPr>
      </w:pPr>
    </w:p>
    <w:p w:rsidR="001018D8" w:rsidRPr="003541EC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j) zásady bezpe</w:t>
      </w:r>
      <w:r w:rsidRPr="003541EC">
        <w:rPr>
          <w:rStyle w:val="clatext1"/>
          <w:rFonts w:ascii="Cambria" w:hAnsi="Cambria" w:cs="Cambria"/>
          <w:b/>
          <w:color w:val="auto"/>
          <w:sz w:val="20"/>
          <w:szCs w:val="20"/>
        </w:rPr>
        <w:t>č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nosti a ochrany zdrav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í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 xml:space="preserve"> p</w:t>
      </w:r>
      <w:r w:rsidRPr="003541EC">
        <w:rPr>
          <w:rStyle w:val="clatext1"/>
          <w:rFonts w:ascii="Cambria" w:hAnsi="Cambria" w:cs="Cambria"/>
          <w:b/>
          <w:color w:val="auto"/>
          <w:sz w:val="20"/>
          <w:szCs w:val="20"/>
        </w:rPr>
        <w:t>ř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i pr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á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ci na staveni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š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ti, posouzen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í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 xml:space="preserve"> pot</w:t>
      </w:r>
      <w:r w:rsidRPr="003541EC">
        <w:rPr>
          <w:rStyle w:val="clatext1"/>
          <w:rFonts w:ascii="Cambria" w:hAnsi="Cambria" w:cs="Cambria"/>
          <w:b/>
          <w:color w:val="auto"/>
          <w:sz w:val="20"/>
          <w:szCs w:val="20"/>
        </w:rPr>
        <w:t>ř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eby koordin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á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tora bezpe</w:t>
      </w:r>
      <w:r w:rsidRPr="003541EC">
        <w:rPr>
          <w:rStyle w:val="clatext1"/>
          <w:rFonts w:ascii="Cambria" w:hAnsi="Cambria" w:cs="Cambria"/>
          <w:b/>
          <w:color w:val="auto"/>
          <w:sz w:val="20"/>
          <w:szCs w:val="20"/>
        </w:rPr>
        <w:t>č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nosti a ochrany zdrav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í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 xml:space="preserve"> p</w:t>
      </w:r>
      <w:r w:rsidRPr="003541EC">
        <w:rPr>
          <w:rStyle w:val="clatext1"/>
          <w:rFonts w:ascii="Cambria" w:hAnsi="Cambria" w:cs="Cambria"/>
          <w:b/>
          <w:color w:val="auto"/>
          <w:sz w:val="20"/>
          <w:szCs w:val="20"/>
        </w:rPr>
        <w:t>ř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i pr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á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ci podle jin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ý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ch pr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á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vn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í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ch p</w:t>
      </w:r>
      <w:r w:rsidRPr="003541EC">
        <w:rPr>
          <w:rStyle w:val="clatext1"/>
          <w:rFonts w:ascii="Cambria" w:hAnsi="Cambria" w:cs="Cambria"/>
          <w:b/>
          <w:color w:val="auto"/>
          <w:sz w:val="20"/>
          <w:szCs w:val="20"/>
        </w:rPr>
        <w:t>ř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edpis</w:t>
      </w:r>
      <w:r w:rsidRPr="003541EC">
        <w:rPr>
          <w:rStyle w:val="clatext1"/>
          <w:rFonts w:ascii="Cambria" w:hAnsi="Cambria" w:cs="Cambria"/>
          <w:b/>
          <w:color w:val="auto"/>
          <w:sz w:val="20"/>
          <w:szCs w:val="20"/>
        </w:rPr>
        <w:t>ů</w:t>
      </w:r>
    </w:p>
    <w:p w:rsidR="001018D8" w:rsidRPr="00D43D1C" w:rsidRDefault="001018D8" w:rsidP="001018D8">
      <w:pPr>
        <w:pStyle w:val="TEXT1"/>
        <w:ind w:left="0" w:right="284" w:firstLine="0"/>
        <w:rPr>
          <w:rFonts w:ascii="France" w:hAnsi="France"/>
          <w:sz w:val="20"/>
        </w:rPr>
      </w:pPr>
      <w:r w:rsidRPr="00862770">
        <w:rPr>
          <w:rStyle w:val="clatext1"/>
          <w:rFonts w:ascii="France" w:hAnsi="France"/>
          <w:color w:val="auto"/>
          <w:sz w:val="20"/>
          <w:szCs w:val="20"/>
        </w:rPr>
        <w:t>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i provád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ní stavby je dodavatel povinen dodržovat 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 w:cs="France"/>
          <w:color w:val="auto"/>
          <w:sz w:val="20"/>
          <w:szCs w:val="20"/>
        </w:rPr>
        <w:t>í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slušné 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edpisy vyhlášky bezpe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nosti práce -</w:t>
      </w:r>
      <w:r w:rsidRPr="00D43D1C">
        <w:rPr>
          <w:rFonts w:ascii="France" w:hAnsi="France"/>
          <w:sz w:val="20"/>
        </w:rPr>
        <w:t xml:space="preserve"> na</w:t>
      </w:r>
      <w:r w:rsidRPr="00D43D1C">
        <w:rPr>
          <w:rFonts w:ascii="Cambria" w:hAnsi="Cambria" w:cs="Cambria"/>
          <w:sz w:val="20"/>
        </w:rPr>
        <w:t>ř</w:t>
      </w:r>
      <w:r w:rsidRPr="00D43D1C">
        <w:rPr>
          <w:rFonts w:ascii="France" w:hAnsi="France" w:cs="France"/>
          <w:sz w:val="20"/>
        </w:rPr>
        <w:t>í</w:t>
      </w:r>
      <w:r w:rsidRPr="00D43D1C">
        <w:rPr>
          <w:rFonts w:ascii="France" w:hAnsi="France"/>
          <w:sz w:val="20"/>
        </w:rPr>
        <w:t>zen</w:t>
      </w:r>
      <w:r w:rsidRPr="00D43D1C">
        <w:rPr>
          <w:rFonts w:ascii="France" w:hAnsi="France" w:cs="France"/>
          <w:sz w:val="20"/>
        </w:rPr>
        <w:t>í</w:t>
      </w:r>
      <w:r w:rsidRPr="00D43D1C">
        <w:rPr>
          <w:rFonts w:ascii="France" w:hAnsi="France"/>
          <w:sz w:val="20"/>
        </w:rPr>
        <w:t xml:space="preserve"> vl</w:t>
      </w:r>
      <w:r w:rsidRPr="00D43D1C">
        <w:rPr>
          <w:rFonts w:ascii="France" w:hAnsi="France" w:cs="France"/>
          <w:sz w:val="20"/>
        </w:rPr>
        <w:t>á</w:t>
      </w:r>
      <w:r w:rsidRPr="00D43D1C">
        <w:rPr>
          <w:rFonts w:ascii="France" w:hAnsi="France"/>
          <w:sz w:val="20"/>
        </w:rPr>
        <w:t>dy o bli</w:t>
      </w:r>
      <w:r w:rsidRPr="00D43D1C">
        <w:rPr>
          <w:rFonts w:ascii="France" w:hAnsi="France" w:cs="France"/>
          <w:sz w:val="20"/>
        </w:rPr>
        <w:t>žší</w:t>
      </w:r>
      <w:r w:rsidRPr="00D43D1C">
        <w:rPr>
          <w:rFonts w:ascii="France" w:hAnsi="France"/>
          <w:sz w:val="20"/>
        </w:rPr>
        <w:t>ch minim</w:t>
      </w:r>
      <w:r w:rsidRPr="00D43D1C">
        <w:rPr>
          <w:rFonts w:ascii="France" w:hAnsi="France" w:cs="France"/>
          <w:sz w:val="20"/>
        </w:rPr>
        <w:t>á</w:t>
      </w:r>
      <w:r w:rsidRPr="00D43D1C">
        <w:rPr>
          <w:rFonts w:ascii="France" w:hAnsi="France"/>
          <w:sz w:val="20"/>
        </w:rPr>
        <w:t>ln</w:t>
      </w:r>
      <w:r w:rsidRPr="00D43D1C">
        <w:rPr>
          <w:rFonts w:ascii="France" w:hAnsi="France" w:cs="France"/>
          <w:sz w:val="20"/>
        </w:rPr>
        <w:t>í</w:t>
      </w:r>
      <w:r w:rsidRPr="00D43D1C">
        <w:rPr>
          <w:rFonts w:ascii="France" w:hAnsi="France"/>
          <w:sz w:val="20"/>
        </w:rPr>
        <w:t>ch po</w:t>
      </w:r>
      <w:r w:rsidRPr="00D43D1C">
        <w:rPr>
          <w:rFonts w:ascii="France" w:hAnsi="France" w:cs="France"/>
          <w:sz w:val="20"/>
        </w:rPr>
        <w:t>ž</w:t>
      </w:r>
      <w:r w:rsidRPr="00D43D1C">
        <w:rPr>
          <w:rFonts w:ascii="France" w:hAnsi="France"/>
          <w:sz w:val="20"/>
        </w:rPr>
        <w:t>adavc</w:t>
      </w:r>
      <w:r w:rsidRPr="00D43D1C">
        <w:rPr>
          <w:rFonts w:ascii="France" w:hAnsi="France" w:cs="France"/>
          <w:sz w:val="20"/>
        </w:rPr>
        <w:t>í</w:t>
      </w:r>
      <w:r w:rsidRPr="00D43D1C">
        <w:rPr>
          <w:rFonts w:ascii="France" w:hAnsi="France"/>
          <w:sz w:val="20"/>
        </w:rPr>
        <w:t>ch na bezpe</w:t>
      </w:r>
      <w:r w:rsidRPr="00D43D1C">
        <w:rPr>
          <w:rFonts w:ascii="Cambria" w:hAnsi="Cambria" w:cs="Cambria"/>
          <w:sz w:val="20"/>
        </w:rPr>
        <w:t>č</w:t>
      </w:r>
      <w:r w:rsidRPr="00D43D1C">
        <w:rPr>
          <w:rFonts w:ascii="France" w:hAnsi="France"/>
          <w:sz w:val="20"/>
        </w:rPr>
        <w:t>nost a ochranu zdrav</w:t>
      </w:r>
      <w:r w:rsidRPr="00D43D1C">
        <w:rPr>
          <w:rFonts w:ascii="France" w:hAnsi="France" w:cs="France"/>
          <w:sz w:val="20"/>
        </w:rPr>
        <w:t>í</w:t>
      </w:r>
      <w:r w:rsidRPr="00D43D1C">
        <w:rPr>
          <w:rFonts w:ascii="France" w:hAnsi="France"/>
          <w:sz w:val="20"/>
        </w:rPr>
        <w:t xml:space="preserve"> p</w:t>
      </w:r>
      <w:r w:rsidRPr="00D43D1C">
        <w:rPr>
          <w:rFonts w:ascii="Cambria" w:hAnsi="Cambria" w:cs="Cambria"/>
          <w:sz w:val="20"/>
        </w:rPr>
        <w:t>ř</w:t>
      </w:r>
      <w:r w:rsidRPr="00D43D1C">
        <w:rPr>
          <w:rFonts w:ascii="France" w:hAnsi="France"/>
          <w:sz w:val="20"/>
        </w:rPr>
        <w:t>i pr</w:t>
      </w:r>
      <w:r w:rsidRPr="00D43D1C">
        <w:rPr>
          <w:rFonts w:ascii="France" w:hAnsi="France" w:cs="France"/>
          <w:sz w:val="20"/>
        </w:rPr>
        <w:t>á</w:t>
      </w:r>
      <w:r w:rsidRPr="00D43D1C">
        <w:rPr>
          <w:rFonts w:ascii="France" w:hAnsi="France"/>
          <w:sz w:val="20"/>
        </w:rPr>
        <w:t>ci na staveni</w:t>
      </w:r>
      <w:r w:rsidRPr="00D43D1C">
        <w:rPr>
          <w:rFonts w:ascii="France" w:hAnsi="France" w:cs="France"/>
          <w:sz w:val="20"/>
        </w:rPr>
        <w:t>š</w:t>
      </w:r>
      <w:r w:rsidRPr="00D43D1C">
        <w:rPr>
          <w:rFonts w:ascii="France" w:hAnsi="France"/>
          <w:sz w:val="20"/>
        </w:rPr>
        <w:t>t</w:t>
      </w:r>
      <w:r w:rsidRPr="00D43D1C">
        <w:rPr>
          <w:rFonts w:ascii="France" w:hAnsi="France" w:cs="France"/>
          <w:sz w:val="20"/>
        </w:rPr>
        <w:t>í</w:t>
      </w:r>
      <w:r w:rsidRPr="00D43D1C">
        <w:rPr>
          <w:rFonts w:ascii="France" w:hAnsi="France"/>
          <w:sz w:val="20"/>
        </w:rPr>
        <w:t xml:space="preserve">ch </w:t>
      </w:r>
      <w:r w:rsidRPr="00D43D1C">
        <w:rPr>
          <w:rFonts w:ascii="Cambria" w:hAnsi="Cambria" w:cs="Cambria"/>
          <w:sz w:val="20"/>
        </w:rPr>
        <w:t>č</w:t>
      </w:r>
      <w:r w:rsidRPr="00D43D1C">
        <w:rPr>
          <w:rFonts w:ascii="France" w:hAnsi="France"/>
          <w:sz w:val="20"/>
        </w:rPr>
        <w:t>.591/2006 Sb.</w:t>
      </w:r>
    </w:p>
    <w:p w:rsidR="001018D8" w:rsidRPr="00D43D1C" w:rsidRDefault="001018D8" w:rsidP="001018D8">
      <w:pPr>
        <w:tabs>
          <w:tab w:val="left" w:pos="567"/>
        </w:tabs>
        <w:spacing w:before="120"/>
        <w:ind w:right="105"/>
        <w:jc w:val="both"/>
        <w:rPr>
          <w:sz w:val="20"/>
          <w:szCs w:val="20"/>
        </w:rPr>
      </w:pPr>
      <w:r w:rsidRPr="00D43D1C">
        <w:rPr>
          <w:sz w:val="20"/>
          <w:szCs w:val="20"/>
        </w:rPr>
        <w:t>Staveništ</w:t>
      </w:r>
      <w:r w:rsidRPr="00D43D1C">
        <w:rPr>
          <w:rFonts w:ascii="Cambria" w:hAnsi="Cambria" w:cs="Cambria"/>
          <w:sz w:val="20"/>
          <w:szCs w:val="20"/>
        </w:rPr>
        <w:t>ě</w:t>
      </w:r>
      <w:r w:rsidRPr="00D43D1C">
        <w:rPr>
          <w:sz w:val="20"/>
          <w:szCs w:val="20"/>
        </w:rPr>
        <w:t xml:space="preserve"> je nutno ohradit a</w:t>
      </w:r>
      <w:r w:rsidRPr="00D43D1C">
        <w:rPr>
          <w:rFonts w:cs="France"/>
          <w:sz w:val="20"/>
          <w:szCs w:val="20"/>
        </w:rPr>
        <w:t>ž</w:t>
      </w:r>
      <w:r w:rsidRPr="00D43D1C">
        <w:rPr>
          <w:sz w:val="20"/>
          <w:szCs w:val="20"/>
        </w:rPr>
        <w:t xml:space="preserve"> do v</w:t>
      </w:r>
      <w:r w:rsidRPr="00D43D1C">
        <w:rPr>
          <w:rFonts w:cs="France"/>
          <w:sz w:val="20"/>
          <w:szCs w:val="20"/>
        </w:rPr>
        <w:t>ýš</w:t>
      </w:r>
      <w:r w:rsidRPr="00D43D1C">
        <w:rPr>
          <w:sz w:val="20"/>
          <w:szCs w:val="20"/>
        </w:rPr>
        <w:t>ky 1,8 m.</w:t>
      </w:r>
    </w:p>
    <w:p w:rsidR="001018D8" w:rsidRPr="00D43D1C" w:rsidRDefault="001018D8" w:rsidP="001018D8">
      <w:pPr>
        <w:tabs>
          <w:tab w:val="left" w:pos="567"/>
        </w:tabs>
        <w:spacing w:before="120"/>
        <w:ind w:right="105"/>
        <w:jc w:val="both"/>
        <w:rPr>
          <w:sz w:val="20"/>
          <w:szCs w:val="20"/>
        </w:rPr>
      </w:pPr>
      <w:r w:rsidRPr="00D43D1C">
        <w:rPr>
          <w:sz w:val="20"/>
          <w:szCs w:val="20"/>
        </w:rPr>
        <w:t>Každé pracovišt</w:t>
      </w:r>
      <w:r w:rsidRPr="00D43D1C">
        <w:rPr>
          <w:rFonts w:ascii="Cambria" w:hAnsi="Cambria" w:cs="Cambria"/>
          <w:sz w:val="20"/>
          <w:szCs w:val="20"/>
        </w:rPr>
        <w:t>ě</w:t>
      </w:r>
      <w:r w:rsidRPr="00D43D1C">
        <w:rPr>
          <w:sz w:val="20"/>
          <w:szCs w:val="20"/>
        </w:rPr>
        <w:t xml:space="preserve"> mus</w:t>
      </w:r>
      <w:r w:rsidRPr="00D43D1C">
        <w:rPr>
          <w:rFonts w:cs="France"/>
          <w:sz w:val="20"/>
          <w:szCs w:val="20"/>
        </w:rPr>
        <w:t>í</w:t>
      </w:r>
      <w:r w:rsidRPr="00D43D1C">
        <w:rPr>
          <w:sz w:val="20"/>
          <w:szCs w:val="20"/>
        </w:rPr>
        <w:t xml:space="preserve"> b</w:t>
      </w:r>
      <w:r w:rsidRPr="00D43D1C">
        <w:rPr>
          <w:rFonts w:cs="France"/>
          <w:sz w:val="20"/>
          <w:szCs w:val="20"/>
        </w:rPr>
        <w:t>ý</w:t>
      </w:r>
      <w:r w:rsidRPr="00D43D1C">
        <w:rPr>
          <w:sz w:val="20"/>
          <w:szCs w:val="20"/>
        </w:rPr>
        <w:t>t dostate</w:t>
      </w:r>
      <w:r w:rsidRPr="00D43D1C">
        <w:rPr>
          <w:rFonts w:ascii="Cambria" w:hAnsi="Cambria" w:cs="Cambria"/>
          <w:sz w:val="20"/>
          <w:szCs w:val="20"/>
        </w:rPr>
        <w:t>č</w:t>
      </w:r>
      <w:r w:rsidRPr="00D43D1C">
        <w:rPr>
          <w:sz w:val="20"/>
          <w:szCs w:val="20"/>
        </w:rPr>
        <w:t>n</w:t>
      </w:r>
      <w:r w:rsidRPr="00D43D1C">
        <w:rPr>
          <w:rFonts w:ascii="Cambria" w:hAnsi="Cambria" w:cs="Cambria"/>
          <w:sz w:val="20"/>
          <w:szCs w:val="20"/>
        </w:rPr>
        <w:t>ě</w:t>
      </w:r>
      <w:r w:rsidRPr="00D43D1C">
        <w:rPr>
          <w:sz w:val="20"/>
          <w:szCs w:val="20"/>
        </w:rPr>
        <w:t xml:space="preserve"> osv</w:t>
      </w:r>
      <w:r w:rsidRPr="00D43D1C">
        <w:rPr>
          <w:rFonts w:ascii="Cambria" w:hAnsi="Cambria" w:cs="Cambria"/>
          <w:sz w:val="20"/>
          <w:szCs w:val="20"/>
        </w:rPr>
        <w:t>ě</w:t>
      </w:r>
      <w:r w:rsidRPr="00D43D1C">
        <w:rPr>
          <w:sz w:val="20"/>
          <w:szCs w:val="20"/>
        </w:rPr>
        <w:t>tleno denn</w:t>
      </w:r>
      <w:r w:rsidRPr="00D43D1C">
        <w:rPr>
          <w:rFonts w:cs="France"/>
          <w:sz w:val="20"/>
          <w:szCs w:val="20"/>
        </w:rPr>
        <w:t>í</w:t>
      </w:r>
      <w:r w:rsidRPr="00D43D1C">
        <w:rPr>
          <w:sz w:val="20"/>
          <w:szCs w:val="20"/>
        </w:rPr>
        <w:t>m nebo um</w:t>
      </w:r>
      <w:r w:rsidRPr="00D43D1C">
        <w:rPr>
          <w:rFonts w:ascii="Cambria" w:hAnsi="Cambria" w:cs="Cambria"/>
          <w:sz w:val="20"/>
          <w:szCs w:val="20"/>
        </w:rPr>
        <w:t>ě</w:t>
      </w:r>
      <w:r w:rsidRPr="00D43D1C">
        <w:rPr>
          <w:sz w:val="20"/>
          <w:szCs w:val="20"/>
        </w:rPr>
        <w:t>l</w:t>
      </w:r>
      <w:r w:rsidRPr="00D43D1C">
        <w:rPr>
          <w:rFonts w:cs="France"/>
          <w:sz w:val="20"/>
          <w:szCs w:val="20"/>
        </w:rPr>
        <w:t>ý</w:t>
      </w:r>
      <w:r w:rsidRPr="00D43D1C">
        <w:rPr>
          <w:sz w:val="20"/>
          <w:szCs w:val="20"/>
        </w:rPr>
        <w:t>m sv</w:t>
      </w:r>
      <w:r w:rsidRPr="00D43D1C">
        <w:rPr>
          <w:rFonts w:ascii="Cambria" w:hAnsi="Cambria" w:cs="Cambria"/>
          <w:sz w:val="20"/>
          <w:szCs w:val="20"/>
        </w:rPr>
        <w:t>ě</w:t>
      </w:r>
      <w:r w:rsidRPr="00D43D1C">
        <w:rPr>
          <w:sz w:val="20"/>
          <w:szCs w:val="20"/>
        </w:rPr>
        <w:t>tlem, velikost mus</w:t>
      </w:r>
      <w:r w:rsidRPr="00D43D1C">
        <w:rPr>
          <w:rFonts w:cs="France"/>
          <w:sz w:val="20"/>
          <w:szCs w:val="20"/>
        </w:rPr>
        <w:t>í</w:t>
      </w:r>
      <w:r w:rsidRPr="00D43D1C">
        <w:rPr>
          <w:sz w:val="20"/>
          <w:szCs w:val="20"/>
        </w:rPr>
        <w:t xml:space="preserve"> vyhov</w:t>
      </w:r>
      <w:r w:rsidRPr="00D43D1C">
        <w:rPr>
          <w:rFonts w:ascii="Cambria" w:hAnsi="Cambria" w:cs="Cambria"/>
          <w:sz w:val="20"/>
          <w:szCs w:val="20"/>
        </w:rPr>
        <w:t>ě</w:t>
      </w:r>
      <w:r w:rsidRPr="00D43D1C">
        <w:rPr>
          <w:sz w:val="20"/>
          <w:szCs w:val="20"/>
        </w:rPr>
        <w:t>t po</w:t>
      </w:r>
      <w:r w:rsidRPr="00D43D1C">
        <w:rPr>
          <w:rFonts w:cs="France"/>
          <w:sz w:val="20"/>
          <w:szCs w:val="20"/>
        </w:rPr>
        <w:t>ž</w:t>
      </w:r>
      <w:r w:rsidRPr="00D43D1C">
        <w:rPr>
          <w:sz w:val="20"/>
          <w:szCs w:val="20"/>
        </w:rPr>
        <w:t>adavk</w:t>
      </w:r>
      <w:r w:rsidRPr="00D43D1C">
        <w:rPr>
          <w:rFonts w:ascii="Cambria" w:hAnsi="Cambria" w:cs="Cambria"/>
          <w:sz w:val="20"/>
          <w:szCs w:val="20"/>
        </w:rPr>
        <w:t>ů</w:t>
      </w:r>
      <w:r w:rsidRPr="00D43D1C">
        <w:rPr>
          <w:sz w:val="20"/>
          <w:szCs w:val="20"/>
        </w:rPr>
        <w:t>m p</w:t>
      </w:r>
      <w:r w:rsidRPr="00D43D1C">
        <w:rPr>
          <w:rFonts w:ascii="Cambria" w:hAnsi="Cambria" w:cs="Cambria"/>
          <w:sz w:val="20"/>
          <w:szCs w:val="20"/>
        </w:rPr>
        <w:t>ř</w:t>
      </w:r>
      <w:r w:rsidRPr="00D43D1C">
        <w:rPr>
          <w:rFonts w:cs="France"/>
          <w:sz w:val="20"/>
          <w:szCs w:val="20"/>
        </w:rPr>
        <w:t>í</w:t>
      </w:r>
      <w:r w:rsidRPr="00D43D1C">
        <w:rPr>
          <w:sz w:val="20"/>
          <w:szCs w:val="20"/>
        </w:rPr>
        <w:t>slu</w:t>
      </w:r>
      <w:r w:rsidRPr="00D43D1C">
        <w:rPr>
          <w:rFonts w:cs="France"/>
          <w:sz w:val="20"/>
          <w:szCs w:val="20"/>
        </w:rPr>
        <w:t>š</w:t>
      </w:r>
      <w:r w:rsidRPr="00D43D1C">
        <w:rPr>
          <w:sz w:val="20"/>
          <w:szCs w:val="20"/>
        </w:rPr>
        <w:t>n</w:t>
      </w:r>
      <w:r w:rsidRPr="00D43D1C">
        <w:rPr>
          <w:rFonts w:cs="France"/>
          <w:sz w:val="20"/>
          <w:szCs w:val="20"/>
        </w:rPr>
        <w:t>ý</w:t>
      </w:r>
      <w:r w:rsidRPr="00D43D1C">
        <w:rPr>
          <w:sz w:val="20"/>
          <w:szCs w:val="20"/>
        </w:rPr>
        <w:t>ch technick</w:t>
      </w:r>
      <w:r w:rsidRPr="00D43D1C">
        <w:rPr>
          <w:rFonts w:cs="France"/>
          <w:sz w:val="20"/>
          <w:szCs w:val="20"/>
        </w:rPr>
        <w:t>ý</w:t>
      </w:r>
      <w:r w:rsidRPr="00D43D1C">
        <w:rPr>
          <w:sz w:val="20"/>
          <w:szCs w:val="20"/>
        </w:rPr>
        <w:t>ch norem.</w:t>
      </w:r>
    </w:p>
    <w:p w:rsidR="001018D8" w:rsidRPr="00D43D1C" w:rsidRDefault="001018D8" w:rsidP="001018D8">
      <w:pPr>
        <w:tabs>
          <w:tab w:val="left" w:pos="567"/>
        </w:tabs>
        <w:spacing w:before="120"/>
        <w:ind w:right="105"/>
        <w:jc w:val="both"/>
        <w:rPr>
          <w:sz w:val="20"/>
          <w:szCs w:val="20"/>
        </w:rPr>
      </w:pPr>
      <w:r w:rsidRPr="00D43D1C">
        <w:rPr>
          <w:sz w:val="20"/>
          <w:szCs w:val="20"/>
        </w:rPr>
        <w:t>Organizace sklad</w:t>
      </w:r>
      <w:r w:rsidRPr="00D43D1C">
        <w:rPr>
          <w:rFonts w:ascii="Cambria" w:hAnsi="Cambria" w:cs="Cambria"/>
          <w:sz w:val="20"/>
          <w:szCs w:val="20"/>
        </w:rPr>
        <w:t>ů</w:t>
      </w:r>
      <w:r w:rsidRPr="00D43D1C">
        <w:rPr>
          <w:sz w:val="20"/>
          <w:szCs w:val="20"/>
        </w:rPr>
        <w:t xml:space="preserve"> a skl</w:t>
      </w:r>
      <w:r w:rsidRPr="00D43D1C">
        <w:rPr>
          <w:rFonts w:cs="France"/>
          <w:sz w:val="20"/>
          <w:szCs w:val="20"/>
        </w:rPr>
        <w:t>á</w:t>
      </w:r>
      <w:r w:rsidRPr="00D43D1C">
        <w:rPr>
          <w:sz w:val="20"/>
          <w:szCs w:val="20"/>
        </w:rPr>
        <w:t>dek m</w:t>
      </w:r>
      <w:r w:rsidRPr="00D43D1C">
        <w:rPr>
          <w:rFonts w:cs="France"/>
          <w:sz w:val="20"/>
          <w:szCs w:val="20"/>
        </w:rPr>
        <w:t>á</w:t>
      </w:r>
      <w:r w:rsidRPr="00D43D1C">
        <w:rPr>
          <w:sz w:val="20"/>
          <w:szCs w:val="20"/>
        </w:rPr>
        <w:t xml:space="preserve"> odpov</w:t>
      </w:r>
      <w:r w:rsidRPr="00D43D1C">
        <w:rPr>
          <w:rFonts w:cs="France"/>
          <w:sz w:val="20"/>
          <w:szCs w:val="20"/>
        </w:rPr>
        <w:t>í</w:t>
      </w:r>
      <w:r w:rsidRPr="00D43D1C">
        <w:rPr>
          <w:sz w:val="20"/>
          <w:szCs w:val="20"/>
        </w:rPr>
        <w:t>dat p</w:t>
      </w:r>
      <w:r w:rsidRPr="00D43D1C">
        <w:rPr>
          <w:rFonts w:ascii="Cambria" w:hAnsi="Cambria" w:cs="Cambria"/>
          <w:sz w:val="20"/>
          <w:szCs w:val="20"/>
        </w:rPr>
        <w:t>ř</w:t>
      </w:r>
      <w:r w:rsidRPr="00D43D1C">
        <w:rPr>
          <w:sz w:val="20"/>
          <w:szCs w:val="20"/>
        </w:rPr>
        <w:t>edpokl</w:t>
      </w:r>
      <w:r w:rsidRPr="00D43D1C">
        <w:rPr>
          <w:rFonts w:cs="France"/>
          <w:sz w:val="20"/>
          <w:szCs w:val="20"/>
        </w:rPr>
        <w:t>á</w:t>
      </w:r>
      <w:r w:rsidRPr="00D43D1C">
        <w:rPr>
          <w:sz w:val="20"/>
          <w:szCs w:val="20"/>
        </w:rPr>
        <w:t>dan</w:t>
      </w:r>
      <w:r w:rsidRPr="00D43D1C">
        <w:rPr>
          <w:rFonts w:cs="France"/>
          <w:sz w:val="20"/>
          <w:szCs w:val="20"/>
        </w:rPr>
        <w:t>ý</w:t>
      </w:r>
      <w:r w:rsidRPr="00D43D1C">
        <w:rPr>
          <w:sz w:val="20"/>
          <w:szCs w:val="20"/>
        </w:rPr>
        <w:t>m postup</w:t>
      </w:r>
      <w:r w:rsidRPr="00D43D1C">
        <w:rPr>
          <w:rFonts w:ascii="Cambria" w:hAnsi="Cambria" w:cs="Cambria"/>
          <w:sz w:val="20"/>
          <w:szCs w:val="20"/>
        </w:rPr>
        <w:t>ů</w:t>
      </w:r>
      <w:r w:rsidRPr="00D43D1C">
        <w:rPr>
          <w:sz w:val="20"/>
          <w:szCs w:val="20"/>
        </w:rPr>
        <w:t>m pr</w:t>
      </w:r>
      <w:r w:rsidRPr="00D43D1C">
        <w:rPr>
          <w:rFonts w:cs="France"/>
          <w:sz w:val="20"/>
          <w:szCs w:val="20"/>
        </w:rPr>
        <w:t>á</w:t>
      </w:r>
      <w:r w:rsidRPr="00D43D1C">
        <w:rPr>
          <w:sz w:val="20"/>
          <w:szCs w:val="20"/>
        </w:rPr>
        <w:t>ce tak, aby jejich kapacita, rozm</w:t>
      </w:r>
      <w:r w:rsidRPr="00D43D1C">
        <w:rPr>
          <w:rFonts w:cs="France"/>
          <w:sz w:val="20"/>
          <w:szCs w:val="20"/>
        </w:rPr>
        <w:t>í</w:t>
      </w:r>
      <w:r w:rsidRPr="00D43D1C">
        <w:rPr>
          <w:sz w:val="20"/>
          <w:szCs w:val="20"/>
        </w:rPr>
        <w:t>st</w:t>
      </w:r>
      <w:r w:rsidRPr="00D43D1C">
        <w:rPr>
          <w:rFonts w:ascii="Cambria" w:hAnsi="Cambria" w:cs="Cambria"/>
          <w:sz w:val="20"/>
          <w:szCs w:val="20"/>
        </w:rPr>
        <w:t>ě</w:t>
      </w:r>
      <w:r w:rsidRPr="00D43D1C">
        <w:rPr>
          <w:sz w:val="20"/>
          <w:szCs w:val="20"/>
        </w:rPr>
        <w:t>n</w:t>
      </w:r>
      <w:r w:rsidRPr="00D43D1C">
        <w:rPr>
          <w:rFonts w:cs="France"/>
          <w:sz w:val="20"/>
          <w:szCs w:val="20"/>
        </w:rPr>
        <w:t>í</w:t>
      </w:r>
      <w:r w:rsidRPr="00D43D1C">
        <w:rPr>
          <w:sz w:val="20"/>
          <w:szCs w:val="20"/>
        </w:rPr>
        <w:t xml:space="preserve"> a vybavení umož</w:t>
      </w:r>
      <w:r w:rsidRPr="00D43D1C">
        <w:rPr>
          <w:rFonts w:ascii="Cambria" w:hAnsi="Cambria" w:cs="Cambria"/>
          <w:sz w:val="20"/>
          <w:szCs w:val="20"/>
        </w:rPr>
        <w:t>ň</w:t>
      </w:r>
      <w:r w:rsidRPr="00D43D1C">
        <w:rPr>
          <w:sz w:val="20"/>
          <w:szCs w:val="20"/>
        </w:rPr>
        <w:t>ovaly plynul</w:t>
      </w:r>
      <w:r w:rsidRPr="00D43D1C">
        <w:rPr>
          <w:rFonts w:cs="France"/>
          <w:sz w:val="20"/>
          <w:szCs w:val="20"/>
        </w:rPr>
        <w:t>é</w:t>
      </w:r>
      <w:r w:rsidRPr="00D43D1C">
        <w:rPr>
          <w:sz w:val="20"/>
          <w:szCs w:val="20"/>
        </w:rPr>
        <w:t xml:space="preserve"> dopl</w:t>
      </w:r>
      <w:r w:rsidRPr="00D43D1C">
        <w:rPr>
          <w:rFonts w:ascii="Cambria" w:hAnsi="Cambria" w:cs="Cambria"/>
          <w:sz w:val="20"/>
          <w:szCs w:val="20"/>
        </w:rPr>
        <w:t>ň</w:t>
      </w:r>
      <w:r w:rsidRPr="00D43D1C">
        <w:rPr>
          <w:sz w:val="20"/>
          <w:szCs w:val="20"/>
        </w:rPr>
        <w:t>ov</w:t>
      </w:r>
      <w:r w:rsidRPr="00D43D1C">
        <w:rPr>
          <w:rFonts w:cs="France"/>
          <w:sz w:val="20"/>
          <w:szCs w:val="20"/>
        </w:rPr>
        <w:t>á</w:t>
      </w:r>
      <w:r w:rsidRPr="00D43D1C">
        <w:rPr>
          <w:sz w:val="20"/>
          <w:szCs w:val="20"/>
        </w:rPr>
        <w:t>n</w:t>
      </w:r>
      <w:r w:rsidRPr="00D43D1C">
        <w:rPr>
          <w:rFonts w:cs="France"/>
          <w:sz w:val="20"/>
          <w:szCs w:val="20"/>
        </w:rPr>
        <w:t>í</w:t>
      </w:r>
      <w:r w:rsidRPr="00D43D1C">
        <w:rPr>
          <w:sz w:val="20"/>
          <w:szCs w:val="20"/>
        </w:rPr>
        <w:t xml:space="preserve"> a odb</w:t>
      </w:r>
      <w:r w:rsidRPr="00D43D1C">
        <w:rPr>
          <w:rFonts w:ascii="Cambria" w:hAnsi="Cambria" w:cs="Cambria"/>
          <w:sz w:val="20"/>
          <w:szCs w:val="20"/>
        </w:rPr>
        <w:t>ě</w:t>
      </w:r>
      <w:r w:rsidRPr="00D43D1C">
        <w:rPr>
          <w:sz w:val="20"/>
          <w:szCs w:val="20"/>
        </w:rPr>
        <w:t>r bez zbyte</w:t>
      </w:r>
      <w:r w:rsidRPr="00D43D1C">
        <w:rPr>
          <w:rFonts w:ascii="Cambria" w:hAnsi="Cambria" w:cs="Cambria"/>
          <w:sz w:val="20"/>
          <w:szCs w:val="20"/>
        </w:rPr>
        <w:t>č</w:t>
      </w:r>
      <w:r w:rsidRPr="00D43D1C">
        <w:rPr>
          <w:sz w:val="20"/>
          <w:szCs w:val="20"/>
        </w:rPr>
        <w:t>n</w:t>
      </w:r>
      <w:r w:rsidRPr="00D43D1C">
        <w:rPr>
          <w:rFonts w:cs="France"/>
          <w:sz w:val="20"/>
          <w:szCs w:val="20"/>
        </w:rPr>
        <w:t>é</w:t>
      </w:r>
      <w:r w:rsidRPr="00D43D1C">
        <w:rPr>
          <w:sz w:val="20"/>
          <w:szCs w:val="20"/>
        </w:rPr>
        <w:t xml:space="preserve"> manipulace.</w:t>
      </w:r>
    </w:p>
    <w:p w:rsidR="001018D8" w:rsidRPr="00D43D1C" w:rsidRDefault="001018D8" w:rsidP="001018D8">
      <w:pPr>
        <w:tabs>
          <w:tab w:val="left" w:pos="567"/>
        </w:tabs>
        <w:spacing w:before="120"/>
        <w:ind w:right="105"/>
        <w:jc w:val="both"/>
        <w:rPr>
          <w:sz w:val="20"/>
          <w:szCs w:val="20"/>
        </w:rPr>
      </w:pPr>
      <w:r w:rsidRPr="00D43D1C">
        <w:rPr>
          <w:sz w:val="20"/>
          <w:szCs w:val="20"/>
        </w:rPr>
        <w:t>Plochy skládek musí být odvodn</w:t>
      </w:r>
      <w:r w:rsidRPr="00D43D1C">
        <w:rPr>
          <w:rFonts w:ascii="Cambria" w:hAnsi="Cambria" w:cs="Cambria"/>
          <w:sz w:val="20"/>
          <w:szCs w:val="20"/>
        </w:rPr>
        <w:t>ě</w:t>
      </w:r>
      <w:r w:rsidRPr="00D43D1C">
        <w:rPr>
          <w:sz w:val="20"/>
          <w:szCs w:val="20"/>
        </w:rPr>
        <w:t>ny, urovn</w:t>
      </w:r>
      <w:r w:rsidRPr="00D43D1C">
        <w:rPr>
          <w:rFonts w:cs="France"/>
          <w:sz w:val="20"/>
          <w:szCs w:val="20"/>
        </w:rPr>
        <w:t>á</w:t>
      </w:r>
      <w:r w:rsidRPr="00D43D1C">
        <w:rPr>
          <w:sz w:val="20"/>
          <w:szCs w:val="20"/>
        </w:rPr>
        <w:t>ny, upraveny a zpevn</w:t>
      </w:r>
      <w:r w:rsidRPr="00D43D1C">
        <w:rPr>
          <w:rFonts w:ascii="Cambria" w:hAnsi="Cambria" w:cs="Cambria"/>
          <w:sz w:val="20"/>
          <w:szCs w:val="20"/>
        </w:rPr>
        <w:t>ě</w:t>
      </w:r>
      <w:r w:rsidRPr="00D43D1C">
        <w:rPr>
          <w:sz w:val="20"/>
          <w:szCs w:val="20"/>
        </w:rPr>
        <w:t>ny.</w:t>
      </w:r>
    </w:p>
    <w:p w:rsidR="001018D8" w:rsidRPr="00D43D1C" w:rsidRDefault="001018D8" w:rsidP="001018D8">
      <w:pPr>
        <w:tabs>
          <w:tab w:val="left" w:pos="567"/>
        </w:tabs>
        <w:spacing w:before="120"/>
        <w:ind w:right="105"/>
        <w:jc w:val="both"/>
        <w:rPr>
          <w:sz w:val="20"/>
          <w:szCs w:val="20"/>
        </w:rPr>
      </w:pPr>
      <w:r w:rsidRPr="00D43D1C">
        <w:rPr>
          <w:sz w:val="20"/>
          <w:szCs w:val="20"/>
        </w:rPr>
        <w:t>Pytlovaný materiál jako vápno, cement, sádra a jiné se m</w:t>
      </w:r>
      <w:r w:rsidRPr="00D43D1C">
        <w:rPr>
          <w:rFonts w:ascii="Cambria" w:hAnsi="Cambria" w:cs="Cambria"/>
          <w:sz w:val="20"/>
          <w:szCs w:val="20"/>
        </w:rPr>
        <w:t>ů</w:t>
      </w:r>
      <w:r w:rsidRPr="00D43D1C">
        <w:rPr>
          <w:rFonts w:cs="France"/>
          <w:sz w:val="20"/>
          <w:szCs w:val="20"/>
        </w:rPr>
        <w:t>ž</w:t>
      </w:r>
      <w:r w:rsidRPr="00D43D1C">
        <w:rPr>
          <w:sz w:val="20"/>
          <w:szCs w:val="20"/>
        </w:rPr>
        <w:t>e rovnat nejv</w:t>
      </w:r>
      <w:r w:rsidRPr="00D43D1C">
        <w:rPr>
          <w:rFonts w:cs="France"/>
          <w:sz w:val="20"/>
          <w:szCs w:val="20"/>
        </w:rPr>
        <w:t>ýš</w:t>
      </w:r>
      <w:r w:rsidRPr="00D43D1C">
        <w:rPr>
          <w:sz w:val="20"/>
          <w:szCs w:val="20"/>
        </w:rPr>
        <w:t xml:space="preserve">e 1,5 m nad </w:t>
      </w:r>
      <w:r w:rsidRPr="00D43D1C">
        <w:rPr>
          <w:rFonts w:cs="France"/>
          <w:sz w:val="20"/>
          <w:szCs w:val="20"/>
        </w:rPr>
        <w:t>ú</w:t>
      </w:r>
      <w:r w:rsidRPr="00D43D1C">
        <w:rPr>
          <w:sz w:val="20"/>
          <w:szCs w:val="20"/>
        </w:rPr>
        <w:t>rove</w:t>
      </w:r>
      <w:r w:rsidRPr="00D43D1C">
        <w:rPr>
          <w:rFonts w:ascii="Cambria" w:hAnsi="Cambria" w:cs="Cambria"/>
          <w:sz w:val="20"/>
          <w:szCs w:val="20"/>
        </w:rPr>
        <w:t>ň</w:t>
      </w:r>
      <w:r w:rsidRPr="00D43D1C">
        <w:rPr>
          <w:sz w:val="20"/>
          <w:szCs w:val="20"/>
        </w:rPr>
        <w:t xml:space="preserve"> podlahy.</w:t>
      </w:r>
    </w:p>
    <w:p w:rsidR="001018D8" w:rsidRPr="00D43D1C" w:rsidRDefault="001018D8" w:rsidP="001018D8">
      <w:pPr>
        <w:tabs>
          <w:tab w:val="left" w:pos="567"/>
        </w:tabs>
        <w:spacing w:before="120"/>
        <w:ind w:right="105"/>
        <w:jc w:val="both"/>
        <w:rPr>
          <w:sz w:val="20"/>
          <w:szCs w:val="20"/>
        </w:rPr>
      </w:pPr>
      <w:r w:rsidRPr="00D43D1C">
        <w:rPr>
          <w:sz w:val="20"/>
          <w:szCs w:val="20"/>
        </w:rPr>
        <w:t>Bourání konstrukcí je nutné provád</w:t>
      </w:r>
      <w:r w:rsidRPr="00D43D1C">
        <w:rPr>
          <w:rFonts w:ascii="Cambria" w:hAnsi="Cambria" w:cs="Cambria"/>
          <w:sz w:val="20"/>
          <w:szCs w:val="20"/>
        </w:rPr>
        <w:t>ě</w:t>
      </w:r>
      <w:r w:rsidRPr="00D43D1C">
        <w:rPr>
          <w:sz w:val="20"/>
          <w:szCs w:val="20"/>
        </w:rPr>
        <w:t>t shora dol</w:t>
      </w:r>
      <w:r w:rsidRPr="00D43D1C">
        <w:rPr>
          <w:rFonts w:ascii="Cambria" w:hAnsi="Cambria" w:cs="Cambria"/>
          <w:sz w:val="20"/>
          <w:szCs w:val="20"/>
        </w:rPr>
        <w:t>ů</w:t>
      </w:r>
      <w:r w:rsidRPr="00D43D1C">
        <w:rPr>
          <w:sz w:val="20"/>
          <w:szCs w:val="20"/>
        </w:rPr>
        <w:t xml:space="preserve"> tak aby nedo</w:t>
      </w:r>
      <w:r w:rsidRPr="00D43D1C">
        <w:rPr>
          <w:rFonts w:cs="France"/>
          <w:sz w:val="20"/>
          <w:szCs w:val="20"/>
        </w:rPr>
        <w:t>š</w:t>
      </w:r>
      <w:r w:rsidRPr="00D43D1C">
        <w:rPr>
          <w:sz w:val="20"/>
          <w:szCs w:val="20"/>
        </w:rPr>
        <w:t>lo k</w:t>
      </w:r>
      <w:r w:rsidRPr="00D43D1C">
        <w:rPr>
          <w:rFonts w:cs="France"/>
          <w:sz w:val="20"/>
          <w:szCs w:val="20"/>
        </w:rPr>
        <w:t> </w:t>
      </w:r>
      <w:r w:rsidRPr="00D43D1C">
        <w:rPr>
          <w:sz w:val="20"/>
          <w:szCs w:val="20"/>
        </w:rPr>
        <w:t>naru</w:t>
      </w:r>
      <w:r w:rsidRPr="00D43D1C">
        <w:rPr>
          <w:rFonts w:cs="France"/>
          <w:sz w:val="20"/>
          <w:szCs w:val="20"/>
        </w:rPr>
        <w:t>š</w:t>
      </w:r>
      <w:r w:rsidRPr="00D43D1C">
        <w:rPr>
          <w:sz w:val="20"/>
          <w:szCs w:val="20"/>
        </w:rPr>
        <w:t>en</w:t>
      </w:r>
      <w:r w:rsidRPr="00D43D1C">
        <w:rPr>
          <w:rFonts w:cs="France"/>
          <w:sz w:val="20"/>
          <w:szCs w:val="20"/>
        </w:rPr>
        <w:t>í</w:t>
      </w:r>
      <w:r w:rsidRPr="00D43D1C">
        <w:rPr>
          <w:sz w:val="20"/>
          <w:szCs w:val="20"/>
        </w:rPr>
        <w:t xml:space="preserve"> stability zachov</w:t>
      </w:r>
      <w:r w:rsidRPr="00D43D1C">
        <w:rPr>
          <w:rFonts w:cs="France"/>
          <w:sz w:val="20"/>
          <w:szCs w:val="20"/>
        </w:rPr>
        <w:t>á</w:t>
      </w:r>
      <w:r w:rsidRPr="00D43D1C">
        <w:rPr>
          <w:sz w:val="20"/>
          <w:szCs w:val="20"/>
        </w:rPr>
        <w:t>van</w:t>
      </w:r>
      <w:r w:rsidRPr="00D43D1C">
        <w:rPr>
          <w:rFonts w:cs="France"/>
          <w:sz w:val="20"/>
          <w:szCs w:val="20"/>
        </w:rPr>
        <w:t>ý</w:t>
      </w:r>
      <w:r w:rsidRPr="00D43D1C">
        <w:rPr>
          <w:sz w:val="20"/>
          <w:szCs w:val="20"/>
        </w:rPr>
        <w:t>ch konstrukc</w:t>
      </w:r>
      <w:r w:rsidRPr="00D43D1C">
        <w:rPr>
          <w:rFonts w:cs="France"/>
          <w:sz w:val="20"/>
          <w:szCs w:val="20"/>
        </w:rPr>
        <w:t>í</w:t>
      </w:r>
      <w:r w:rsidRPr="00D43D1C">
        <w:rPr>
          <w:sz w:val="20"/>
          <w:szCs w:val="20"/>
        </w:rPr>
        <w:t>.</w:t>
      </w:r>
    </w:p>
    <w:p w:rsidR="001018D8" w:rsidRPr="00D43D1C" w:rsidRDefault="001018D8" w:rsidP="001018D8">
      <w:pPr>
        <w:tabs>
          <w:tab w:val="left" w:pos="567"/>
        </w:tabs>
        <w:spacing w:before="120"/>
        <w:ind w:right="105"/>
        <w:jc w:val="both"/>
        <w:rPr>
          <w:sz w:val="20"/>
          <w:szCs w:val="20"/>
        </w:rPr>
      </w:pPr>
      <w:r w:rsidRPr="00D43D1C">
        <w:rPr>
          <w:sz w:val="20"/>
          <w:szCs w:val="20"/>
        </w:rPr>
        <w:t>Nutno dodržet zákaz práce jednotlivého pracovníka p</w:t>
      </w:r>
      <w:r w:rsidRPr="00D43D1C">
        <w:rPr>
          <w:rFonts w:ascii="Cambria" w:hAnsi="Cambria" w:cs="Cambria"/>
          <w:sz w:val="20"/>
          <w:szCs w:val="20"/>
        </w:rPr>
        <w:t>ř</w:t>
      </w:r>
      <w:r w:rsidRPr="00D43D1C">
        <w:rPr>
          <w:sz w:val="20"/>
          <w:szCs w:val="20"/>
        </w:rPr>
        <w:t>i zemn</w:t>
      </w:r>
      <w:r w:rsidRPr="00D43D1C">
        <w:rPr>
          <w:rFonts w:cs="France"/>
          <w:sz w:val="20"/>
          <w:szCs w:val="20"/>
        </w:rPr>
        <w:t>í</w:t>
      </w:r>
      <w:r w:rsidRPr="00D43D1C">
        <w:rPr>
          <w:sz w:val="20"/>
          <w:szCs w:val="20"/>
        </w:rPr>
        <w:t>ch prac</w:t>
      </w:r>
      <w:r w:rsidRPr="00D43D1C">
        <w:rPr>
          <w:rFonts w:cs="France"/>
          <w:sz w:val="20"/>
          <w:szCs w:val="20"/>
        </w:rPr>
        <w:t>í</w:t>
      </w:r>
      <w:r w:rsidRPr="00D43D1C">
        <w:rPr>
          <w:sz w:val="20"/>
          <w:szCs w:val="20"/>
        </w:rPr>
        <w:t>ch.</w:t>
      </w:r>
    </w:p>
    <w:p w:rsidR="001018D8" w:rsidRPr="00D43D1C" w:rsidRDefault="001018D8" w:rsidP="001018D8">
      <w:pPr>
        <w:tabs>
          <w:tab w:val="left" w:pos="567"/>
        </w:tabs>
        <w:spacing w:before="120"/>
        <w:ind w:right="105"/>
        <w:jc w:val="both"/>
        <w:rPr>
          <w:sz w:val="20"/>
          <w:szCs w:val="20"/>
        </w:rPr>
      </w:pPr>
      <w:r w:rsidRPr="00D43D1C">
        <w:rPr>
          <w:sz w:val="20"/>
          <w:szCs w:val="20"/>
        </w:rPr>
        <w:t>Stavbyvedoucí se musí postarat nejpozd</w:t>
      </w:r>
      <w:r w:rsidRPr="00D43D1C">
        <w:rPr>
          <w:rFonts w:ascii="Cambria" w:hAnsi="Cambria" w:cs="Cambria"/>
          <w:sz w:val="20"/>
          <w:szCs w:val="20"/>
        </w:rPr>
        <w:t>ě</w:t>
      </w:r>
      <w:r w:rsidRPr="00D43D1C">
        <w:rPr>
          <w:sz w:val="20"/>
          <w:szCs w:val="20"/>
        </w:rPr>
        <w:t>ji den p</w:t>
      </w:r>
      <w:r w:rsidRPr="00D43D1C">
        <w:rPr>
          <w:rFonts w:ascii="Cambria" w:hAnsi="Cambria" w:cs="Cambria"/>
          <w:sz w:val="20"/>
          <w:szCs w:val="20"/>
        </w:rPr>
        <w:t>ř</w:t>
      </w:r>
      <w:r w:rsidRPr="00D43D1C">
        <w:rPr>
          <w:sz w:val="20"/>
          <w:szCs w:val="20"/>
        </w:rPr>
        <w:t>ed zah</w:t>
      </w:r>
      <w:r w:rsidRPr="00D43D1C">
        <w:rPr>
          <w:rFonts w:cs="France"/>
          <w:sz w:val="20"/>
          <w:szCs w:val="20"/>
        </w:rPr>
        <w:t>á</w:t>
      </w:r>
      <w:r w:rsidRPr="00D43D1C">
        <w:rPr>
          <w:sz w:val="20"/>
          <w:szCs w:val="20"/>
        </w:rPr>
        <w:t>jen</w:t>
      </w:r>
      <w:r w:rsidRPr="00D43D1C">
        <w:rPr>
          <w:rFonts w:cs="France"/>
          <w:sz w:val="20"/>
          <w:szCs w:val="20"/>
        </w:rPr>
        <w:t>í</w:t>
      </w:r>
      <w:r w:rsidRPr="00D43D1C">
        <w:rPr>
          <w:sz w:val="20"/>
          <w:szCs w:val="20"/>
        </w:rPr>
        <w:t>m v</w:t>
      </w:r>
      <w:r w:rsidRPr="00D43D1C">
        <w:rPr>
          <w:rFonts w:cs="France"/>
          <w:sz w:val="20"/>
          <w:szCs w:val="20"/>
        </w:rPr>
        <w:t>ý</w:t>
      </w:r>
      <w:r w:rsidRPr="00D43D1C">
        <w:rPr>
          <w:sz w:val="20"/>
          <w:szCs w:val="20"/>
        </w:rPr>
        <w:t>kopov</w:t>
      </w:r>
      <w:r w:rsidRPr="00D43D1C">
        <w:rPr>
          <w:rFonts w:cs="France"/>
          <w:sz w:val="20"/>
          <w:szCs w:val="20"/>
        </w:rPr>
        <w:t>ý</w:t>
      </w:r>
      <w:r w:rsidRPr="00D43D1C">
        <w:rPr>
          <w:sz w:val="20"/>
          <w:szCs w:val="20"/>
        </w:rPr>
        <w:t>ch prac</w:t>
      </w:r>
      <w:r w:rsidRPr="00D43D1C">
        <w:rPr>
          <w:rFonts w:cs="France"/>
          <w:sz w:val="20"/>
          <w:szCs w:val="20"/>
        </w:rPr>
        <w:t>í</w:t>
      </w:r>
      <w:r w:rsidRPr="00D43D1C">
        <w:rPr>
          <w:sz w:val="20"/>
          <w:szCs w:val="20"/>
        </w:rPr>
        <w:t xml:space="preserve"> o vyzna</w:t>
      </w:r>
      <w:r w:rsidRPr="00D43D1C">
        <w:rPr>
          <w:rFonts w:ascii="Cambria" w:hAnsi="Cambria" w:cs="Cambria"/>
          <w:sz w:val="20"/>
          <w:szCs w:val="20"/>
        </w:rPr>
        <w:t>č</w:t>
      </w:r>
      <w:r w:rsidRPr="00D43D1C">
        <w:rPr>
          <w:sz w:val="20"/>
          <w:szCs w:val="20"/>
        </w:rPr>
        <w:t>en</w:t>
      </w:r>
      <w:r w:rsidRPr="00D43D1C">
        <w:rPr>
          <w:rFonts w:cs="France"/>
          <w:sz w:val="20"/>
          <w:szCs w:val="20"/>
        </w:rPr>
        <w:t>í</w:t>
      </w:r>
      <w:r w:rsidRPr="00D43D1C">
        <w:rPr>
          <w:sz w:val="20"/>
          <w:szCs w:val="20"/>
        </w:rPr>
        <w:t xml:space="preserve"> podpovrchových za</w:t>
      </w:r>
      <w:r w:rsidRPr="00D43D1C">
        <w:rPr>
          <w:rFonts w:ascii="Cambria" w:hAnsi="Cambria" w:cs="Cambria"/>
          <w:sz w:val="20"/>
          <w:szCs w:val="20"/>
        </w:rPr>
        <w:t>ř</w:t>
      </w:r>
      <w:r w:rsidRPr="00D43D1C">
        <w:rPr>
          <w:rFonts w:cs="France"/>
          <w:sz w:val="20"/>
          <w:szCs w:val="20"/>
        </w:rPr>
        <w:t>í</w:t>
      </w:r>
      <w:r w:rsidRPr="00D43D1C">
        <w:rPr>
          <w:sz w:val="20"/>
          <w:szCs w:val="20"/>
        </w:rPr>
        <w:t>zen</w:t>
      </w:r>
      <w:r w:rsidRPr="00D43D1C">
        <w:rPr>
          <w:rFonts w:cs="France"/>
          <w:sz w:val="20"/>
          <w:szCs w:val="20"/>
        </w:rPr>
        <w:t>í</w:t>
      </w:r>
      <w:r w:rsidRPr="00D43D1C">
        <w:rPr>
          <w:sz w:val="20"/>
          <w:szCs w:val="20"/>
        </w:rPr>
        <w:t xml:space="preserve"> a veden</w:t>
      </w:r>
      <w:r w:rsidRPr="00D43D1C">
        <w:rPr>
          <w:rFonts w:cs="France"/>
          <w:sz w:val="20"/>
          <w:szCs w:val="20"/>
        </w:rPr>
        <w:t>í</w:t>
      </w:r>
      <w:r w:rsidRPr="00D43D1C">
        <w:rPr>
          <w:sz w:val="20"/>
          <w:szCs w:val="20"/>
        </w:rPr>
        <w:t>.</w:t>
      </w:r>
    </w:p>
    <w:p w:rsidR="001018D8" w:rsidRPr="00D43D1C" w:rsidRDefault="001018D8" w:rsidP="001018D8">
      <w:pPr>
        <w:tabs>
          <w:tab w:val="left" w:pos="567"/>
        </w:tabs>
        <w:spacing w:before="120"/>
        <w:ind w:right="105"/>
        <w:jc w:val="both"/>
        <w:rPr>
          <w:sz w:val="20"/>
          <w:szCs w:val="20"/>
        </w:rPr>
      </w:pPr>
      <w:r w:rsidRPr="00D43D1C">
        <w:rPr>
          <w:sz w:val="20"/>
          <w:szCs w:val="20"/>
        </w:rPr>
        <w:t>Postup se ur</w:t>
      </w:r>
      <w:r w:rsidRPr="00D43D1C">
        <w:rPr>
          <w:rFonts w:ascii="Cambria" w:hAnsi="Cambria" w:cs="Cambria"/>
          <w:sz w:val="20"/>
          <w:szCs w:val="20"/>
        </w:rPr>
        <w:t>č</w:t>
      </w:r>
      <w:r w:rsidRPr="00D43D1C">
        <w:rPr>
          <w:sz w:val="20"/>
          <w:szCs w:val="20"/>
        </w:rPr>
        <w:t>uje tak, aby v pr</w:t>
      </w:r>
      <w:r w:rsidRPr="00D43D1C">
        <w:rPr>
          <w:rFonts w:ascii="Cambria" w:hAnsi="Cambria" w:cs="Cambria"/>
          <w:sz w:val="20"/>
          <w:szCs w:val="20"/>
        </w:rPr>
        <w:t>ů</w:t>
      </w:r>
      <w:r w:rsidRPr="00D43D1C">
        <w:rPr>
          <w:sz w:val="20"/>
          <w:szCs w:val="20"/>
        </w:rPr>
        <w:t>b</w:t>
      </w:r>
      <w:r w:rsidRPr="00D43D1C">
        <w:rPr>
          <w:rFonts w:ascii="Cambria" w:hAnsi="Cambria" w:cs="Cambria"/>
          <w:sz w:val="20"/>
          <w:szCs w:val="20"/>
        </w:rPr>
        <w:t>ě</w:t>
      </w:r>
      <w:r w:rsidRPr="00D43D1C">
        <w:rPr>
          <w:sz w:val="20"/>
          <w:szCs w:val="20"/>
        </w:rPr>
        <w:t>hu v</w:t>
      </w:r>
      <w:r w:rsidRPr="00D43D1C">
        <w:rPr>
          <w:rFonts w:cs="France"/>
          <w:sz w:val="20"/>
          <w:szCs w:val="20"/>
        </w:rPr>
        <w:t>š</w:t>
      </w:r>
      <w:r w:rsidRPr="00D43D1C">
        <w:rPr>
          <w:sz w:val="20"/>
          <w:szCs w:val="20"/>
        </w:rPr>
        <w:t>ech prac</w:t>
      </w:r>
      <w:r w:rsidRPr="00D43D1C">
        <w:rPr>
          <w:rFonts w:cs="France"/>
          <w:sz w:val="20"/>
          <w:szCs w:val="20"/>
        </w:rPr>
        <w:t>í</w:t>
      </w:r>
      <w:r w:rsidRPr="00D43D1C">
        <w:rPr>
          <w:sz w:val="20"/>
          <w:szCs w:val="20"/>
        </w:rPr>
        <w:t>, zvl</w:t>
      </w:r>
      <w:r w:rsidRPr="00D43D1C">
        <w:rPr>
          <w:rFonts w:cs="France"/>
          <w:sz w:val="20"/>
          <w:szCs w:val="20"/>
        </w:rPr>
        <w:t>áš</w:t>
      </w:r>
      <w:r w:rsidRPr="00D43D1C">
        <w:rPr>
          <w:sz w:val="20"/>
          <w:szCs w:val="20"/>
        </w:rPr>
        <w:t>t</w:t>
      </w:r>
      <w:r w:rsidRPr="00D43D1C">
        <w:rPr>
          <w:rFonts w:ascii="Cambria" w:hAnsi="Cambria" w:cs="Cambria"/>
          <w:sz w:val="20"/>
          <w:szCs w:val="20"/>
        </w:rPr>
        <w:t>ě</w:t>
      </w:r>
      <w:r w:rsidRPr="00D43D1C">
        <w:rPr>
          <w:sz w:val="20"/>
          <w:szCs w:val="20"/>
        </w:rPr>
        <w:t xml:space="preserve"> pak bourac</w:t>
      </w:r>
      <w:r w:rsidRPr="00D43D1C">
        <w:rPr>
          <w:rFonts w:cs="France"/>
          <w:sz w:val="20"/>
          <w:szCs w:val="20"/>
        </w:rPr>
        <w:t>í</w:t>
      </w:r>
      <w:r w:rsidRPr="00D43D1C">
        <w:rPr>
          <w:sz w:val="20"/>
          <w:szCs w:val="20"/>
        </w:rPr>
        <w:t>ch, z</w:t>
      </w:r>
      <w:r w:rsidRPr="00D43D1C">
        <w:rPr>
          <w:rFonts w:ascii="Cambria" w:hAnsi="Cambria" w:cs="Cambria"/>
          <w:sz w:val="20"/>
          <w:szCs w:val="20"/>
        </w:rPr>
        <w:t>ů</w:t>
      </w:r>
      <w:r w:rsidRPr="00D43D1C">
        <w:rPr>
          <w:sz w:val="20"/>
          <w:szCs w:val="20"/>
        </w:rPr>
        <w:t>stala zachov</w:t>
      </w:r>
      <w:r w:rsidRPr="00D43D1C">
        <w:rPr>
          <w:rFonts w:cs="France"/>
          <w:sz w:val="20"/>
          <w:szCs w:val="20"/>
        </w:rPr>
        <w:t>á</w:t>
      </w:r>
      <w:r w:rsidRPr="00D43D1C">
        <w:rPr>
          <w:sz w:val="20"/>
          <w:szCs w:val="20"/>
        </w:rPr>
        <w:t>na stabilita objektu jako celku, jeho jednotliv</w:t>
      </w:r>
      <w:r w:rsidRPr="00D43D1C">
        <w:rPr>
          <w:rFonts w:cs="France"/>
          <w:sz w:val="20"/>
          <w:szCs w:val="20"/>
        </w:rPr>
        <w:t>ý</w:t>
      </w:r>
      <w:r w:rsidRPr="00D43D1C">
        <w:rPr>
          <w:sz w:val="20"/>
          <w:szCs w:val="20"/>
        </w:rPr>
        <w:t>ch nosn</w:t>
      </w:r>
      <w:r w:rsidRPr="00D43D1C">
        <w:rPr>
          <w:rFonts w:cs="France"/>
          <w:sz w:val="20"/>
          <w:szCs w:val="20"/>
        </w:rPr>
        <w:t>ý</w:t>
      </w:r>
      <w:r w:rsidRPr="00D43D1C">
        <w:rPr>
          <w:sz w:val="20"/>
          <w:szCs w:val="20"/>
        </w:rPr>
        <w:t>ch konstrukc</w:t>
      </w:r>
      <w:r w:rsidRPr="00D43D1C">
        <w:rPr>
          <w:rFonts w:cs="France"/>
          <w:sz w:val="20"/>
          <w:szCs w:val="20"/>
        </w:rPr>
        <w:t>í</w:t>
      </w:r>
      <w:r w:rsidRPr="00D43D1C">
        <w:rPr>
          <w:sz w:val="20"/>
          <w:szCs w:val="20"/>
        </w:rPr>
        <w:t>.</w:t>
      </w:r>
    </w:p>
    <w:p w:rsidR="001018D8" w:rsidRPr="00D43D1C" w:rsidRDefault="001018D8" w:rsidP="001018D8">
      <w:pPr>
        <w:tabs>
          <w:tab w:val="left" w:pos="567"/>
        </w:tabs>
        <w:spacing w:before="120"/>
        <w:ind w:right="105"/>
        <w:jc w:val="both"/>
        <w:rPr>
          <w:sz w:val="20"/>
          <w:szCs w:val="20"/>
        </w:rPr>
      </w:pPr>
      <w:r w:rsidRPr="00D43D1C">
        <w:rPr>
          <w:sz w:val="20"/>
          <w:szCs w:val="20"/>
        </w:rPr>
        <w:t xml:space="preserve">Využívání stavebního výtahu se </w:t>
      </w:r>
      <w:r w:rsidRPr="00D43D1C">
        <w:rPr>
          <w:rFonts w:ascii="Cambria" w:hAnsi="Cambria" w:cs="Cambria"/>
          <w:sz w:val="20"/>
          <w:szCs w:val="20"/>
        </w:rPr>
        <w:t>ř</w:t>
      </w:r>
      <w:r w:rsidRPr="00D43D1C">
        <w:rPr>
          <w:rFonts w:cs="France"/>
          <w:sz w:val="20"/>
          <w:szCs w:val="20"/>
        </w:rPr>
        <w:t>í</w:t>
      </w:r>
      <w:r w:rsidRPr="00D43D1C">
        <w:rPr>
          <w:sz w:val="20"/>
          <w:szCs w:val="20"/>
        </w:rPr>
        <w:t>d</w:t>
      </w:r>
      <w:r w:rsidRPr="00D43D1C">
        <w:rPr>
          <w:rFonts w:cs="France"/>
          <w:sz w:val="20"/>
          <w:szCs w:val="20"/>
        </w:rPr>
        <w:t>í</w:t>
      </w:r>
      <w:r w:rsidRPr="00D43D1C">
        <w:rPr>
          <w:sz w:val="20"/>
          <w:szCs w:val="20"/>
        </w:rPr>
        <w:t xml:space="preserve"> zvl</w:t>
      </w:r>
      <w:r w:rsidRPr="00D43D1C">
        <w:rPr>
          <w:rFonts w:cs="France"/>
          <w:sz w:val="20"/>
          <w:szCs w:val="20"/>
        </w:rPr>
        <w:t>áš</w:t>
      </w:r>
      <w:r w:rsidRPr="00D43D1C">
        <w:rPr>
          <w:sz w:val="20"/>
          <w:szCs w:val="20"/>
        </w:rPr>
        <w:t>tn</w:t>
      </w:r>
      <w:r w:rsidRPr="00D43D1C">
        <w:rPr>
          <w:rFonts w:cs="France"/>
          <w:sz w:val="20"/>
          <w:szCs w:val="20"/>
        </w:rPr>
        <w:t>í</w:t>
      </w:r>
      <w:r w:rsidRPr="00D43D1C">
        <w:rPr>
          <w:sz w:val="20"/>
          <w:szCs w:val="20"/>
        </w:rPr>
        <w:t>mi p</w:t>
      </w:r>
      <w:r w:rsidRPr="00D43D1C">
        <w:rPr>
          <w:rFonts w:ascii="Cambria" w:hAnsi="Cambria" w:cs="Cambria"/>
          <w:sz w:val="20"/>
          <w:szCs w:val="20"/>
        </w:rPr>
        <w:t>ř</w:t>
      </w:r>
      <w:r w:rsidRPr="00D43D1C">
        <w:rPr>
          <w:sz w:val="20"/>
          <w:szCs w:val="20"/>
        </w:rPr>
        <w:t>edpisy BOZ</w:t>
      </w:r>
    </w:p>
    <w:p w:rsidR="001018D8" w:rsidRPr="00D43D1C" w:rsidRDefault="001018D8" w:rsidP="001018D8">
      <w:pPr>
        <w:tabs>
          <w:tab w:val="left" w:pos="567"/>
        </w:tabs>
        <w:spacing w:before="120"/>
        <w:ind w:right="105"/>
        <w:jc w:val="both"/>
        <w:rPr>
          <w:sz w:val="20"/>
          <w:szCs w:val="20"/>
        </w:rPr>
      </w:pPr>
      <w:r w:rsidRPr="00D43D1C">
        <w:rPr>
          <w:sz w:val="20"/>
          <w:szCs w:val="20"/>
        </w:rPr>
        <w:lastRenderedPageBreak/>
        <w:t>P</w:t>
      </w:r>
      <w:r w:rsidRPr="00D43D1C">
        <w:rPr>
          <w:rFonts w:ascii="Cambria" w:hAnsi="Cambria" w:cs="Cambria"/>
          <w:sz w:val="20"/>
          <w:szCs w:val="20"/>
        </w:rPr>
        <w:t>ř</w:t>
      </w:r>
      <w:r w:rsidRPr="00D43D1C">
        <w:rPr>
          <w:sz w:val="20"/>
          <w:szCs w:val="20"/>
        </w:rPr>
        <w:t>i práci ve výškách je nutno dodržovat platné p</w:t>
      </w:r>
      <w:r w:rsidRPr="00D43D1C">
        <w:rPr>
          <w:rFonts w:ascii="Cambria" w:hAnsi="Cambria" w:cs="Cambria"/>
          <w:sz w:val="20"/>
          <w:szCs w:val="20"/>
        </w:rPr>
        <w:t>ř</w:t>
      </w:r>
      <w:r w:rsidRPr="00D43D1C">
        <w:rPr>
          <w:sz w:val="20"/>
          <w:szCs w:val="20"/>
        </w:rPr>
        <w:t>edpisy.</w:t>
      </w:r>
    </w:p>
    <w:p w:rsidR="006F0EB3" w:rsidRPr="00816FE7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862770">
        <w:rPr>
          <w:rStyle w:val="clatext1"/>
          <w:rFonts w:ascii="France" w:hAnsi="France"/>
          <w:color w:val="auto"/>
          <w:sz w:val="20"/>
          <w:szCs w:val="20"/>
        </w:rPr>
        <w:t>Požární ochrana - za zajiš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ť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ování PO odpovídá vedoucí stavební organizace prost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ednictvím požárního technika. Každý zam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stnanec musí znát a dodržovat p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edpisy PO. Staveništ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 je nutno vybavit pot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ebným množstvím RHP, odpovídajícím skladovanému materiálu.</w:t>
      </w:r>
    </w:p>
    <w:p w:rsidR="006F0EB3" w:rsidRPr="009333F6" w:rsidRDefault="006F0EB3" w:rsidP="00525CDD">
      <w:pPr>
        <w:pStyle w:val="TEXT1"/>
        <w:ind w:left="0" w:right="284" w:firstLine="0"/>
        <w:rPr>
          <w:szCs w:val="22"/>
        </w:rPr>
      </w:pPr>
      <w:r w:rsidRPr="00525CDD">
        <w:rPr>
          <w:rStyle w:val="clatext1"/>
          <w:rFonts w:ascii="France" w:hAnsi="France"/>
          <w:color w:val="auto"/>
          <w:sz w:val="20"/>
          <w:szCs w:val="20"/>
        </w:rPr>
        <w:t xml:space="preserve">Odstranění stavebních materiálů s obsahem azbestu by měla provádět odborná firma, která zaručí řádný a bezpečný technologický postup demontáže a následné předání vzniklých azbestových odpadů k bezpečnému odstranění. Prostor, kde </w:t>
      </w:r>
      <w:proofErr w:type="gramStart"/>
      <w:r w:rsidRPr="00525CDD">
        <w:rPr>
          <w:rStyle w:val="clatext1"/>
          <w:rFonts w:ascii="France" w:hAnsi="France"/>
          <w:color w:val="auto"/>
          <w:sz w:val="20"/>
          <w:szCs w:val="20"/>
        </w:rPr>
        <w:t>dochází</w:t>
      </w:r>
      <w:proofErr w:type="gramEnd"/>
      <w:r w:rsidRPr="00525CDD">
        <w:rPr>
          <w:rStyle w:val="clatext1"/>
          <w:rFonts w:ascii="France" w:hAnsi="France"/>
          <w:color w:val="auto"/>
          <w:sz w:val="20"/>
          <w:szCs w:val="20"/>
        </w:rPr>
        <w:t xml:space="preserve"> k odstraňování stavebních prvků obsahující azbest </w:t>
      </w:r>
      <w:proofErr w:type="gramStart"/>
      <w:r w:rsidRPr="00525CDD">
        <w:rPr>
          <w:rStyle w:val="clatext1"/>
          <w:rFonts w:ascii="France" w:hAnsi="France"/>
          <w:color w:val="auto"/>
          <w:sz w:val="20"/>
          <w:szCs w:val="20"/>
        </w:rPr>
        <w:t>musí</w:t>
      </w:r>
      <w:proofErr w:type="gramEnd"/>
      <w:r w:rsidRPr="00525CDD">
        <w:rPr>
          <w:rStyle w:val="clatext1"/>
          <w:rFonts w:ascii="France" w:hAnsi="France"/>
          <w:color w:val="auto"/>
          <w:sz w:val="20"/>
          <w:szCs w:val="20"/>
        </w:rPr>
        <w:t xml:space="preserve"> být vymezen – v tomto prostoru se nesmí jíst, pít a kouřit. Při odstraňování stavebních prvků obsahující azbest, je nezbytné již od prvního kontaktu s takovými materiály dbát na důsledné zabránění vdechnutí a zabránění kontaminace ovzduší a okolního prostředí azbestem a azbestovým prachem. Musí být zvoleny takové technologické postupy, jimiž bude možné předejít uvolňování azbestu do ovzduší. Pracovníci musí být vybaveni maskou s filtrem nebo polomaskou, ochranným oděvem, rukavicemi, obutím.</w:t>
      </w:r>
      <w:r w:rsidRPr="009333F6">
        <w:rPr>
          <w:szCs w:val="22"/>
        </w:rPr>
        <w:t xml:space="preserve"> </w:t>
      </w:r>
    </w:p>
    <w:p w:rsidR="001018D8" w:rsidRPr="00816FE7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4"/>
          <w:szCs w:val="4"/>
        </w:rPr>
      </w:pPr>
    </w:p>
    <w:p w:rsidR="001018D8" w:rsidRPr="003541EC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k) úpravy pro bezbariérové užívání výstavbou dot</w:t>
      </w:r>
      <w:r w:rsidRPr="003541EC">
        <w:rPr>
          <w:rStyle w:val="clatext1"/>
          <w:rFonts w:ascii="Cambria" w:hAnsi="Cambria" w:cs="Cambria"/>
          <w:b/>
          <w:color w:val="auto"/>
          <w:sz w:val="20"/>
          <w:szCs w:val="20"/>
        </w:rPr>
        <w:t>č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en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ý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ch staveb</w:t>
      </w:r>
    </w:p>
    <w:p w:rsidR="001018D8" w:rsidRPr="0029549C" w:rsidRDefault="0029549C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4"/>
          <w:szCs w:val="4"/>
        </w:rPr>
      </w:pPr>
      <w:r w:rsidRPr="0029549C">
        <w:rPr>
          <w:rFonts w:ascii="France" w:hAnsi="France"/>
          <w:sz w:val="20"/>
        </w:rPr>
        <w:t>Stavbou nedotč</w:t>
      </w:r>
      <w:r w:rsidRPr="0029549C">
        <w:rPr>
          <w:rFonts w:ascii="France" w:hAnsi="France" w:cs="France"/>
          <w:sz w:val="20"/>
        </w:rPr>
        <w:t>en</w:t>
      </w:r>
      <w:r w:rsidRPr="0029549C">
        <w:rPr>
          <w:rFonts w:ascii="France" w:hAnsi="France"/>
          <w:sz w:val="20"/>
        </w:rPr>
        <w:t xml:space="preserve">á </w:t>
      </w:r>
      <w:r w:rsidRPr="0029549C">
        <w:rPr>
          <w:rFonts w:ascii="Cambria" w:hAnsi="Cambria" w:cs="Cambria"/>
          <w:sz w:val="20"/>
        </w:rPr>
        <w:t>č</w:t>
      </w:r>
      <w:r w:rsidRPr="0029549C">
        <w:rPr>
          <w:rFonts w:ascii="France" w:hAnsi="France" w:cs="France"/>
          <w:sz w:val="20"/>
        </w:rPr>
        <w:t>ást objektu bude po dobu provád</w:t>
      </w:r>
      <w:r w:rsidRPr="0029549C">
        <w:rPr>
          <w:rFonts w:ascii="Cambria" w:hAnsi="Cambria" w:cs="Cambria"/>
          <w:sz w:val="20"/>
        </w:rPr>
        <w:t>ě</w:t>
      </w:r>
      <w:r w:rsidRPr="0029549C">
        <w:rPr>
          <w:rFonts w:ascii="France" w:hAnsi="France" w:cs="France"/>
          <w:sz w:val="20"/>
        </w:rPr>
        <w:t>ní stavebních úprav užívána. P</w:t>
      </w:r>
      <w:r w:rsidRPr="0029549C">
        <w:rPr>
          <w:rFonts w:ascii="Cambria" w:hAnsi="Cambria" w:cs="Cambria"/>
          <w:sz w:val="20"/>
        </w:rPr>
        <w:t>ř</w:t>
      </w:r>
      <w:r w:rsidRPr="0029549C">
        <w:rPr>
          <w:rFonts w:ascii="France" w:hAnsi="France" w:cs="France"/>
          <w:sz w:val="20"/>
        </w:rPr>
        <w:t>ístup osob s omezenou schopností pohybu po dobu výstavby z</w:t>
      </w:r>
      <w:r w:rsidRPr="0029549C">
        <w:rPr>
          <w:rFonts w:ascii="Cambria" w:hAnsi="Cambria" w:cs="Cambria"/>
          <w:sz w:val="20"/>
        </w:rPr>
        <w:t>ů</w:t>
      </w:r>
      <w:r w:rsidRPr="0029549C">
        <w:rPr>
          <w:rFonts w:ascii="France" w:hAnsi="France" w:cs="France"/>
          <w:sz w:val="20"/>
        </w:rPr>
        <w:t>stává nezm</w:t>
      </w:r>
      <w:r w:rsidRPr="0029549C">
        <w:rPr>
          <w:rFonts w:ascii="France" w:hAnsi="France"/>
          <w:sz w:val="20"/>
        </w:rPr>
        <w:t>ě</w:t>
      </w:r>
      <w:r w:rsidRPr="0029549C">
        <w:rPr>
          <w:rFonts w:ascii="France" w:hAnsi="France" w:cs="France"/>
          <w:sz w:val="20"/>
        </w:rPr>
        <w:t>n</w:t>
      </w:r>
      <w:r w:rsidRPr="0029549C">
        <w:rPr>
          <w:rFonts w:ascii="France" w:hAnsi="France"/>
          <w:sz w:val="20"/>
        </w:rPr>
        <w:t>ě</w:t>
      </w:r>
      <w:r w:rsidRPr="0029549C">
        <w:rPr>
          <w:rFonts w:ascii="France" w:hAnsi="France" w:cs="France"/>
          <w:sz w:val="20"/>
        </w:rPr>
        <w:t>n</w:t>
      </w:r>
      <w:r w:rsidR="00883287" w:rsidRPr="0029549C">
        <w:rPr>
          <w:rStyle w:val="clatext1"/>
          <w:rFonts w:ascii="France" w:hAnsi="France"/>
          <w:color w:val="auto"/>
          <w:sz w:val="20"/>
          <w:szCs w:val="20"/>
        </w:rPr>
        <w:t>.</w:t>
      </w:r>
    </w:p>
    <w:p w:rsidR="001018D8" w:rsidRPr="00816FE7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4"/>
          <w:szCs w:val="4"/>
        </w:rPr>
      </w:pPr>
    </w:p>
    <w:p w:rsidR="001018D8" w:rsidRPr="003541EC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l) zásady pro dopravní inženýrská opat</w:t>
      </w:r>
      <w:r w:rsidRPr="003541EC">
        <w:rPr>
          <w:rStyle w:val="clatext1"/>
          <w:rFonts w:ascii="Cambria" w:hAnsi="Cambria" w:cs="Cambria"/>
          <w:b/>
          <w:color w:val="auto"/>
          <w:sz w:val="20"/>
          <w:szCs w:val="20"/>
        </w:rPr>
        <w:t>ř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en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í</w:t>
      </w:r>
    </w:p>
    <w:p w:rsidR="001018D8" w:rsidRPr="003C61EA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862770">
        <w:rPr>
          <w:rStyle w:val="clatext1"/>
          <w:rFonts w:ascii="France" w:hAnsi="France"/>
          <w:color w:val="auto"/>
          <w:sz w:val="20"/>
          <w:szCs w:val="20"/>
        </w:rPr>
        <w:t>Nebudou stanoveny</w:t>
      </w:r>
    </w:p>
    <w:p w:rsidR="001018D8" w:rsidRPr="00816FE7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4"/>
          <w:szCs w:val="4"/>
        </w:rPr>
      </w:pPr>
    </w:p>
    <w:p w:rsidR="001018D8" w:rsidRPr="003541EC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m) stanovení speciálních podmínek pro provád</w:t>
      </w:r>
      <w:r w:rsidRPr="003541EC">
        <w:rPr>
          <w:rStyle w:val="clatext1"/>
          <w:rFonts w:ascii="Cambria" w:hAnsi="Cambria" w:cs="Cambria"/>
          <w:b/>
          <w:color w:val="auto"/>
          <w:sz w:val="20"/>
          <w:szCs w:val="20"/>
        </w:rPr>
        <w:t>ě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n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í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 xml:space="preserve"> stavby (provád</w:t>
      </w:r>
      <w:r w:rsidRPr="003541EC">
        <w:rPr>
          <w:rStyle w:val="clatext1"/>
          <w:rFonts w:ascii="Cambria" w:hAnsi="Cambria" w:cs="Cambria"/>
          <w:b/>
          <w:color w:val="auto"/>
          <w:sz w:val="20"/>
          <w:szCs w:val="20"/>
        </w:rPr>
        <w:t>ě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n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í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 xml:space="preserve"> stavby za provozu, opat</w:t>
      </w:r>
      <w:r w:rsidRPr="003541EC">
        <w:rPr>
          <w:rStyle w:val="clatext1"/>
          <w:rFonts w:ascii="Cambria" w:hAnsi="Cambria" w:cs="Cambria"/>
          <w:b/>
          <w:color w:val="auto"/>
          <w:sz w:val="20"/>
          <w:szCs w:val="20"/>
        </w:rPr>
        <w:t>ř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en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í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 xml:space="preserve"> proti 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ú</w:t>
      </w:r>
      <w:r w:rsidRPr="003541EC">
        <w:rPr>
          <w:rStyle w:val="clatext1"/>
          <w:rFonts w:ascii="Cambria" w:hAnsi="Cambria" w:cs="Cambria"/>
          <w:b/>
          <w:color w:val="auto"/>
          <w:sz w:val="20"/>
          <w:szCs w:val="20"/>
        </w:rPr>
        <w:t>č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ink</w:t>
      </w:r>
      <w:r w:rsidRPr="003541EC">
        <w:rPr>
          <w:rStyle w:val="clatext1"/>
          <w:rFonts w:ascii="Cambria" w:hAnsi="Cambria" w:cs="Cambria"/>
          <w:b/>
          <w:color w:val="auto"/>
          <w:sz w:val="20"/>
          <w:szCs w:val="20"/>
        </w:rPr>
        <w:t>ů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m vn</w:t>
      </w:r>
      <w:r w:rsidRPr="003541EC">
        <w:rPr>
          <w:rStyle w:val="clatext1"/>
          <w:rFonts w:ascii="Cambria" w:hAnsi="Cambria" w:cs="Cambria"/>
          <w:b/>
          <w:color w:val="auto"/>
          <w:sz w:val="20"/>
          <w:szCs w:val="20"/>
        </w:rPr>
        <w:t>ě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j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ší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ho prost</w:t>
      </w:r>
      <w:r w:rsidRPr="003541EC">
        <w:rPr>
          <w:rStyle w:val="clatext1"/>
          <w:rFonts w:ascii="Cambria" w:hAnsi="Cambria" w:cs="Cambria"/>
          <w:b/>
          <w:color w:val="auto"/>
          <w:sz w:val="20"/>
          <w:szCs w:val="20"/>
        </w:rPr>
        <w:t>ř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ed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í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 xml:space="preserve"> p</w:t>
      </w:r>
      <w:r w:rsidRPr="003541EC">
        <w:rPr>
          <w:rStyle w:val="clatext1"/>
          <w:rFonts w:ascii="Cambria" w:hAnsi="Cambria" w:cs="Cambria"/>
          <w:b/>
          <w:color w:val="auto"/>
          <w:sz w:val="20"/>
          <w:szCs w:val="20"/>
        </w:rPr>
        <w:t>ř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i v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ý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stavb</w:t>
      </w:r>
      <w:r w:rsidRPr="003541EC">
        <w:rPr>
          <w:rStyle w:val="clatext1"/>
          <w:rFonts w:ascii="Cambria" w:hAnsi="Cambria" w:cs="Cambria"/>
          <w:b/>
          <w:color w:val="auto"/>
          <w:sz w:val="20"/>
          <w:szCs w:val="20"/>
        </w:rPr>
        <w:t>ě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 xml:space="preserve"> apod.)</w:t>
      </w:r>
    </w:p>
    <w:p w:rsidR="001018D8" w:rsidRPr="00865D43" w:rsidRDefault="00865D43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1C2A90">
        <w:rPr>
          <w:rFonts w:ascii="France" w:hAnsi="France"/>
          <w:color w:val="auto"/>
          <w:sz w:val="20"/>
        </w:rPr>
        <w:t>Po dobu realizace obnovy st</w:t>
      </w:r>
      <w:r w:rsidRPr="001C2A90">
        <w:rPr>
          <w:rFonts w:ascii="Cambria" w:hAnsi="Cambria" w:cs="Cambria"/>
          <w:color w:val="auto"/>
          <w:sz w:val="20"/>
        </w:rPr>
        <w:t>ř</w:t>
      </w:r>
      <w:r w:rsidRPr="001C2A90">
        <w:rPr>
          <w:rFonts w:ascii="France" w:hAnsi="France"/>
          <w:color w:val="auto"/>
          <w:sz w:val="20"/>
        </w:rPr>
        <w:t>e</w:t>
      </w:r>
      <w:r w:rsidRPr="001C2A90">
        <w:rPr>
          <w:rFonts w:ascii="France" w:hAnsi="France" w:cs="France"/>
          <w:color w:val="auto"/>
          <w:sz w:val="20"/>
        </w:rPr>
        <w:t>š</w:t>
      </w:r>
      <w:r w:rsidRPr="001C2A90">
        <w:rPr>
          <w:rFonts w:ascii="France" w:hAnsi="France"/>
          <w:color w:val="auto"/>
          <w:sz w:val="20"/>
        </w:rPr>
        <w:t>n</w:t>
      </w:r>
      <w:r w:rsidRPr="001C2A90">
        <w:rPr>
          <w:rFonts w:ascii="France" w:hAnsi="France" w:cs="France"/>
          <w:color w:val="auto"/>
          <w:sz w:val="20"/>
        </w:rPr>
        <w:t>í</w:t>
      </w:r>
      <w:r w:rsidRPr="001C2A90">
        <w:rPr>
          <w:rFonts w:ascii="France" w:hAnsi="France"/>
          <w:color w:val="auto"/>
          <w:sz w:val="20"/>
        </w:rPr>
        <w:t xml:space="preserve"> konstrukce bude objekt užíván, lešení bude zabezpe</w:t>
      </w:r>
      <w:r w:rsidRPr="001C2A90">
        <w:rPr>
          <w:rFonts w:ascii="Cambria" w:hAnsi="Cambria" w:cs="Cambria"/>
          <w:color w:val="auto"/>
          <w:sz w:val="20"/>
        </w:rPr>
        <w:t>č</w:t>
      </w:r>
      <w:r w:rsidRPr="001C2A90">
        <w:rPr>
          <w:rFonts w:ascii="France" w:hAnsi="France"/>
          <w:color w:val="auto"/>
          <w:sz w:val="20"/>
        </w:rPr>
        <w:t>eno proti pádu p</w:t>
      </w:r>
      <w:r w:rsidRPr="001C2A90">
        <w:rPr>
          <w:rFonts w:ascii="Cambria" w:hAnsi="Cambria" w:cs="Cambria"/>
          <w:color w:val="auto"/>
          <w:sz w:val="20"/>
        </w:rPr>
        <w:t>ř</w:t>
      </w:r>
      <w:r w:rsidRPr="001C2A90">
        <w:rPr>
          <w:rFonts w:ascii="France" w:hAnsi="France"/>
          <w:color w:val="auto"/>
          <w:sz w:val="20"/>
        </w:rPr>
        <w:t>edm</w:t>
      </w:r>
      <w:r w:rsidRPr="001C2A90">
        <w:rPr>
          <w:rFonts w:ascii="Cambria" w:hAnsi="Cambria" w:cs="Cambria"/>
          <w:color w:val="auto"/>
          <w:sz w:val="20"/>
        </w:rPr>
        <w:t>ě</w:t>
      </w:r>
      <w:r w:rsidRPr="001C2A90">
        <w:rPr>
          <w:rFonts w:ascii="France" w:hAnsi="France"/>
          <w:color w:val="auto"/>
          <w:sz w:val="20"/>
        </w:rPr>
        <w:t>t</w:t>
      </w:r>
      <w:r w:rsidRPr="001C2A90">
        <w:rPr>
          <w:rFonts w:ascii="Cambria" w:hAnsi="Cambria" w:cs="Cambria"/>
          <w:color w:val="auto"/>
          <w:sz w:val="20"/>
        </w:rPr>
        <w:t>ů</w:t>
      </w:r>
      <w:r w:rsidRPr="001C2A90">
        <w:rPr>
          <w:rFonts w:ascii="France" w:hAnsi="France"/>
          <w:color w:val="auto"/>
          <w:sz w:val="20"/>
        </w:rPr>
        <w:t xml:space="preserve"> z výšky a nad vstupy do objektu budou z</w:t>
      </w:r>
      <w:r w:rsidRPr="001C2A90">
        <w:rPr>
          <w:rFonts w:ascii="Cambria" w:hAnsi="Cambria" w:cs="Cambria"/>
          <w:color w:val="auto"/>
          <w:sz w:val="20"/>
        </w:rPr>
        <w:t>ř</w:t>
      </w:r>
      <w:r w:rsidRPr="001C2A90">
        <w:rPr>
          <w:rFonts w:ascii="France" w:hAnsi="France"/>
          <w:color w:val="auto"/>
          <w:sz w:val="20"/>
        </w:rPr>
        <w:t>ízeny ochranné st</w:t>
      </w:r>
      <w:r w:rsidRPr="001C2A90">
        <w:rPr>
          <w:rFonts w:ascii="Cambria" w:hAnsi="Cambria" w:cs="Cambria"/>
          <w:color w:val="auto"/>
          <w:sz w:val="20"/>
        </w:rPr>
        <w:t>ř</w:t>
      </w:r>
      <w:r w:rsidRPr="001C2A90">
        <w:rPr>
          <w:rFonts w:ascii="France" w:hAnsi="France"/>
          <w:color w:val="auto"/>
          <w:sz w:val="20"/>
        </w:rPr>
        <w:t>íšky.</w:t>
      </w:r>
    </w:p>
    <w:p w:rsidR="006B6B56" w:rsidRPr="006B6B56" w:rsidRDefault="006B6B56" w:rsidP="006B6B56">
      <w:pPr>
        <w:pStyle w:val="StylFrance11bZarovnatdoblokuPrvndek2cmPed"/>
        <w:ind w:left="0" w:right="0" w:firstLine="0"/>
        <w:rPr>
          <w:sz w:val="20"/>
        </w:rPr>
      </w:pPr>
      <w:r w:rsidRPr="006B6B56">
        <w:rPr>
          <w:sz w:val="20"/>
        </w:rPr>
        <w:t>V pr</w:t>
      </w:r>
      <w:r w:rsidRPr="006B6B56">
        <w:rPr>
          <w:rFonts w:ascii="Cambria" w:hAnsi="Cambria" w:cs="Cambria"/>
          <w:sz w:val="20"/>
        </w:rPr>
        <w:t>ů</w:t>
      </w:r>
      <w:r w:rsidRPr="006B6B56">
        <w:rPr>
          <w:sz w:val="20"/>
        </w:rPr>
        <w:t>b</w:t>
      </w:r>
      <w:r w:rsidRPr="006B6B56">
        <w:rPr>
          <w:rFonts w:ascii="Cambria" w:hAnsi="Cambria" w:cs="Cambria"/>
          <w:sz w:val="20"/>
        </w:rPr>
        <w:t>ě</w:t>
      </w:r>
      <w:r w:rsidRPr="006B6B56">
        <w:rPr>
          <w:sz w:val="20"/>
        </w:rPr>
        <w:t>hu opravy st</w:t>
      </w:r>
      <w:r w:rsidRPr="006B6B56">
        <w:rPr>
          <w:rFonts w:ascii="Cambria" w:hAnsi="Cambria" w:cs="Cambria"/>
          <w:sz w:val="20"/>
        </w:rPr>
        <w:t>ř</w:t>
      </w:r>
      <w:r w:rsidRPr="006B6B56">
        <w:rPr>
          <w:sz w:val="20"/>
        </w:rPr>
        <w:t>ešního plášt</w:t>
      </w:r>
      <w:r w:rsidRPr="006B6B56">
        <w:rPr>
          <w:rFonts w:ascii="Cambria" w:hAnsi="Cambria" w:cs="Cambria"/>
          <w:sz w:val="20"/>
        </w:rPr>
        <w:t>ě</w:t>
      </w:r>
      <w:r w:rsidRPr="006B6B56">
        <w:rPr>
          <w:sz w:val="20"/>
        </w:rPr>
        <w:t xml:space="preserve"> provést odborné odpojení a demontáž stávajících venkovní klimatiza</w:t>
      </w:r>
      <w:r w:rsidRPr="006B6B56">
        <w:rPr>
          <w:rFonts w:ascii="Cambria" w:hAnsi="Cambria" w:cs="Cambria"/>
          <w:sz w:val="20"/>
        </w:rPr>
        <w:t>č</w:t>
      </w:r>
      <w:r w:rsidRPr="006B6B56">
        <w:rPr>
          <w:sz w:val="20"/>
        </w:rPr>
        <w:t>ní jednotky. P</w:t>
      </w:r>
      <w:r w:rsidRPr="006B6B56">
        <w:rPr>
          <w:rFonts w:ascii="Cambria" w:hAnsi="Cambria" w:cs="Cambria"/>
          <w:sz w:val="20"/>
        </w:rPr>
        <w:t>ř</w:t>
      </w:r>
      <w:r w:rsidRPr="006B6B56">
        <w:rPr>
          <w:sz w:val="20"/>
        </w:rPr>
        <w:t>ed provedením demontáže nutno v dostate</w:t>
      </w:r>
      <w:r w:rsidRPr="006B6B56">
        <w:rPr>
          <w:rFonts w:ascii="Cambria" w:hAnsi="Cambria" w:cs="Cambria"/>
          <w:sz w:val="20"/>
        </w:rPr>
        <w:t>č</w:t>
      </w:r>
      <w:r w:rsidRPr="006B6B56">
        <w:rPr>
          <w:sz w:val="20"/>
        </w:rPr>
        <w:t>ném p</w:t>
      </w:r>
      <w:r w:rsidRPr="006B6B56">
        <w:rPr>
          <w:rFonts w:ascii="Cambria" w:hAnsi="Cambria" w:cs="Cambria"/>
          <w:sz w:val="20"/>
        </w:rPr>
        <w:t>ř</w:t>
      </w:r>
      <w:r w:rsidRPr="006B6B56">
        <w:rPr>
          <w:sz w:val="20"/>
        </w:rPr>
        <w:t>edstihu oslovit správce za</w:t>
      </w:r>
      <w:r w:rsidRPr="006B6B56">
        <w:rPr>
          <w:rFonts w:ascii="Cambria" w:hAnsi="Cambria" w:cs="Cambria"/>
          <w:sz w:val="20"/>
        </w:rPr>
        <w:t>ř</w:t>
      </w:r>
      <w:r w:rsidRPr="006B6B56">
        <w:rPr>
          <w:rFonts w:cs="France"/>
          <w:sz w:val="20"/>
        </w:rPr>
        <w:t>í</w:t>
      </w:r>
      <w:r w:rsidRPr="006B6B56">
        <w:rPr>
          <w:sz w:val="20"/>
        </w:rPr>
        <w:t>zení a správce Nemocnice Krnov.</w:t>
      </w:r>
    </w:p>
    <w:p w:rsidR="006B6B56" w:rsidRPr="006B6B56" w:rsidRDefault="006B6B56" w:rsidP="006B6B56">
      <w:pPr>
        <w:pStyle w:val="StylFrance11bZarovnatdoblokuPrvndek2cmPed"/>
        <w:ind w:left="0" w:right="0" w:firstLine="0"/>
        <w:rPr>
          <w:sz w:val="20"/>
        </w:rPr>
      </w:pPr>
      <w:r w:rsidRPr="006B6B56">
        <w:rPr>
          <w:b/>
          <w:sz w:val="20"/>
        </w:rPr>
        <w:t>Zachovávaná, nedemontovatelná funkční za</w:t>
      </w:r>
      <w:r w:rsidRPr="006B6B56">
        <w:rPr>
          <w:rFonts w:cs="Cambria"/>
          <w:b/>
          <w:sz w:val="20"/>
        </w:rPr>
        <w:t>ř</w:t>
      </w:r>
      <w:r w:rsidRPr="006B6B56">
        <w:rPr>
          <w:b/>
          <w:sz w:val="20"/>
        </w:rPr>
        <w:t>ízení u anténních stožár</w:t>
      </w:r>
      <w:r w:rsidRPr="006B6B56">
        <w:rPr>
          <w:rFonts w:cs="Cambria"/>
          <w:b/>
          <w:sz w:val="20"/>
        </w:rPr>
        <w:t>ů</w:t>
      </w:r>
      <w:r w:rsidRPr="006B6B56">
        <w:rPr>
          <w:b/>
          <w:sz w:val="20"/>
        </w:rPr>
        <w:t xml:space="preserve"> a funkční rozvody (VZT, ZTI, klimatizace, SLP a elektro) v prostoru krovu po dobu stavebních prací chránit proti poškození.</w:t>
      </w:r>
      <w:r w:rsidRPr="006B6B56">
        <w:rPr>
          <w:sz w:val="20"/>
        </w:rPr>
        <w:t xml:space="preserve"> Zvláš</w:t>
      </w:r>
      <w:r w:rsidRPr="006B6B56">
        <w:rPr>
          <w:rFonts w:ascii="Cambria" w:hAnsi="Cambria" w:cs="Cambria"/>
          <w:sz w:val="20"/>
        </w:rPr>
        <w:t>ť</w:t>
      </w:r>
      <w:r w:rsidRPr="006B6B56">
        <w:rPr>
          <w:sz w:val="20"/>
        </w:rPr>
        <w:t xml:space="preserve"> brát ohled na zachování funk</w:t>
      </w:r>
      <w:r w:rsidRPr="006B6B56">
        <w:rPr>
          <w:rFonts w:ascii="Cambria" w:hAnsi="Cambria" w:cs="Cambria"/>
          <w:sz w:val="20"/>
        </w:rPr>
        <w:t>č</w:t>
      </w:r>
      <w:r w:rsidRPr="006B6B56">
        <w:rPr>
          <w:sz w:val="20"/>
        </w:rPr>
        <w:t>nosti stávajícího za</w:t>
      </w:r>
      <w:r w:rsidRPr="006B6B56">
        <w:rPr>
          <w:rFonts w:ascii="Cambria" w:hAnsi="Cambria" w:cs="Cambria"/>
          <w:sz w:val="20"/>
        </w:rPr>
        <w:t>ř</w:t>
      </w:r>
      <w:r w:rsidRPr="006B6B56">
        <w:rPr>
          <w:sz w:val="20"/>
        </w:rPr>
        <w:t>ízení po celou dobu opravy st</w:t>
      </w:r>
      <w:r w:rsidRPr="006B6B56">
        <w:rPr>
          <w:rFonts w:ascii="Cambria" w:hAnsi="Cambria" w:cs="Cambria"/>
          <w:sz w:val="20"/>
        </w:rPr>
        <w:t>ř</w:t>
      </w:r>
      <w:r w:rsidRPr="006B6B56">
        <w:rPr>
          <w:sz w:val="20"/>
        </w:rPr>
        <w:t>ešního plášt</w:t>
      </w:r>
      <w:r w:rsidRPr="006B6B56">
        <w:rPr>
          <w:rFonts w:ascii="Cambria" w:hAnsi="Cambria" w:cs="Cambria"/>
          <w:sz w:val="20"/>
        </w:rPr>
        <w:t>ě</w:t>
      </w:r>
      <w:r w:rsidRPr="006B6B56">
        <w:rPr>
          <w:sz w:val="20"/>
        </w:rPr>
        <w:t>, v dostate</w:t>
      </w:r>
      <w:r w:rsidRPr="006B6B56">
        <w:rPr>
          <w:rFonts w:ascii="Cambria" w:hAnsi="Cambria" w:cs="Cambria"/>
          <w:sz w:val="20"/>
        </w:rPr>
        <w:t>č</w:t>
      </w:r>
      <w:r w:rsidRPr="006B6B56">
        <w:rPr>
          <w:sz w:val="20"/>
        </w:rPr>
        <w:t>ném p</w:t>
      </w:r>
      <w:r w:rsidRPr="006B6B56">
        <w:rPr>
          <w:rFonts w:ascii="Cambria" w:hAnsi="Cambria" w:cs="Cambria"/>
          <w:sz w:val="20"/>
        </w:rPr>
        <w:t>ř</w:t>
      </w:r>
      <w:r w:rsidRPr="006B6B56">
        <w:rPr>
          <w:sz w:val="20"/>
        </w:rPr>
        <w:t>edstihu oslovit správce za</w:t>
      </w:r>
      <w:r w:rsidRPr="006B6B56">
        <w:rPr>
          <w:rFonts w:ascii="Cambria" w:hAnsi="Cambria" w:cs="Cambria"/>
          <w:sz w:val="20"/>
        </w:rPr>
        <w:t>ř</w:t>
      </w:r>
      <w:r w:rsidRPr="006B6B56">
        <w:rPr>
          <w:rFonts w:cs="France"/>
          <w:sz w:val="20"/>
        </w:rPr>
        <w:t>í</w:t>
      </w:r>
      <w:r w:rsidRPr="006B6B56">
        <w:rPr>
          <w:sz w:val="20"/>
        </w:rPr>
        <w:t>zení a up</w:t>
      </w:r>
      <w:r w:rsidRPr="006B6B56">
        <w:rPr>
          <w:rFonts w:ascii="Cambria" w:hAnsi="Cambria" w:cs="Cambria"/>
          <w:sz w:val="20"/>
        </w:rPr>
        <w:t>ř</w:t>
      </w:r>
      <w:r w:rsidRPr="006B6B56">
        <w:rPr>
          <w:sz w:val="20"/>
        </w:rPr>
        <w:t>esnit postup prací.</w:t>
      </w:r>
    </w:p>
    <w:p w:rsidR="00793A2F" w:rsidRPr="00816FE7" w:rsidRDefault="00793A2F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4"/>
          <w:szCs w:val="4"/>
        </w:rPr>
      </w:pPr>
    </w:p>
    <w:p w:rsidR="001018D8" w:rsidRPr="003541EC" w:rsidRDefault="001018D8" w:rsidP="001018D8">
      <w:pPr>
        <w:pStyle w:val="TEXT1"/>
        <w:ind w:left="0" w:right="284" w:firstLine="0"/>
        <w:rPr>
          <w:rStyle w:val="clatext1"/>
          <w:rFonts w:ascii="France" w:hAnsi="France"/>
          <w:b/>
          <w:color w:val="auto"/>
          <w:sz w:val="20"/>
          <w:szCs w:val="20"/>
        </w:rPr>
      </w:pP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n) postup výstavby, rozhodující díl</w:t>
      </w:r>
      <w:r w:rsidRPr="003541EC">
        <w:rPr>
          <w:rStyle w:val="clatext1"/>
          <w:rFonts w:ascii="Cambria" w:hAnsi="Cambria" w:cs="Cambria"/>
          <w:b/>
          <w:color w:val="auto"/>
          <w:sz w:val="20"/>
          <w:szCs w:val="20"/>
        </w:rPr>
        <w:t>č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í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 xml:space="preserve"> term</w:t>
      </w:r>
      <w:r w:rsidRPr="003541EC">
        <w:rPr>
          <w:rStyle w:val="clatext1"/>
          <w:rFonts w:ascii="France" w:hAnsi="France" w:cs="France"/>
          <w:b/>
          <w:color w:val="auto"/>
          <w:sz w:val="20"/>
          <w:szCs w:val="20"/>
        </w:rPr>
        <w:t>í</w:t>
      </w:r>
      <w:r w:rsidRPr="003541EC">
        <w:rPr>
          <w:rStyle w:val="clatext1"/>
          <w:rFonts w:ascii="France" w:hAnsi="France"/>
          <w:b/>
          <w:color w:val="auto"/>
          <w:sz w:val="20"/>
          <w:szCs w:val="20"/>
        </w:rPr>
        <w:t>ny</w:t>
      </w:r>
    </w:p>
    <w:p w:rsidR="001018D8" w:rsidRPr="00862770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Jelikož stavba 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eší jen jeden stavební objekt, není pot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ř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eba zpracovávat úse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kový harmonogram s rozd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lením náklad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 do rok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 po jednotlivých objektech.</w:t>
      </w:r>
    </w:p>
    <w:p w:rsidR="001018D8" w:rsidRPr="00862770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862770">
        <w:rPr>
          <w:rStyle w:val="clatext1"/>
          <w:rFonts w:ascii="France" w:hAnsi="France"/>
          <w:color w:val="auto"/>
          <w:sz w:val="20"/>
          <w:szCs w:val="20"/>
        </w:rPr>
        <w:t>Projektant doporu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uje pro plynulé návaznosti prací vyhotovit v rámci dodavatelské dokumentace harmonogram nebo sí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ť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ový graf s rozd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lením po jednotlivých druzích prací ve vazb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 na 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č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as a investice.</w:t>
      </w:r>
    </w:p>
    <w:p w:rsidR="001018D8" w:rsidRPr="00862770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862770">
        <w:rPr>
          <w:rStyle w:val="clatext1"/>
          <w:rFonts w:ascii="France" w:hAnsi="France"/>
          <w:color w:val="auto"/>
          <w:sz w:val="20"/>
          <w:szCs w:val="20"/>
        </w:rPr>
        <w:t>Realizace stavebních úprav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ab/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ab/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ab/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ab/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ab/>
      </w:r>
      <w:r w:rsidR="00A20841">
        <w:rPr>
          <w:rStyle w:val="clatext1"/>
          <w:rFonts w:ascii="France" w:hAnsi="France"/>
          <w:color w:val="auto"/>
          <w:sz w:val="20"/>
          <w:szCs w:val="20"/>
        </w:rPr>
        <w:t>12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 xml:space="preserve"> m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ě</w:t>
      </w:r>
      <w:r w:rsidRPr="00862770">
        <w:rPr>
          <w:rStyle w:val="clatext1"/>
          <w:rFonts w:ascii="France" w:hAnsi="France"/>
          <w:color w:val="auto"/>
          <w:sz w:val="20"/>
          <w:szCs w:val="20"/>
        </w:rPr>
        <w:t>síc</w:t>
      </w:r>
      <w:r w:rsidRPr="00862770">
        <w:rPr>
          <w:rStyle w:val="clatext1"/>
          <w:rFonts w:ascii="Cambria" w:hAnsi="Cambria" w:cs="Cambria"/>
          <w:color w:val="auto"/>
          <w:sz w:val="20"/>
          <w:szCs w:val="20"/>
        </w:rPr>
        <w:t>ů</w:t>
      </w:r>
    </w:p>
    <w:p w:rsidR="001018D8" w:rsidRPr="00820FD9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20"/>
          <w:szCs w:val="20"/>
        </w:rPr>
      </w:pPr>
      <w:r w:rsidRPr="00820FD9">
        <w:rPr>
          <w:rStyle w:val="clatext1"/>
          <w:rFonts w:ascii="France" w:hAnsi="France"/>
          <w:color w:val="auto"/>
          <w:sz w:val="20"/>
          <w:szCs w:val="20"/>
        </w:rPr>
        <w:t>Termíny budou závazn</w:t>
      </w:r>
      <w:r w:rsidRPr="00820FD9">
        <w:rPr>
          <w:rStyle w:val="clatext1"/>
          <w:rFonts w:ascii="France" w:hAnsi="France" w:cs="Cambria"/>
          <w:color w:val="auto"/>
          <w:sz w:val="20"/>
          <w:szCs w:val="20"/>
        </w:rPr>
        <w:t>ě</w:t>
      </w:r>
      <w:r w:rsidRPr="00820FD9">
        <w:rPr>
          <w:rStyle w:val="clatext1"/>
          <w:rFonts w:ascii="France" w:hAnsi="France"/>
          <w:color w:val="auto"/>
          <w:sz w:val="20"/>
          <w:szCs w:val="20"/>
        </w:rPr>
        <w:t xml:space="preserve"> stanoveny až ve smluvních vztazích mezi objednatelem a dodavatelem a v návaznosti na stavební technologie a zajišt</w:t>
      </w:r>
      <w:r w:rsidRPr="00820FD9">
        <w:rPr>
          <w:rStyle w:val="clatext1"/>
          <w:rFonts w:ascii="France" w:hAnsi="France" w:cs="Cambria"/>
          <w:color w:val="auto"/>
          <w:sz w:val="20"/>
          <w:szCs w:val="20"/>
        </w:rPr>
        <w:t>ě</w:t>
      </w:r>
      <w:r w:rsidRPr="00820FD9">
        <w:rPr>
          <w:rStyle w:val="clatext1"/>
          <w:rFonts w:ascii="France" w:hAnsi="France"/>
          <w:color w:val="auto"/>
          <w:sz w:val="20"/>
          <w:szCs w:val="20"/>
        </w:rPr>
        <w:t>ní financování celé stavby.</w:t>
      </w:r>
    </w:p>
    <w:p w:rsidR="001018D8" w:rsidRPr="003C61EA" w:rsidRDefault="001018D8" w:rsidP="001018D8">
      <w:pPr>
        <w:pStyle w:val="TEXT1"/>
        <w:ind w:left="0" w:right="284" w:firstLine="0"/>
        <w:rPr>
          <w:rStyle w:val="clatext1"/>
          <w:rFonts w:ascii="France" w:hAnsi="France"/>
          <w:color w:val="auto"/>
          <w:sz w:val="4"/>
          <w:szCs w:val="4"/>
        </w:rPr>
      </w:pPr>
    </w:p>
    <w:p w:rsidR="001018D8" w:rsidRPr="00F5612F" w:rsidRDefault="001018D8" w:rsidP="001018D8">
      <w:pPr>
        <w:tabs>
          <w:tab w:val="left" w:pos="567"/>
        </w:tabs>
        <w:spacing w:before="120"/>
        <w:ind w:right="105"/>
        <w:jc w:val="both"/>
        <w:rPr>
          <w:sz w:val="20"/>
          <w:szCs w:val="20"/>
        </w:rPr>
      </w:pPr>
      <w:r w:rsidRPr="00F5612F">
        <w:rPr>
          <w:sz w:val="20"/>
          <w:szCs w:val="20"/>
        </w:rPr>
        <w:t xml:space="preserve">Olomouc, </w:t>
      </w:r>
      <w:r w:rsidR="00F5612F" w:rsidRPr="00F5612F">
        <w:rPr>
          <w:sz w:val="20"/>
          <w:szCs w:val="20"/>
        </w:rPr>
        <w:t xml:space="preserve">červen </w:t>
      </w:r>
      <w:r w:rsidRPr="00F5612F">
        <w:rPr>
          <w:sz w:val="20"/>
          <w:szCs w:val="20"/>
        </w:rPr>
        <w:t>202</w:t>
      </w:r>
      <w:r w:rsidR="00A20841" w:rsidRPr="00F5612F">
        <w:rPr>
          <w:sz w:val="20"/>
          <w:szCs w:val="20"/>
        </w:rPr>
        <w:t>1</w:t>
      </w:r>
      <w:r w:rsidRPr="00F5612F">
        <w:rPr>
          <w:sz w:val="20"/>
          <w:szCs w:val="20"/>
        </w:rPr>
        <w:t xml:space="preserve">                                                                                       </w:t>
      </w:r>
    </w:p>
    <w:p w:rsidR="001018D8" w:rsidRPr="007853A9" w:rsidRDefault="001018D8" w:rsidP="001018D8">
      <w:pPr>
        <w:tabs>
          <w:tab w:val="left" w:pos="567"/>
        </w:tabs>
        <w:spacing w:before="120"/>
        <w:ind w:left="142" w:right="105"/>
        <w:jc w:val="both"/>
        <w:rPr>
          <w:sz w:val="20"/>
          <w:szCs w:val="20"/>
        </w:rPr>
      </w:pPr>
      <w:r w:rsidRPr="007853A9">
        <w:rPr>
          <w:sz w:val="20"/>
          <w:szCs w:val="20"/>
        </w:rPr>
        <w:t xml:space="preserve">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</w:t>
      </w:r>
      <w:r w:rsidRPr="007853A9">
        <w:rPr>
          <w:sz w:val="20"/>
          <w:szCs w:val="20"/>
        </w:rPr>
        <w:t xml:space="preserve">     ......…...............</w:t>
      </w:r>
    </w:p>
    <w:p w:rsidR="001018D8" w:rsidRPr="001912AF" w:rsidRDefault="001018D8" w:rsidP="001018D8">
      <w:pPr>
        <w:tabs>
          <w:tab w:val="left" w:pos="567"/>
        </w:tabs>
        <w:spacing w:before="120"/>
        <w:ind w:left="142" w:right="105"/>
        <w:jc w:val="both"/>
        <w:rPr>
          <w:sz w:val="20"/>
          <w:szCs w:val="20"/>
        </w:rPr>
      </w:pPr>
      <w:r w:rsidRPr="00D43D1C">
        <w:rPr>
          <w:sz w:val="20"/>
          <w:szCs w:val="20"/>
        </w:rPr>
        <w:t xml:space="preserve">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</w:t>
      </w:r>
      <w:r w:rsidRPr="00D43D1C">
        <w:rPr>
          <w:sz w:val="20"/>
          <w:szCs w:val="20"/>
        </w:rPr>
        <w:t xml:space="preserve">     </w:t>
      </w:r>
      <w:r>
        <w:rPr>
          <w:sz w:val="20"/>
          <w:szCs w:val="20"/>
        </w:rPr>
        <w:t>Dalibor Zapletal</w:t>
      </w:r>
    </w:p>
    <w:p w:rsidR="001018D8" w:rsidRPr="007853A9" w:rsidRDefault="001018D8" w:rsidP="001018D8">
      <w:pPr>
        <w:pStyle w:val="Nadpis4"/>
        <w:ind w:right="105"/>
        <w:jc w:val="center"/>
        <w:rPr>
          <w:rFonts w:ascii="France CE" w:hAnsi="France CE"/>
          <w:b w:val="0"/>
          <w:bCs w:val="0"/>
          <w:spacing w:val="0"/>
          <w:position w:val="0"/>
          <w:sz w:val="4"/>
          <w:szCs w:val="4"/>
        </w:rPr>
      </w:pPr>
    </w:p>
    <w:p w:rsidR="001018D8" w:rsidRDefault="001018D8" w:rsidP="001018D8">
      <w:pPr>
        <w:pStyle w:val="Zhlav"/>
        <w:tabs>
          <w:tab w:val="clear" w:pos="4536"/>
          <w:tab w:val="clear" w:pos="9072"/>
          <w:tab w:val="left" w:pos="2694"/>
        </w:tabs>
        <w:jc w:val="center"/>
        <w:rPr>
          <w:rFonts w:ascii="France CE" w:hAnsi="France CE"/>
          <w:b/>
          <w:color w:val="000000"/>
          <w:sz w:val="40"/>
          <w:szCs w:val="40"/>
        </w:rPr>
      </w:pPr>
    </w:p>
    <w:p w:rsidR="00C536EB" w:rsidRDefault="00C536EB" w:rsidP="001018D8">
      <w:pPr>
        <w:pStyle w:val="Zhlav"/>
        <w:tabs>
          <w:tab w:val="clear" w:pos="4536"/>
          <w:tab w:val="clear" w:pos="9072"/>
          <w:tab w:val="left" w:pos="2694"/>
        </w:tabs>
        <w:rPr>
          <w:rFonts w:ascii="France CE" w:hAnsi="France CE"/>
          <w:b/>
          <w:color w:val="000000"/>
          <w:sz w:val="40"/>
          <w:szCs w:val="40"/>
        </w:rPr>
      </w:pPr>
    </w:p>
    <w:p w:rsidR="00393CF1" w:rsidRDefault="00393CF1" w:rsidP="001018D8">
      <w:pPr>
        <w:pStyle w:val="Zhlav"/>
        <w:tabs>
          <w:tab w:val="clear" w:pos="4536"/>
          <w:tab w:val="clear" w:pos="9072"/>
          <w:tab w:val="left" w:pos="2694"/>
        </w:tabs>
        <w:rPr>
          <w:rFonts w:ascii="France CE" w:hAnsi="France CE"/>
          <w:b/>
          <w:color w:val="000000"/>
          <w:sz w:val="16"/>
          <w:szCs w:val="16"/>
        </w:rPr>
      </w:pPr>
    </w:p>
    <w:p w:rsidR="00C536EB" w:rsidRDefault="00C536EB" w:rsidP="001018D8">
      <w:pPr>
        <w:pStyle w:val="Zhlav"/>
        <w:tabs>
          <w:tab w:val="clear" w:pos="4536"/>
          <w:tab w:val="clear" w:pos="9072"/>
          <w:tab w:val="left" w:pos="2694"/>
        </w:tabs>
        <w:rPr>
          <w:rFonts w:ascii="France CE" w:hAnsi="France CE"/>
          <w:b/>
          <w:color w:val="000000"/>
          <w:sz w:val="16"/>
          <w:szCs w:val="16"/>
        </w:rPr>
      </w:pPr>
    </w:p>
    <w:p w:rsidR="00C536EB" w:rsidRPr="00C536EB" w:rsidRDefault="00C536EB" w:rsidP="001018D8">
      <w:pPr>
        <w:pStyle w:val="Zhlav"/>
        <w:tabs>
          <w:tab w:val="clear" w:pos="4536"/>
          <w:tab w:val="clear" w:pos="9072"/>
          <w:tab w:val="left" w:pos="2694"/>
        </w:tabs>
        <w:rPr>
          <w:rFonts w:ascii="France CE" w:hAnsi="France CE"/>
          <w:b/>
          <w:color w:val="000000"/>
          <w:sz w:val="16"/>
          <w:szCs w:val="16"/>
        </w:rPr>
      </w:pPr>
      <w:bookmarkStart w:id="1" w:name="_GoBack"/>
      <w:bookmarkEnd w:id="1"/>
    </w:p>
    <w:sectPr w:rsidR="00C536EB" w:rsidRPr="00C536EB" w:rsidSect="00EE6334">
      <w:headerReference w:type="default" r:id="rId8"/>
      <w:footerReference w:type="default" r:id="rId9"/>
      <w:pgSz w:w="11906" w:h="16838" w:code="9"/>
      <w:pgMar w:top="2269" w:right="1027" w:bottom="1538" w:left="1134" w:header="879" w:footer="848" w:gutter="284"/>
      <w:pgBorders w:zOrder="back">
        <w:top w:val="single" w:sz="4" w:space="10" w:color="auto"/>
        <w:left w:val="single" w:sz="4" w:space="20" w:color="auto"/>
        <w:bottom w:val="single" w:sz="4" w:space="0" w:color="auto"/>
        <w:right w:val="single" w:sz="4" w:space="20" w:color="auto"/>
      </w:pgBorders>
      <w:pgNumType w:start="1"/>
      <w:cols w:space="708" w:equalWidth="0">
        <w:col w:w="9461" w:space="708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692" w:rsidRDefault="00401692">
      <w:r>
        <w:separator/>
      </w:r>
    </w:p>
  </w:endnote>
  <w:endnote w:type="continuationSeparator" w:id="0">
    <w:p w:rsidR="00401692" w:rsidRDefault="00401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France">
    <w:panose1 w:val="00000000000000000000"/>
    <w:charset w:val="00"/>
    <w:family w:val="auto"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rance CE">
    <w:panose1 w:val="00000000000000000000"/>
    <w:charset w:val="00"/>
    <w:family w:val="auto"/>
    <w:pitch w:val="variable"/>
    <w:sig w:usb0="00000007" w:usb1="00000000" w:usb2="00000000" w:usb3="00000000" w:csb0="00000003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Vogue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552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552"/>
    </w:tblGrid>
    <w:tr w:rsidR="00065CD0">
      <w:trPr>
        <w:cantSplit/>
        <w:trHeight w:val="233"/>
      </w:trPr>
      <w:tc>
        <w:tcPr>
          <w:tcW w:w="9552" w:type="dxa"/>
        </w:tcPr>
        <w:p w:rsidR="00065CD0" w:rsidRDefault="00065CD0">
          <w:pPr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 xml:space="preserve">* IČO: </w:t>
          </w:r>
          <w:proofErr w:type="gramStart"/>
          <w:r>
            <w:rPr>
              <w:b/>
              <w:bCs/>
              <w:sz w:val="20"/>
            </w:rPr>
            <w:t>1550 5961   * DIČ</w:t>
          </w:r>
          <w:proofErr w:type="gramEnd"/>
          <w:r>
            <w:rPr>
              <w:b/>
              <w:bCs/>
              <w:sz w:val="20"/>
            </w:rPr>
            <w:t xml:space="preserve">: CZ5912220963   * Bankovní spojení: KB </w:t>
          </w:r>
          <w:proofErr w:type="gramStart"/>
          <w:r>
            <w:rPr>
              <w:b/>
              <w:bCs/>
              <w:sz w:val="20"/>
            </w:rPr>
            <w:t>Olomouc,  400 546</w:t>
          </w:r>
          <w:proofErr w:type="gramEnd"/>
          <w:r>
            <w:rPr>
              <w:b/>
              <w:bCs/>
              <w:sz w:val="20"/>
            </w:rPr>
            <w:t xml:space="preserve"> – 811 / 0100</w:t>
          </w:r>
        </w:p>
      </w:tc>
    </w:tr>
  </w:tbl>
  <w:p w:rsidR="00065CD0" w:rsidRDefault="00065CD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692" w:rsidRDefault="00401692">
      <w:r>
        <w:separator/>
      </w:r>
    </w:p>
  </w:footnote>
  <w:footnote w:type="continuationSeparator" w:id="0">
    <w:p w:rsidR="00401692" w:rsidRDefault="00401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452"/>
      <w:gridCol w:w="1187"/>
    </w:tblGrid>
    <w:tr w:rsidR="00065CD0">
      <w:trPr>
        <w:trHeight w:hRule="exact" w:val="1134"/>
      </w:trPr>
      <w:tc>
        <w:tcPr>
          <w:tcW w:w="8452" w:type="dxa"/>
        </w:tcPr>
        <w:p w:rsidR="00065CD0" w:rsidRDefault="00065CD0">
          <w:pPr>
            <w:pStyle w:val="Nadpis3"/>
            <w:rPr>
              <w:b/>
              <w:bCs/>
              <w:spacing w:val="10"/>
              <w:position w:val="-56"/>
            </w:rPr>
          </w:pPr>
          <w:r>
            <w:rPr>
              <w:b/>
              <w:bCs/>
              <w:spacing w:val="24"/>
              <w:position w:val="-50"/>
            </w:rPr>
            <w:t xml:space="preserve"> </w:t>
          </w:r>
          <w:proofErr w:type="spellStart"/>
          <w:r>
            <w:rPr>
              <w:b/>
              <w:bCs/>
              <w:spacing w:val="10"/>
              <w:position w:val="-56"/>
            </w:rPr>
            <w:t>Architektonicko</w:t>
          </w:r>
          <w:proofErr w:type="spellEnd"/>
          <w:r>
            <w:rPr>
              <w:b/>
              <w:bCs/>
              <w:spacing w:val="10"/>
              <w:position w:val="-56"/>
            </w:rPr>
            <w:t xml:space="preserve"> urbanistický atelier</w:t>
          </w:r>
        </w:p>
        <w:p w:rsidR="00065CD0" w:rsidRDefault="00065CD0">
          <w:pPr>
            <w:rPr>
              <w:b/>
              <w:bCs/>
              <w:position w:val="-6"/>
            </w:rPr>
          </w:pPr>
          <w:r>
            <w:rPr>
              <w:b/>
              <w:bCs/>
              <w:spacing w:val="4"/>
              <w:position w:val="-6"/>
              <w:sz w:val="20"/>
            </w:rPr>
            <w:t xml:space="preserve">  </w:t>
          </w:r>
          <w:proofErr w:type="gramStart"/>
          <w:r>
            <w:rPr>
              <w:b/>
              <w:bCs/>
              <w:position w:val="-6"/>
              <w:sz w:val="20"/>
            </w:rPr>
            <w:t>ul.8.května</w:t>
          </w:r>
          <w:proofErr w:type="gramEnd"/>
          <w:r>
            <w:rPr>
              <w:b/>
              <w:bCs/>
              <w:position w:val="-6"/>
              <w:sz w:val="20"/>
            </w:rPr>
            <w:t xml:space="preserve"> 16, 772 00 Olomouc 2,    tel/fax: 585 220 056    e-mail: atelier_a@ateol.cz</w:t>
          </w:r>
        </w:p>
      </w:tc>
      <w:tc>
        <w:tcPr>
          <w:tcW w:w="1187" w:type="dxa"/>
        </w:tcPr>
        <w:p w:rsidR="00065CD0" w:rsidRDefault="00065CD0">
          <w:pPr>
            <w:tabs>
              <w:tab w:val="left" w:pos="1673"/>
            </w:tabs>
          </w:pPr>
          <w:r>
            <w:object w:dxaOrig="4320" w:dyaOrig="43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4.8pt;height:60pt" o:ole="">
                <v:imagedata r:id="rId1" o:title=""/>
              </v:shape>
              <o:OLEObject Type="Embed" ProgID="CorelDRAW.Graphic.11" ShapeID="_x0000_i1025" DrawAspect="Content" ObjectID="_1693835915" r:id="rId2"/>
            </w:object>
          </w:r>
          <w:r>
            <w:tab/>
          </w:r>
        </w:p>
      </w:tc>
    </w:tr>
  </w:tbl>
  <w:p w:rsidR="00065CD0" w:rsidRDefault="00065CD0">
    <w:pPr>
      <w:jc w:val="right"/>
      <w:rPr>
        <w:b/>
        <w:bCs/>
        <w:spacing w:val="30"/>
        <w:sz w:val="16"/>
        <w:szCs w:val="16"/>
      </w:rPr>
    </w:pPr>
    <w:r>
      <w:rPr>
        <w:b/>
        <w:bCs/>
        <w:spacing w:val="30"/>
        <w:sz w:val="16"/>
        <w:szCs w:val="16"/>
      </w:rPr>
      <w:t xml:space="preserve">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F2AD8CE"/>
    <w:lvl w:ilvl="0">
      <w:numFmt w:val="bullet"/>
      <w:lvlText w:val="*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suff w:val="nothing"/>
      <w:lvlText w:val="u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suff w:val="nothing"/>
      <w:lvlText w:val="%2."/>
      <w:lvlJc w:val="left"/>
      <w:pPr>
        <w:tabs>
          <w:tab w:val="num" w:pos="904"/>
        </w:tabs>
        <w:ind w:left="904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904"/>
        </w:tabs>
        <w:ind w:left="904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904"/>
        </w:tabs>
        <w:ind w:left="904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904"/>
        </w:tabs>
        <w:ind w:left="904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904"/>
        </w:tabs>
        <w:ind w:left="904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904"/>
        </w:tabs>
        <w:ind w:left="904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904"/>
        </w:tabs>
        <w:ind w:left="904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904"/>
        </w:tabs>
        <w:ind w:left="904" w:firstLine="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pStyle w:val="WW-Seznamsodrkami"/>
      <w:lvlText w:val=""/>
      <w:lvlJc w:val="left"/>
      <w:pPr>
        <w:tabs>
          <w:tab w:val="num" w:pos="720"/>
        </w:tabs>
        <w:ind w:left="720" w:hanging="72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C"/>
    <w:multiLevelType w:val="multilevel"/>
    <w:tmpl w:val="0000000C"/>
    <w:name w:val="WW8Num7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E"/>
    <w:multiLevelType w:val="multilevel"/>
    <w:tmpl w:val="0000000E"/>
    <w:name w:val="WW8Num12"/>
    <w:lvl w:ilvl="0">
      <w:start w:val="1"/>
      <w:numFmt w:val="bullet"/>
      <w:suff w:val="nothing"/>
      <w:lvlText w:val=""/>
      <w:lvlJc w:val="left"/>
      <w:pPr>
        <w:tabs>
          <w:tab w:val="num" w:pos="3970"/>
        </w:tabs>
        <w:ind w:left="397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suff w:val="nothing"/>
      <w:lvlText w:val="%2."/>
      <w:lvlJc w:val="left"/>
      <w:pPr>
        <w:tabs>
          <w:tab w:val="num" w:pos="3970"/>
        </w:tabs>
        <w:ind w:left="397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3970"/>
        </w:tabs>
        <w:ind w:left="397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3970"/>
        </w:tabs>
        <w:ind w:left="397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3970"/>
        </w:tabs>
        <w:ind w:left="397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3970"/>
        </w:tabs>
        <w:ind w:left="397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3970"/>
        </w:tabs>
        <w:ind w:left="397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3970"/>
        </w:tabs>
        <w:ind w:left="397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3970"/>
        </w:tabs>
        <w:ind w:left="3970" w:firstLine="0"/>
      </w:pPr>
    </w:lvl>
  </w:abstractNum>
  <w:abstractNum w:abstractNumId="5" w15:restartNumberingAfterBreak="0">
    <w:nsid w:val="035F0430"/>
    <w:multiLevelType w:val="hybridMultilevel"/>
    <w:tmpl w:val="1B586B90"/>
    <w:lvl w:ilvl="0" w:tplc="CBE80B04">
      <w:numFmt w:val="bullet"/>
      <w:lvlText w:val="-"/>
      <w:lvlJc w:val="left"/>
      <w:pPr>
        <w:ind w:left="3540" w:hanging="360"/>
      </w:pPr>
      <w:rPr>
        <w:rFonts w:ascii="France" w:eastAsia="Times New Roman" w:hAnsi="Franc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00" w:hanging="360"/>
      </w:pPr>
      <w:rPr>
        <w:rFonts w:ascii="Wingdings" w:hAnsi="Wingdings" w:hint="default"/>
      </w:rPr>
    </w:lvl>
  </w:abstractNum>
  <w:abstractNum w:abstractNumId="6" w15:restartNumberingAfterBreak="0">
    <w:nsid w:val="076B4041"/>
    <w:multiLevelType w:val="hybridMultilevel"/>
    <w:tmpl w:val="53649D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A2710"/>
    <w:multiLevelType w:val="hybridMultilevel"/>
    <w:tmpl w:val="E6A26914"/>
    <w:lvl w:ilvl="0" w:tplc="32F65FC8">
      <w:start w:val="7"/>
      <w:numFmt w:val="bullet"/>
      <w:lvlText w:val="-"/>
      <w:lvlJc w:val="left"/>
      <w:pPr>
        <w:ind w:left="468" w:hanging="360"/>
      </w:pPr>
      <w:rPr>
        <w:rFonts w:ascii="France" w:eastAsia="Times New Roman" w:hAnsi="Franc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8" w15:restartNumberingAfterBreak="0">
    <w:nsid w:val="12EA4E3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5E3320"/>
    <w:multiLevelType w:val="hybridMultilevel"/>
    <w:tmpl w:val="14820094"/>
    <w:name w:val="WW8Num14"/>
    <w:lvl w:ilvl="0" w:tplc="30FA4FBE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9496CB22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740C495A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6C266830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5A48FB4E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6F848CE8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42F872B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6BBA1576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9D1CEB3C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144422E2"/>
    <w:multiLevelType w:val="hybridMultilevel"/>
    <w:tmpl w:val="7910E0D2"/>
    <w:lvl w:ilvl="0" w:tplc="CA465F72">
      <w:start w:val="1"/>
      <w:numFmt w:val="decimal"/>
      <w:lvlText w:val="%1."/>
      <w:lvlJc w:val="left"/>
      <w:pPr>
        <w:tabs>
          <w:tab w:val="num" w:pos="1493"/>
        </w:tabs>
        <w:ind w:left="1493" w:hanging="360"/>
      </w:pPr>
      <w:rPr>
        <w:rFonts w:hint="default"/>
      </w:rPr>
    </w:lvl>
    <w:lvl w:ilvl="1" w:tplc="04050003">
      <w:start w:val="1"/>
      <w:numFmt w:val="bullet"/>
      <w:lvlText w:val="-"/>
      <w:lvlJc w:val="left"/>
      <w:pPr>
        <w:tabs>
          <w:tab w:val="num" w:pos="2213"/>
        </w:tabs>
        <w:ind w:left="2213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933"/>
        </w:tabs>
        <w:ind w:left="2933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653"/>
        </w:tabs>
        <w:ind w:left="3653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4373"/>
        </w:tabs>
        <w:ind w:left="4373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5093"/>
        </w:tabs>
        <w:ind w:left="5093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813"/>
        </w:tabs>
        <w:ind w:left="5813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6533"/>
        </w:tabs>
        <w:ind w:left="6533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7253"/>
        </w:tabs>
        <w:ind w:left="7253" w:hanging="180"/>
      </w:pPr>
    </w:lvl>
  </w:abstractNum>
  <w:abstractNum w:abstractNumId="11" w15:restartNumberingAfterBreak="0">
    <w:nsid w:val="161B303F"/>
    <w:multiLevelType w:val="hybridMultilevel"/>
    <w:tmpl w:val="53649D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A0184"/>
    <w:multiLevelType w:val="hybridMultilevel"/>
    <w:tmpl w:val="C7DAA3F6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3301586"/>
    <w:multiLevelType w:val="hybridMultilevel"/>
    <w:tmpl w:val="8FF89AB8"/>
    <w:lvl w:ilvl="0" w:tplc="F69AF8B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24046E21"/>
    <w:multiLevelType w:val="hybridMultilevel"/>
    <w:tmpl w:val="7838A16C"/>
    <w:lvl w:ilvl="0" w:tplc="DB3636E6">
      <w:start w:val="1"/>
      <w:numFmt w:val="lowerRoman"/>
      <w:lvlText w:val="%1)"/>
      <w:lvlJc w:val="left"/>
      <w:pPr>
        <w:ind w:left="253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94" w:hanging="360"/>
      </w:pPr>
    </w:lvl>
    <w:lvl w:ilvl="2" w:tplc="0405001B" w:tentative="1">
      <w:start w:val="1"/>
      <w:numFmt w:val="lowerRoman"/>
      <w:lvlText w:val="%3."/>
      <w:lvlJc w:val="right"/>
      <w:pPr>
        <w:ind w:left="3614" w:hanging="180"/>
      </w:pPr>
    </w:lvl>
    <w:lvl w:ilvl="3" w:tplc="0405000F" w:tentative="1">
      <w:start w:val="1"/>
      <w:numFmt w:val="decimal"/>
      <w:lvlText w:val="%4."/>
      <w:lvlJc w:val="left"/>
      <w:pPr>
        <w:ind w:left="4334" w:hanging="360"/>
      </w:pPr>
    </w:lvl>
    <w:lvl w:ilvl="4" w:tplc="04050019" w:tentative="1">
      <w:start w:val="1"/>
      <w:numFmt w:val="lowerLetter"/>
      <w:lvlText w:val="%5."/>
      <w:lvlJc w:val="left"/>
      <w:pPr>
        <w:ind w:left="5054" w:hanging="360"/>
      </w:pPr>
    </w:lvl>
    <w:lvl w:ilvl="5" w:tplc="0405001B" w:tentative="1">
      <w:start w:val="1"/>
      <w:numFmt w:val="lowerRoman"/>
      <w:lvlText w:val="%6."/>
      <w:lvlJc w:val="right"/>
      <w:pPr>
        <w:ind w:left="5774" w:hanging="180"/>
      </w:pPr>
    </w:lvl>
    <w:lvl w:ilvl="6" w:tplc="0405000F" w:tentative="1">
      <w:start w:val="1"/>
      <w:numFmt w:val="decimal"/>
      <w:lvlText w:val="%7."/>
      <w:lvlJc w:val="left"/>
      <w:pPr>
        <w:ind w:left="6494" w:hanging="360"/>
      </w:pPr>
    </w:lvl>
    <w:lvl w:ilvl="7" w:tplc="04050019" w:tentative="1">
      <w:start w:val="1"/>
      <w:numFmt w:val="lowerLetter"/>
      <w:lvlText w:val="%8."/>
      <w:lvlJc w:val="left"/>
      <w:pPr>
        <w:ind w:left="7214" w:hanging="360"/>
      </w:pPr>
    </w:lvl>
    <w:lvl w:ilvl="8" w:tplc="040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15" w15:restartNumberingAfterBreak="0">
    <w:nsid w:val="25D3422B"/>
    <w:multiLevelType w:val="hybridMultilevel"/>
    <w:tmpl w:val="AD60A7E6"/>
    <w:lvl w:ilvl="0" w:tplc="3A88069A">
      <w:start w:val="784"/>
      <w:numFmt w:val="bullet"/>
      <w:lvlText w:val="-"/>
      <w:lvlJc w:val="left"/>
      <w:pPr>
        <w:ind w:left="420" w:hanging="360"/>
      </w:pPr>
      <w:rPr>
        <w:rFonts w:ascii="France" w:eastAsia="Times New Roman" w:hAnsi="France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26054A7F"/>
    <w:multiLevelType w:val="hybridMultilevel"/>
    <w:tmpl w:val="EB9C83EC"/>
    <w:lvl w:ilvl="0" w:tplc="4756377C">
      <w:start w:val="1"/>
      <w:numFmt w:val="lowerRoman"/>
      <w:lvlText w:val="%1)"/>
      <w:lvlJc w:val="left"/>
      <w:pPr>
        <w:ind w:left="2534" w:hanging="720"/>
      </w:pPr>
      <w:rPr>
        <w:rFonts w:ascii="France" w:hAnsi="France" w:hint="default"/>
      </w:rPr>
    </w:lvl>
    <w:lvl w:ilvl="1" w:tplc="04050019" w:tentative="1">
      <w:start w:val="1"/>
      <w:numFmt w:val="lowerLetter"/>
      <w:lvlText w:val="%2."/>
      <w:lvlJc w:val="left"/>
      <w:pPr>
        <w:ind w:left="2894" w:hanging="360"/>
      </w:pPr>
    </w:lvl>
    <w:lvl w:ilvl="2" w:tplc="0405001B" w:tentative="1">
      <w:start w:val="1"/>
      <w:numFmt w:val="lowerRoman"/>
      <w:lvlText w:val="%3."/>
      <w:lvlJc w:val="right"/>
      <w:pPr>
        <w:ind w:left="3614" w:hanging="180"/>
      </w:pPr>
    </w:lvl>
    <w:lvl w:ilvl="3" w:tplc="0405000F" w:tentative="1">
      <w:start w:val="1"/>
      <w:numFmt w:val="decimal"/>
      <w:lvlText w:val="%4."/>
      <w:lvlJc w:val="left"/>
      <w:pPr>
        <w:ind w:left="4334" w:hanging="360"/>
      </w:pPr>
    </w:lvl>
    <w:lvl w:ilvl="4" w:tplc="04050019" w:tentative="1">
      <w:start w:val="1"/>
      <w:numFmt w:val="lowerLetter"/>
      <w:lvlText w:val="%5."/>
      <w:lvlJc w:val="left"/>
      <w:pPr>
        <w:ind w:left="5054" w:hanging="360"/>
      </w:pPr>
    </w:lvl>
    <w:lvl w:ilvl="5" w:tplc="0405001B" w:tentative="1">
      <w:start w:val="1"/>
      <w:numFmt w:val="lowerRoman"/>
      <w:lvlText w:val="%6."/>
      <w:lvlJc w:val="right"/>
      <w:pPr>
        <w:ind w:left="5774" w:hanging="180"/>
      </w:pPr>
    </w:lvl>
    <w:lvl w:ilvl="6" w:tplc="0405000F" w:tentative="1">
      <w:start w:val="1"/>
      <w:numFmt w:val="decimal"/>
      <w:lvlText w:val="%7."/>
      <w:lvlJc w:val="left"/>
      <w:pPr>
        <w:ind w:left="6494" w:hanging="360"/>
      </w:pPr>
    </w:lvl>
    <w:lvl w:ilvl="7" w:tplc="04050019" w:tentative="1">
      <w:start w:val="1"/>
      <w:numFmt w:val="lowerLetter"/>
      <w:lvlText w:val="%8."/>
      <w:lvlJc w:val="left"/>
      <w:pPr>
        <w:ind w:left="7214" w:hanging="360"/>
      </w:pPr>
    </w:lvl>
    <w:lvl w:ilvl="8" w:tplc="040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17" w15:restartNumberingAfterBreak="0">
    <w:nsid w:val="26E83D2C"/>
    <w:multiLevelType w:val="hybridMultilevel"/>
    <w:tmpl w:val="0FEC3E7E"/>
    <w:lvl w:ilvl="0" w:tplc="040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28797527"/>
    <w:multiLevelType w:val="hybridMultilevel"/>
    <w:tmpl w:val="6D1EB3BA"/>
    <w:lvl w:ilvl="0" w:tplc="643843E8">
      <w:start w:val="779"/>
      <w:numFmt w:val="bullet"/>
      <w:lvlText w:val="-"/>
      <w:lvlJc w:val="left"/>
      <w:pPr>
        <w:ind w:left="3748" w:hanging="360"/>
      </w:pPr>
      <w:rPr>
        <w:rFonts w:ascii="France" w:eastAsia="Times New Roman" w:hAnsi="France" w:cs="France" w:hint="default"/>
      </w:rPr>
    </w:lvl>
    <w:lvl w:ilvl="1" w:tplc="04050003" w:tentative="1">
      <w:start w:val="1"/>
      <w:numFmt w:val="bullet"/>
      <w:lvlText w:val="o"/>
      <w:lvlJc w:val="left"/>
      <w:pPr>
        <w:ind w:left="44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9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508" w:hanging="360"/>
      </w:pPr>
      <w:rPr>
        <w:rFonts w:ascii="Wingdings" w:hAnsi="Wingdings" w:hint="default"/>
      </w:rPr>
    </w:lvl>
  </w:abstractNum>
  <w:abstractNum w:abstractNumId="19" w15:restartNumberingAfterBreak="0">
    <w:nsid w:val="2A7C09C8"/>
    <w:multiLevelType w:val="hybridMultilevel"/>
    <w:tmpl w:val="BE323FCC"/>
    <w:lvl w:ilvl="0" w:tplc="375E7488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97C27D26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2C336E26"/>
    <w:multiLevelType w:val="hybridMultilevel"/>
    <w:tmpl w:val="958A5A30"/>
    <w:lvl w:ilvl="0" w:tplc="5854E18E">
      <w:start w:val="1"/>
      <w:numFmt w:val="lowerRoman"/>
      <w:lvlText w:val="%1)"/>
      <w:lvlJc w:val="left"/>
      <w:pPr>
        <w:ind w:left="253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94" w:hanging="360"/>
      </w:pPr>
    </w:lvl>
    <w:lvl w:ilvl="2" w:tplc="0405001B" w:tentative="1">
      <w:start w:val="1"/>
      <w:numFmt w:val="lowerRoman"/>
      <w:lvlText w:val="%3."/>
      <w:lvlJc w:val="right"/>
      <w:pPr>
        <w:ind w:left="3614" w:hanging="180"/>
      </w:pPr>
    </w:lvl>
    <w:lvl w:ilvl="3" w:tplc="0405000F" w:tentative="1">
      <w:start w:val="1"/>
      <w:numFmt w:val="decimal"/>
      <w:lvlText w:val="%4."/>
      <w:lvlJc w:val="left"/>
      <w:pPr>
        <w:ind w:left="4334" w:hanging="360"/>
      </w:pPr>
    </w:lvl>
    <w:lvl w:ilvl="4" w:tplc="04050019" w:tentative="1">
      <w:start w:val="1"/>
      <w:numFmt w:val="lowerLetter"/>
      <w:lvlText w:val="%5."/>
      <w:lvlJc w:val="left"/>
      <w:pPr>
        <w:ind w:left="5054" w:hanging="360"/>
      </w:pPr>
    </w:lvl>
    <w:lvl w:ilvl="5" w:tplc="0405001B" w:tentative="1">
      <w:start w:val="1"/>
      <w:numFmt w:val="lowerRoman"/>
      <w:lvlText w:val="%6."/>
      <w:lvlJc w:val="right"/>
      <w:pPr>
        <w:ind w:left="5774" w:hanging="180"/>
      </w:pPr>
    </w:lvl>
    <w:lvl w:ilvl="6" w:tplc="0405000F" w:tentative="1">
      <w:start w:val="1"/>
      <w:numFmt w:val="decimal"/>
      <w:lvlText w:val="%7."/>
      <w:lvlJc w:val="left"/>
      <w:pPr>
        <w:ind w:left="6494" w:hanging="360"/>
      </w:pPr>
    </w:lvl>
    <w:lvl w:ilvl="7" w:tplc="04050019" w:tentative="1">
      <w:start w:val="1"/>
      <w:numFmt w:val="lowerLetter"/>
      <w:lvlText w:val="%8."/>
      <w:lvlJc w:val="left"/>
      <w:pPr>
        <w:ind w:left="7214" w:hanging="360"/>
      </w:pPr>
    </w:lvl>
    <w:lvl w:ilvl="8" w:tplc="040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21" w15:restartNumberingAfterBreak="0">
    <w:nsid w:val="2F964A46"/>
    <w:multiLevelType w:val="hybridMultilevel"/>
    <w:tmpl w:val="8FF89AB8"/>
    <w:lvl w:ilvl="0" w:tplc="F69AF8B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365C169A"/>
    <w:multiLevelType w:val="hybridMultilevel"/>
    <w:tmpl w:val="00787918"/>
    <w:lvl w:ilvl="0" w:tplc="D7960F3E">
      <w:numFmt w:val="bullet"/>
      <w:lvlText w:val="-"/>
      <w:lvlJc w:val="left"/>
      <w:pPr>
        <w:ind w:left="780" w:hanging="360"/>
      </w:pPr>
      <w:rPr>
        <w:rFonts w:ascii="France" w:eastAsia="Times New Roman" w:hAnsi="Franc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3BC7042E"/>
    <w:multiLevelType w:val="hybridMultilevel"/>
    <w:tmpl w:val="A462F5E6"/>
    <w:lvl w:ilvl="0" w:tplc="FFFFFFFF">
      <w:numFmt w:val="bullet"/>
      <w:lvlText w:val="•"/>
      <w:lvlJc w:val="left"/>
      <w:pPr>
        <w:ind w:left="1317" w:hanging="750"/>
      </w:pPr>
      <w:rPr>
        <w:rFonts w:ascii="Cambria" w:eastAsia="Times New Roman" w:hAnsi="Cambria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3D133493"/>
    <w:multiLevelType w:val="hybridMultilevel"/>
    <w:tmpl w:val="91224594"/>
    <w:lvl w:ilvl="0" w:tplc="04050001">
      <w:start w:val="3"/>
      <w:numFmt w:val="bullet"/>
      <w:lvlText w:val="-"/>
      <w:lvlJc w:val="left"/>
      <w:pPr>
        <w:tabs>
          <w:tab w:val="num" w:pos="1031"/>
        </w:tabs>
        <w:ind w:left="103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51"/>
        </w:tabs>
        <w:ind w:left="17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71"/>
        </w:tabs>
        <w:ind w:left="24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91"/>
        </w:tabs>
        <w:ind w:left="31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11"/>
        </w:tabs>
        <w:ind w:left="39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31"/>
        </w:tabs>
        <w:ind w:left="46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51"/>
        </w:tabs>
        <w:ind w:left="53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71"/>
        </w:tabs>
        <w:ind w:left="60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91"/>
        </w:tabs>
        <w:ind w:left="6791" w:hanging="360"/>
      </w:pPr>
      <w:rPr>
        <w:rFonts w:ascii="Wingdings" w:hAnsi="Wingdings" w:hint="default"/>
      </w:rPr>
    </w:lvl>
  </w:abstractNum>
  <w:abstractNum w:abstractNumId="25" w15:restartNumberingAfterBreak="0">
    <w:nsid w:val="430023DF"/>
    <w:multiLevelType w:val="hybridMultilevel"/>
    <w:tmpl w:val="EE586350"/>
    <w:lvl w:ilvl="0" w:tplc="949E1BBA">
      <w:start w:val="2"/>
      <w:numFmt w:val="bullet"/>
      <w:lvlText w:val="-"/>
      <w:lvlJc w:val="left"/>
      <w:pPr>
        <w:ind w:left="502" w:hanging="360"/>
      </w:pPr>
      <w:rPr>
        <w:rFonts w:ascii="France CE" w:eastAsia="Times New Roman" w:hAnsi="France CE" w:cs="France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50C4412D"/>
    <w:multiLevelType w:val="hybridMultilevel"/>
    <w:tmpl w:val="748CB7FC"/>
    <w:lvl w:ilvl="0" w:tplc="D3285E42">
      <w:start w:val="1"/>
      <w:numFmt w:val="lowerRoman"/>
      <w:lvlText w:val="%1)"/>
      <w:lvlJc w:val="left"/>
      <w:pPr>
        <w:ind w:left="253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94" w:hanging="360"/>
      </w:pPr>
    </w:lvl>
    <w:lvl w:ilvl="2" w:tplc="0405001B" w:tentative="1">
      <w:start w:val="1"/>
      <w:numFmt w:val="lowerRoman"/>
      <w:lvlText w:val="%3."/>
      <w:lvlJc w:val="right"/>
      <w:pPr>
        <w:ind w:left="3614" w:hanging="180"/>
      </w:pPr>
    </w:lvl>
    <w:lvl w:ilvl="3" w:tplc="0405000F" w:tentative="1">
      <w:start w:val="1"/>
      <w:numFmt w:val="decimal"/>
      <w:lvlText w:val="%4."/>
      <w:lvlJc w:val="left"/>
      <w:pPr>
        <w:ind w:left="4334" w:hanging="360"/>
      </w:pPr>
    </w:lvl>
    <w:lvl w:ilvl="4" w:tplc="04050019" w:tentative="1">
      <w:start w:val="1"/>
      <w:numFmt w:val="lowerLetter"/>
      <w:lvlText w:val="%5."/>
      <w:lvlJc w:val="left"/>
      <w:pPr>
        <w:ind w:left="5054" w:hanging="360"/>
      </w:pPr>
    </w:lvl>
    <w:lvl w:ilvl="5" w:tplc="0405001B" w:tentative="1">
      <w:start w:val="1"/>
      <w:numFmt w:val="lowerRoman"/>
      <w:lvlText w:val="%6."/>
      <w:lvlJc w:val="right"/>
      <w:pPr>
        <w:ind w:left="5774" w:hanging="180"/>
      </w:pPr>
    </w:lvl>
    <w:lvl w:ilvl="6" w:tplc="0405000F" w:tentative="1">
      <w:start w:val="1"/>
      <w:numFmt w:val="decimal"/>
      <w:lvlText w:val="%7."/>
      <w:lvlJc w:val="left"/>
      <w:pPr>
        <w:ind w:left="6494" w:hanging="360"/>
      </w:pPr>
    </w:lvl>
    <w:lvl w:ilvl="7" w:tplc="04050019" w:tentative="1">
      <w:start w:val="1"/>
      <w:numFmt w:val="lowerLetter"/>
      <w:lvlText w:val="%8."/>
      <w:lvlJc w:val="left"/>
      <w:pPr>
        <w:ind w:left="7214" w:hanging="360"/>
      </w:pPr>
    </w:lvl>
    <w:lvl w:ilvl="8" w:tplc="040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27" w15:restartNumberingAfterBreak="0">
    <w:nsid w:val="53676A9B"/>
    <w:multiLevelType w:val="hybridMultilevel"/>
    <w:tmpl w:val="DB12F1F2"/>
    <w:lvl w:ilvl="0" w:tplc="D0D407F6">
      <w:numFmt w:val="bullet"/>
      <w:lvlText w:val="-"/>
      <w:lvlJc w:val="left"/>
      <w:pPr>
        <w:ind w:left="420" w:hanging="360"/>
      </w:pPr>
      <w:rPr>
        <w:rFonts w:ascii="France" w:eastAsia="Times New Roman" w:hAnsi="Franc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55543392"/>
    <w:multiLevelType w:val="hybridMultilevel"/>
    <w:tmpl w:val="84203F66"/>
    <w:lvl w:ilvl="0" w:tplc="4D201226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9" w15:restartNumberingAfterBreak="0">
    <w:nsid w:val="55863A94"/>
    <w:multiLevelType w:val="hybridMultilevel"/>
    <w:tmpl w:val="170CA700"/>
    <w:lvl w:ilvl="0" w:tplc="8654BDF0">
      <w:start w:val="1"/>
      <w:numFmt w:val="bullet"/>
      <w:lvlText w:val=""/>
      <w:lvlJc w:val="left"/>
      <w:pPr>
        <w:ind w:left="1174" w:hanging="360"/>
      </w:pPr>
      <w:rPr>
        <w:rFonts w:ascii="Wingdings" w:hAnsi="Wingdings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0" w15:restartNumberingAfterBreak="0">
    <w:nsid w:val="5D57111C"/>
    <w:multiLevelType w:val="hybridMultilevel"/>
    <w:tmpl w:val="296A3074"/>
    <w:lvl w:ilvl="0" w:tplc="92AEA0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2A1C16"/>
    <w:multiLevelType w:val="hybridMultilevel"/>
    <w:tmpl w:val="9104A990"/>
    <w:lvl w:ilvl="0" w:tplc="30E8B8F2">
      <w:numFmt w:val="bullet"/>
      <w:lvlText w:val="-"/>
      <w:lvlJc w:val="left"/>
      <w:pPr>
        <w:ind w:left="420" w:hanging="360"/>
      </w:pPr>
      <w:rPr>
        <w:rFonts w:ascii="France" w:eastAsia="Times New Roman" w:hAnsi="Franc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5F440944"/>
    <w:multiLevelType w:val="hybridMultilevel"/>
    <w:tmpl w:val="E1587B3C"/>
    <w:lvl w:ilvl="0" w:tplc="67BC2A5E">
      <w:start w:val="1"/>
      <w:numFmt w:val="lowerRoman"/>
      <w:lvlText w:val="%1)"/>
      <w:lvlJc w:val="left"/>
      <w:pPr>
        <w:ind w:left="253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94" w:hanging="360"/>
      </w:pPr>
    </w:lvl>
    <w:lvl w:ilvl="2" w:tplc="0405001B" w:tentative="1">
      <w:start w:val="1"/>
      <w:numFmt w:val="lowerRoman"/>
      <w:lvlText w:val="%3."/>
      <w:lvlJc w:val="right"/>
      <w:pPr>
        <w:ind w:left="3614" w:hanging="180"/>
      </w:pPr>
    </w:lvl>
    <w:lvl w:ilvl="3" w:tplc="0405000F" w:tentative="1">
      <w:start w:val="1"/>
      <w:numFmt w:val="decimal"/>
      <w:lvlText w:val="%4."/>
      <w:lvlJc w:val="left"/>
      <w:pPr>
        <w:ind w:left="4334" w:hanging="360"/>
      </w:pPr>
    </w:lvl>
    <w:lvl w:ilvl="4" w:tplc="04050019" w:tentative="1">
      <w:start w:val="1"/>
      <w:numFmt w:val="lowerLetter"/>
      <w:lvlText w:val="%5."/>
      <w:lvlJc w:val="left"/>
      <w:pPr>
        <w:ind w:left="5054" w:hanging="360"/>
      </w:pPr>
    </w:lvl>
    <w:lvl w:ilvl="5" w:tplc="0405001B" w:tentative="1">
      <w:start w:val="1"/>
      <w:numFmt w:val="lowerRoman"/>
      <w:lvlText w:val="%6."/>
      <w:lvlJc w:val="right"/>
      <w:pPr>
        <w:ind w:left="5774" w:hanging="180"/>
      </w:pPr>
    </w:lvl>
    <w:lvl w:ilvl="6" w:tplc="0405000F" w:tentative="1">
      <w:start w:val="1"/>
      <w:numFmt w:val="decimal"/>
      <w:lvlText w:val="%7."/>
      <w:lvlJc w:val="left"/>
      <w:pPr>
        <w:ind w:left="6494" w:hanging="360"/>
      </w:pPr>
    </w:lvl>
    <w:lvl w:ilvl="7" w:tplc="04050019" w:tentative="1">
      <w:start w:val="1"/>
      <w:numFmt w:val="lowerLetter"/>
      <w:lvlText w:val="%8."/>
      <w:lvlJc w:val="left"/>
      <w:pPr>
        <w:ind w:left="7214" w:hanging="360"/>
      </w:pPr>
    </w:lvl>
    <w:lvl w:ilvl="8" w:tplc="040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33" w15:restartNumberingAfterBreak="0">
    <w:nsid w:val="60B677B7"/>
    <w:multiLevelType w:val="hybridMultilevel"/>
    <w:tmpl w:val="70A85B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FA68BC"/>
    <w:multiLevelType w:val="hybridMultilevel"/>
    <w:tmpl w:val="BF8620AE"/>
    <w:lvl w:ilvl="0" w:tplc="2CAE7AC2">
      <w:start w:val="1"/>
      <w:numFmt w:val="bullet"/>
      <w:lvlText w:val="-"/>
      <w:lvlJc w:val="left"/>
      <w:pPr>
        <w:ind w:left="5038" w:hanging="360"/>
      </w:pPr>
      <w:rPr>
        <w:rFonts w:ascii="France" w:eastAsia="Times New Roman" w:hAnsi="Franc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34" w:hanging="360"/>
      </w:pPr>
      <w:rPr>
        <w:rFonts w:ascii="Wingdings" w:hAnsi="Wingdings" w:hint="default"/>
      </w:rPr>
    </w:lvl>
  </w:abstractNum>
  <w:abstractNum w:abstractNumId="35" w15:restartNumberingAfterBreak="0">
    <w:nsid w:val="65F47BCA"/>
    <w:multiLevelType w:val="hybridMultilevel"/>
    <w:tmpl w:val="A4EEED40"/>
    <w:lvl w:ilvl="0" w:tplc="F0DA6B32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EB17E1"/>
    <w:multiLevelType w:val="hybridMultilevel"/>
    <w:tmpl w:val="8870D10E"/>
    <w:lvl w:ilvl="0" w:tplc="154EC51E">
      <w:numFmt w:val="bullet"/>
      <w:lvlText w:val="-"/>
      <w:lvlJc w:val="left"/>
      <w:pPr>
        <w:ind w:left="720" w:hanging="360"/>
      </w:pPr>
      <w:rPr>
        <w:rFonts w:ascii="France" w:eastAsia="Times New Roman" w:hAnsi="Franc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1269B"/>
    <w:multiLevelType w:val="hybridMultilevel"/>
    <w:tmpl w:val="70804104"/>
    <w:lvl w:ilvl="0" w:tplc="8474E400">
      <w:start w:val="1"/>
      <w:numFmt w:val="bullet"/>
      <w:lvlText w:val="-"/>
      <w:lvlJc w:val="left"/>
      <w:pPr>
        <w:ind w:left="502" w:hanging="360"/>
      </w:pPr>
      <w:rPr>
        <w:rFonts w:ascii="Cambria" w:eastAsia="Times New Roman" w:hAnsi="Cambria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8" w15:restartNumberingAfterBreak="0">
    <w:nsid w:val="71C13717"/>
    <w:multiLevelType w:val="hybridMultilevel"/>
    <w:tmpl w:val="B816C272"/>
    <w:lvl w:ilvl="0" w:tplc="92AEA0BA">
      <w:start w:val="6"/>
      <w:numFmt w:val="bullet"/>
      <w:lvlText w:val="-"/>
      <w:lvlJc w:val="left"/>
      <w:pPr>
        <w:ind w:left="1494" w:hanging="360"/>
      </w:pPr>
      <w:rPr>
        <w:rFonts w:ascii="France" w:eastAsia="Times New Roman" w:hAnsi="France" w:cs="Times New Roman" w:hint="default"/>
      </w:rPr>
    </w:lvl>
    <w:lvl w:ilvl="1" w:tplc="04050019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9" w15:restartNumberingAfterBreak="0">
    <w:nsid w:val="72D942A0"/>
    <w:multiLevelType w:val="hybridMultilevel"/>
    <w:tmpl w:val="5B2074AC"/>
    <w:lvl w:ilvl="0" w:tplc="FE0A794C">
      <w:start w:val="2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0" w15:restartNumberingAfterBreak="0">
    <w:nsid w:val="73001FB3"/>
    <w:multiLevelType w:val="hybridMultilevel"/>
    <w:tmpl w:val="AF6EBB1E"/>
    <w:lvl w:ilvl="0" w:tplc="33D626D0">
      <w:numFmt w:val="bullet"/>
      <w:lvlText w:val="-"/>
      <w:lvlJc w:val="left"/>
      <w:pPr>
        <w:tabs>
          <w:tab w:val="num" w:pos="2340"/>
        </w:tabs>
        <w:ind w:left="2340" w:hanging="1185"/>
      </w:pPr>
      <w:rPr>
        <w:rFonts w:ascii="France" w:eastAsia="Times New Roman" w:hAnsi="France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41" w15:restartNumberingAfterBreak="0">
    <w:nsid w:val="73857B63"/>
    <w:multiLevelType w:val="hybridMultilevel"/>
    <w:tmpl w:val="8A3A585E"/>
    <w:lvl w:ilvl="0" w:tplc="6450C29C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2" w15:restartNumberingAfterBreak="0">
    <w:nsid w:val="794C32EC"/>
    <w:multiLevelType w:val="hybridMultilevel"/>
    <w:tmpl w:val="5AA4C1FE"/>
    <w:lvl w:ilvl="0" w:tplc="EA9C05AE">
      <w:numFmt w:val="bullet"/>
      <w:lvlText w:val="-"/>
      <w:lvlJc w:val="left"/>
      <w:pPr>
        <w:ind w:left="3540" w:hanging="360"/>
      </w:pPr>
      <w:rPr>
        <w:rFonts w:ascii="France" w:eastAsia="Times New Roman" w:hAnsi="Franc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00" w:hanging="360"/>
      </w:pPr>
      <w:rPr>
        <w:rFonts w:ascii="Wingdings" w:hAnsi="Wingdings" w:hint="default"/>
      </w:rPr>
    </w:lvl>
  </w:abstractNum>
  <w:abstractNum w:abstractNumId="43" w15:restartNumberingAfterBreak="0">
    <w:nsid w:val="7ABC44B3"/>
    <w:multiLevelType w:val="hybridMultilevel"/>
    <w:tmpl w:val="BBA88FA0"/>
    <w:lvl w:ilvl="0" w:tplc="C6A8BDD8">
      <w:start w:val="1"/>
      <w:numFmt w:val="lowerRoman"/>
      <w:lvlText w:val="%1)"/>
      <w:lvlJc w:val="left"/>
      <w:pPr>
        <w:ind w:left="213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7ED63ECA"/>
    <w:multiLevelType w:val="hybridMultilevel"/>
    <w:tmpl w:val="32D8EF98"/>
    <w:lvl w:ilvl="0" w:tplc="ECF62978">
      <w:start w:val="1"/>
      <w:numFmt w:val="lowerRoman"/>
      <w:lvlText w:val="%1)"/>
      <w:lvlJc w:val="left"/>
      <w:pPr>
        <w:ind w:left="2534" w:hanging="720"/>
      </w:pPr>
      <w:rPr>
        <w:rFonts w:cs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2894" w:hanging="360"/>
      </w:pPr>
    </w:lvl>
    <w:lvl w:ilvl="2" w:tplc="0405001B" w:tentative="1">
      <w:start w:val="1"/>
      <w:numFmt w:val="lowerRoman"/>
      <w:lvlText w:val="%3."/>
      <w:lvlJc w:val="right"/>
      <w:pPr>
        <w:ind w:left="3614" w:hanging="180"/>
      </w:pPr>
    </w:lvl>
    <w:lvl w:ilvl="3" w:tplc="0405000F" w:tentative="1">
      <w:start w:val="1"/>
      <w:numFmt w:val="decimal"/>
      <w:lvlText w:val="%4."/>
      <w:lvlJc w:val="left"/>
      <w:pPr>
        <w:ind w:left="4334" w:hanging="360"/>
      </w:pPr>
    </w:lvl>
    <w:lvl w:ilvl="4" w:tplc="04050019" w:tentative="1">
      <w:start w:val="1"/>
      <w:numFmt w:val="lowerLetter"/>
      <w:lvlText w:val="%5."/>
      <w:lvlJc w:val="left"/>
      <w:pPr>
        <w:ind w:left="5054" w:hanging="360"/>
      </w:pPr>
    </w:lvl>
    <w:lvl w:ilvl="5" w:tplc="0405001B" w:tentative="1">
      <w:start w:val="1"/>
      <w:numFmt w:val="lowerRoman"/>
      <w:lvlText w:val="%6."/>
      <w:lvlJc w:val="right"/>
      <w:pPr>
        <w:ind w:left="5774" w:hanging="180"/>
      </w:pPr>
    </w:lvl>
    <w:lvl w:ilvl="6" w:tplc="0405000F" w:tentative="1">
      <w:start w:val="1"/>
      <w:numFmt w:val="decimal"/>
      <w:lvlText w:val="%7."/>
      <w:lvlJc w:val="left"/>
      <w:pPr>
        <w:ind w:left="6494" w:hanging="360"/>
      </w:pPr>
    </w:lvl>
    <w:lvl w:ilvl="7" w:tplc="04050019" w:tentative="1">
      <w:start w:val="1"/>
      <w:numFmt w:val="lowerLetter"/>
      <w:lvlText w:val="%8."/>
      <w:lvlJc w:val="left"/>
      <w:pPr>
        <w:ind w:left="7214" w:hanging="360"/>
      </w:pPr>
    </w:lvl>
    <w:lvl w:ilvl="8" w:tplc="0405001B" w:tentative="1">
      <w:start w:val="1"/>
      <w:numFmt w:val="lowerRoman"/>
      <w:lvlText w:val="%9."/>
      <w:lvlJc w:val="right"/>
      <w:pPr>
        <w:ind w:left="7934" w:hanging="180"/>
      </w:pPr>
    </w:lvl>
  </w:abstractNum>
  <w:num w:numId="1">
    <w:abstractNumId w:val="19"/>
  </w:num>
  <w:num w:numId="2">
    <w:abstractNumId w:val="10"/>
  </w:num>
  <w:num w:numId="3">
    <w:abstractNumId w:val="9"/>
  </w:num>
  <w:num w:numId="4">
    <w:abstractNumId w:val="28"/>
  </w:num>
  <w:num w:numId="5">
    <w:abstractNumId w:val="24"/>
  </w:num>
  <w:num w:numId="6">
    <w:abstractNumId w:val="39"/>
  </w:num>
  <w:num w:numId="7">
    <w:abstractNumId w:val="40"/>
  </w:num>
  <w:num w:numId="8">
    <w:abstractNumId w:val="0"/>
    <w:lvlOverride w:ilvl="0">
      <w:lvl w:ilvl="0">
        <w:start w:val="1"/>
        <w:numFmt w:val="bullet"/>
        <w:lvlText w:val="%1"/>
        <w:legacy w:legacy="1" w:legacySpace="0" w:legacyIndent="360"/>
        <w:lvlJc w:val="left"/>
        <w:pPr>
          <w:ind w:left="1080" w:hanging="360"/>
        </w:pPr>
        <w:rPr>
          <w:rFonts w:ascii="Wingdings" w:hAnsi="Wingdings" w:hint="default"/>
        </w:rPr>
      </w:lvl>
    </w:lvlOverride>
  </w:num>
  <w:num w:numId="9">
    <w:abstractNumId w:val="3"/>
  </w:num>
  <w:num w:numId="10">
    <w:abstractNumId w:val="4"/>
  </w:num>
  <w:num w:numId="11">
    <w:abstractNumId w:val="38"/>
  </w:num>
  <w:num w:numId="12">
    <w:abstractNumId w:val="2"/>
  </w:num>
  <w:num w:numId="13">
    <w:abstractNumId w:val="8"/>
  </w:num>
  <w:num w:numId="14">
    <w:abstractNumId w:val="30"/>
  </w:num>
  <w:num w:numId="15">
    <w:abstractNumId w:val="23"/>
  </w:num>
  <w:num w:numId="16">
    <w:abstractNumId w:val="34"/>
  </w:num>
  <w:num w:numId="17">
    <w:abstractNumId w:val="44"/>
  </w:num>
  <w:num w:numId="18">
    <w:abstractNumId w:val="26"/>
  </w:num>
  <w:num w:numId="19">
    <w:abstractNumId w:val="32"/>
  </w:num>
  <w:num w:numId="20">
    <w:abstractNumId w:val="14"/>
  </w:num>
  <w:num w:numId="21">
    <w:abstractNumId w:val="20"/>
  </w:num>
  <w:num w:numId="22">
    <w:abstractNumId w:val="43"/>
  </w:num>
  <w:num w:numId="23">
    <w:abstractNumId w:val="16"/>
  </w:num>
  <w:num w:numId="24">
    <w:abstractNumId w:val="17"/>
  </w:num>
  <w:num w:numId="25">
    <w:abstractNumId w:val="21"/>
  </w:num>
  <w:num w:numId="26">
    <w:abstractNumId w:val="13"/>
  </w:num>
  <w:num w:numId="27">
    <w:abstractNumId w:val="25"/>
  </w:num>
  <w:num w:numId="28">
    <w:abstractNumId w:val="18"/>
  </w:num>
  <w:num w:numId="29">
    <w:abstractNumId w:val="37"/>
  </w:num>
  <w:num w:numId="30">
    <w:abstractNumId w:val="35"/>
  </w:num>
  <w:num w:numId="31">
    <w:abstractNumId w:val="33"/>
  </w:num>
  <w:num w:numId="32">
    <w:abstractNumId w:val="27"/>
  </w:num>
  <w:num w:numId="33">
    <w:abstractNumId w:val="1"/>
  </w:num>
  <w:num w:numId="34">
    <w:abstractNumId w:val="7"/>
  </w:num>
  <w:num w:numId="35">
    <w:abstractNumId w:val="29"/>
  </w:num>
  <w:num w:numId="36">
    <w:abstractNumId w:val="15"/>
  </w:num>
  <w:num w:numId="37">
    <w:abstractNumId w:val="41"/>
  </w:num>
  <w:num w:numId="38">
    <w:abstractNumId w:val="5"/>
  </w:num>
  <w:num w:numId="39">
    <w:abstractNumId w:val="42"/>
  </w:num>
  <w:num w:numId="40">
    <w:abstractNumId w:val="31"/>
  </w:num>
  <w:num w:numId="41">
    <w:abstractNumId w:val="22"/>
  </w:num>
  <w:num w:numId="42">
    <w:abstractNumId w:val="36"/>
  </w:num>
  <w:num w:numId="43">
    <w:abstractNumId w:val="6"/>
  </w:num>
  <w:num w:numId="44">
    <w:abstractNumId w:val="11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"/>
  <w:drawingGridVerticalSpacing w:val="11"/>
  <w:displayHorizontalDrawingGridEvery w:val="10"/>
  <w:displayVerticalDrawingGridEvery w:val="1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DE5"/>
    <w:rsid w:val="00001F2F"/>
    <w:rsid w:val="0000360A"/>
    <w:rsid w:val="00003BCA"/>
    <w:rsid w:val="00003CD9"/>
    <w:rsid w:val="0000489E"/>
    <w:rsid w:val="00005073"/>
    <w:rsid w:val="000064AF"/>
    <w:rsid w:val="00010507"/>
    <w:rsid w:val="0001054E"/>
    <w:rsid w:val="00010852"/>
    <w:rsid w:val="000108E9"/>
    <w:rsid w:val="000133AB"/>
    <w:rsid w:val="000151EE"/>
    <w:rsid w:val="00015C46"/>
    <w:rsid w:val="00017240"/>
    <w:rsid w:val="00017599"/>
    <w:rsid w:val="000210F4"/>
    <w:rsid w:val="000221CC"/>
    <w:rsid w:val="00022414"/>
    <w:rsid w:val="00022DCD"/>
    <w:rsid w:val="00023728"/>
    <w:rsid w:val="00026067"/>
    <w:rsid w:val="00026D2D"/>
    <w:rsid w:val="00027FA9"/>
    <w:rsid w:val="000316EA"/>
    <w:rsid w:val="000318EF"/>
    <w:rsid w:val="00031E3A"/>
    <w:rsid w:val="000325CB"/>
    <w:rsid w:val="000330A0"/>
    <w:rsid w:val="000342E1"/>
    <w:rsid w:val="000346A4"/>
    <w:rsid w:val="00034EC9"/>
    <w:rsid w:val="00035680"/>
    <w:rsid w:val="00037DD2"/>
    <w:rsid w:val="00041D16"/>
    <w:rsid w:val="00041DC5"/>
    <w:rsid w:val="00042D63"/>
    <w:rsid w:val="00042E08"/>
    <w:rsid w:val="0004478A"/>
    <w:rsid w:val="000448A6"/>
    <w:rsid w:val="00044D89"/>
    <w:rsid w:val="00046ACA"/>
    <w:rsid w:val="00047048"/>
    <w:rsid w:val="00047720"/>
    <w:rsid w:val="00051CE3"/>
    <w:rsid w:val="00052152"/>
    <w:rsid w:val="00052540"/>
    <w:rsid w:val="00052BEB"/>
    <w:rsid w:val="00052C0A"/>
    <w:rsid w:val="00053353"/>
    <w:rsid w:val="000537D5"/>
    <w:rsid w:val="00053DCC"/>
    <w:rsid w:val="00054187"/>
    <w:rsid w:val="0005554E"/>
    <w:rsid w:val="00056713"/>
    <w:rsid w:val="00056FA2"/>
    <w:rsid w:val="00057FF0"/>
    <w:rsid w:val="000618B2"/>
    <w:rsid w:val="00062E3B"/>
    <w:rsid w:val="00063436"/>
    <w:rsid w:val="00063FF2"/>
    <w:rsid w:val="00065CD0"/>
    <w:rsid w:val="00066D27"/>
    <w:rsid w:val="000670C4"/>
    <w:rsid w:val="00067A8D"/>
    <w:rsid w:val="000717A8"/>
    <w:rsid w:val="000736BE"/>
    <w:rsid w:val="00073955"/>
    <w:rsid w:val="000749B8"/>
    <w:rsid w:val="000750B6"/>
    <w:rsid w:val="000750C4"/>
    <w:rsid w:val="0007516E"/>
    <w:rsid w:val="00076664"/>
    <w:rsid w:val="00076925"/>
    <w:rsid w:val="00077807"/>
    <w:rsid w:val="00080655"/>
    <w:rsid w:val="0008078B"/>
    <w:rsid w:val="0008160E"/>
    <w:rsid w:val="00082620"/>
    <w:rsid w:val="00082685"/>
    <w:rsid w:val="00082889"/>
    <w:rsid w:val="00082AA4"/>
    <w:rsid w:val="000835FA"/>
    <w:rsid w:val="0009077A"/>
    <w:rsid w:val="0009145B"/>
    <w:rsid w:val="0009210A"/>
    <w:rsid w:val="0009223D"/>
    <w:rsid w:val="000938C4"/>
    <w:rsid w:val="00095560"/>
    <w:rsid w:val="000A1193"/>
    <w:rsid w:val="000A1C2F"/>
    <w:rsid w:val="000A2454"/>
    <w:rsid w:val="000A2D9A"/>
    <w:rsid w:val="000A50AC"/>
    <w:rsid w:val="000A5675"/>
    <w:rsid w:val="000B00BF"/>
    <w:rsid w:val="000B08C1"/>
    <w:rsid w:val="000B0AB0"/>
    <w:rsid w:val="000B0FA1"/>
    <w:rsid w:val="000B21F7"/>
    <w:rsid w:val="000B2965"/>
    <w:rsid w:val="000B340C"/>
    <w:rsid w:val="000B50A7"/>
    <w:rsid w:val="000C03CC"/>
    <w:rsid w:val="000C25C1"/>
    <w:rsid w:val="000C32D0"/>
    <w:rsid w:val="000C3DFE"/>
    <w:rsid w:val="000C4075"/>
    <w:rsid w:val="000C4899"/>
    <w:rsid w:val="000C4A2F"/>
    <w:rsid w:val="000C6A97"/>
    <w:rsid w:val="000C6E72"/>
    <w:rsid w:val="000D2D5E"/>
    <w:rsid w:val="000D3223"/>
    <w:rsid w:val="000D4326"/>
    <w:rsid w:val="000D5965"/>
    <w:rsid w:val="000D6B38"/>
    <w:rsid w:val="000E17E5"/>
    <w:rsid w:val="000E26B3"/>
    <w:rsid w:val="000E4915"/>
    <w:rsid w:val="000E4B8F"/>
    <w:rsid w:val="000E5B47"/>
    <w:rsid w:val="000E6B0C"/>
    <w:rsid w:val="000E6FDC"/>
    <w:rsid w:val="000E7300"/>
    <w:rsid w:val="000F0427"/>
    <w:rsid w:val="000F0DDA"/>
    <w:rsid w:val="000F25F5"/>
    <w:rsid w:val="000F2DE6"/>
    <w:rsid w:val="000F33D1"/>
    <w:rsid w:val="000F59C9"/>
    <w:rsid w:val="000F6376"/>
    <w:rsid w:val="000F690C"/>
    <w:rsid w:val="000F75BA"/>
    <w:rsid w:val="001003B6"/>
    <w:rsid w:val="00101374"/>
    <w:rsid w:val="001013DC"/>
    <w:rsid w:val="001018D8"/>
    <w:rsid w:val="00101AC9"/>
    <w:rsid w:val="00104B45"/>
    <w:rsid w:val="0010677B"/>
    <w:rsid w:val="0011007C"/>
    <w:rsid w:val="00110221"/>
    <w:rsid w:val="00110263"/>
    <w:rsid w:val="00110BFF"/>
    <w:rsid w:val="001112CA"/>
    <w:rsid w:val="0011175E"/>
    <w:rsid w:val="00112082"/>
    <w:rsid w:val="00113E4A"/>
    <w:rsid w:val="001144C0"/>
    <w:rsid w:val="00116790"/>
    <w:rsid w:val="00116C61"/>
    <w:rsid w:val="0011727E"/>
    <w:rsid w:val="001206D7"/>
    <w:rsid w:val="00121F58"/>
    <w:rsid w:val="00125421"/>
    <w:rsid w:val="00125EBE"/>
    <w:rsid w:val="001261A3"/>
    <w:rsid w:val="00126723"/>
    <w:rsid w:val="001271EB"/>
    <w:rsid w:val="00127474"/>
    <w:rsid w:val="001313B9"/>
    <w:rsid w:val="001315B2"/>
    <w:rsid w:val="00131F6C"/>
    <w:rsid w:val="00132291"/>
    <w:rsid w:val="00132D97"/>
    <w:rsid w:val="00133880"/>
    <w:rsid w:val="001341FF"/>
    <w:rsid w:val="00137289"/>
    <w:rsid w:val="00140776"/>
    <w:rsid w:val="0014244B"/>
    <w:rsid w:val="00142618"/>
    <w:rsid w:val="00143665"/>
    <w:rsid w:val="00143AAB"/>
    <w:rsid w:val="00144AE7"/>
    <w:rsid w:val="00144CF5"/>
    <w:rsid w:val="00145419"/>
    <w:rsid w:val="001459AF"/>
    <w:rsid w:val="00145BB8"/>
    <w:rsid w:val="00146DB9"/>
    <w:rsid w:val="001474B5"/>
    <w:rsid w:val="00151AFC"/>
    <w:rsid w:val="00151CA8"/>
    <w:rsid w:val="00152921"/>
    <w:rsid w:val="00152FAB"/>
    <w:rsid w:val="00153085"/>
    <w:rsid w:val="00153D72"/>
    <w:rsid w:val="001552BF"/>
    <w:rsid w:val="00155E03"/>
    <w:rsid w:val="001561A4"/>
    <w:rsid w:val="001561D3"/>
    <w:rsid w:val="00156D35"/>
    <w:rsid w:val="00157294"/>
    <w:rsid w:val="001616A4"/>
    <w:rsid w:val="0016269A"/>
    <w:rsid w:val="001629CC"/>
    <w:rsid w:val="00163059"/>
    <w:rsid w:val="00163491"/>
    <w:rsid w:val="001636A2"/>
    <w:rsid w:val="00164BA5"/>
    <w:rsid w:val="00164D5B"/>
    <w:rsid w:val="001650BF"/>
    <w:rsid w:val="00165213"/>
    <w:rsid w:val="00165ACB"/>
    <w:rsid w:val="00165DB0"/>
    <w:rsid w:val="00165EF1"/>
    <w:rsid w:val="001664B4"/>
    <w:rsid w:val="00166CDA"/>
    <w:rsid w:val="00170639"/>
    <w:rsid w:val="0017089A"/>
    <w:rsid w:val="00171626"/>
    <w:rsid w:val="00171F14"/>
    <w:rsid w:val="00172750"/>
    <w:rsid w:val="00172C12"/>
    <w:rsid w:val="001736E3"/>
    <w:rsid w:val="00173E6D"/>
    <w:rsid w:val="00175CA8"/>
    <w:rsid w:val="00175EC2"/>
    <w:rsid w:val="001762A7"/>
    <w:rsid w:val="00180541"/>
    <w:rsid w:val="00182113"/>
    <w:rsid w:val="0018383E"/>
    <w:rsid w:val="00183E48"/>
    <w:rsid w:val="001850ED"/>
    <w:rsid w:val="00185155"/>
    <w:rsid w:val="00185B79"/>
    <w:rsid w:val="00185EF6"/>
    <w:rsid w:val="00187093"/>
    <w:rsid w:val="001878BA"/>
    <w:rsid w:val="001906A3"/>
    <w:rsid w:val="00190D01"/>
    <w:rsid w:val="00191FFE"/>
    <w:rsid w:val="001921D7"/>
    <w:rsid w:val="001928EE"/>
    <w:rsid w:val="00192E04"/>
    <w:rsid w:val="0019327B"/>
    <w:rsid w:val="001934E7"/>
    <w:rsid w:val="00193A2E"/>
    <w:rsid w:val="00193B53"/>
    <w:rsid w:val="0019408C"/>
    <w:rsid w:val="0019416F"/>
    <w:rsid w:val="001943AA"/>
    <w:rsid w:val="00195276"/>
    <w:rsid w:val="001965C4"/>
    <w:rsid w:val="00196B46"/>
    <w:rsid w:val="00197593"/>
    <w:rsid w:val="00197E4C"/>
    <w:rsid w:val="001A0010"/>
    <w:rsid w:val="001A03FF"/>
    <w:rsid w:val="001A084D"/>
    <w:rsid w:val="001A138D"/>
    <w:rsid w:val="001A20A2"/>
    <w:rsid w:val="001A2117"/>
    <w:rsid w:val="001A286E"/>
    <w:rsid w:val="001A3755"/>
    <w:rsid w:val="001A4E13"/>
    <w:rsid w:val="001A58BA"/>
    <w:rsid w:val="001A6066"/>
    <w:rsid w:val="001A65EB"/>
    <w:rsid w:val="001A688D"/>
    <w:rsid w:val="001B118D"/>
    <w:rsid w:val="001B22A7"/>
    <w:rsid w:val="001B2375"/>
    <w:rsid w:val="001B2CC6"/>
    <w:rsid w:val="001B47A3"/>
    <w:rsid w:val="001B4B75"/>
    <w:rsid w:val="001B5638"/>
    <w:rsid w:val="001B67AD"/>
    <w:rsid w:val="001B6833"/>
    <w:rsid w:val="001B73C3"/>
    <w:rsid w:val="001C1010"/>
    <w:rsid w:val="001C2118"/>
    <w:rsid w:val="001C2387"/>
    <w:rsid w:val="001C259F"/>
    <w:rsid w:val="001C2A90"/>
    <w:rsid w:val="001C3697"/>
    <w:rsid w:val="001C3F4C"/>
    <w:rsid w:val="001C4FBB"/>
    <w:rsid w:val="001C685D"/>
    <w:rsid w:val="001C789A"/>
    <w:rsid w:val="001D1060"/>
    <w:rsid w:val="001D1D95"/>
    <w:rsid w:val="001D21BD"/>
    <w:rsid w:val="001D2625"/>
    <w:rsid w:val="001D321E"/>
    <w:rsid w:val="001D3605"/>
    <w:rsid w:val="001D3F6C"/>
    <w:rsid w:val="001D5804"/>
    <w:rsid w:val="001D5BEF"/>
    <w:rsid w:val="001D5C29"/>
    <w:rsid w:val="001D624E"/>
    <w:rsid w:val="001D7479"/>
    <w:rsid w:val="001D7A3E"/>
    <w:rsid w:val="001D7A75"/>
    <w:rsid w:val="001E03B8"/>
    <w:rsid w:val="001E0C28"/>
    <w:rsid w:val="001E17CE"/>
    <w:rsid w:val="001E2021"/>
    <w:rsid w:val="001E2C96"/>
    <w:rsid w:val="001E322F"/>
    <w:rsid w:val="001E3920"/>
    <w:rsid w:val="001E39C9"/>
    <w:rsid w:val="001E3D5E"/>
    <w:rsid w:val="001E4021"/>
    <w:rsid w:val="001E4AD5"/>
    <w:rsid w:val="001E67DC"/>
    <w:rsid w:val="001E796E"/>
    <w:rsid w:val="001E7A01"/>
    <w:rsid w:val="001F2300"/>
    <w:rsid w:val="001F2BCE"/>
    <w:rsid w:val="001F2F8B"/>
    <w:rsid w:val="001F33B7"/>
    <w:rsid w:val="001F380A"/>
    <w:rsid w:val="001F4806"/>
    <w:rsid w:val="001F4A22"/>
    <w:rsid w:val="001F544A"/>
    <w:rsid w:val="001F5D03"/>
    <w:rsid w:val="001F6531"/>
    <w:rsid w:val="001F6729"/>
    <w:rsid w:val="001F68B9"/>
    <w:rsid w:val="002009B2"/>
    <w:rsid w:val="0020146F"/>
    <w:rsid w:val="002018EA"/>
    <w:rsid w:val="00202405"/>
    <w:rsid w:val="0020301A"/>
    <w:rsid w:val="002030F2"/>
    <w:rsid w:val="0020403A"/>
    <w:rsid w:val="002044AD"/>
    <w:rsid w:val="0020581A"/>
    <w:rsid w:val="00206D41"/>
    <w:rsid w:val="00206ED8"/>
    <w:rsid w:val="002106D7"/>
    <w:rsid w:val="002108DD"/>
    <w:rsid w:val="00210C7C"/>
    <w:rsid w:val="00211F81"/>
    <w:rsid w:val="0021212B"/>
    <w:rsid w:val="0021229D"/>
    <w:rsid w:val="00212D7E"/>
    <w:rsid w:val="002133DB"/>
    <w:rsid w:val="002157A1"/>
    <w:rsid w:val="002157EF"/>
    <w:rsid w:val="002174C5"/>
    <w:rsid w:val="00217C03"/>
    <w:rsid w:val="00217CB4"/>
    <w:rsid w:val="00220161"/>
    <w:rsid w:val="002211C5"/>
    <w:rsid w:val="00221710"/>
    <w:rsid w:val="00222504"/>
    <w:rsid w:val="00222C14"/>
    <w:rsid w:val="00230CE8"/>
    <w:rsid w:val="002317B6"/>
    <w:rsid w:val="00231A4B"/>
    <w:rsid w:val="002326C6"/>
    <w:rsid w:val="00233011"/>
    <w:rsid w:val="002340BC"/>
    <w:rsid w:val="0023696E"/>
    <w:rsid w:val="00237804"/>
    <w:rsid w:val="002423CC"/>
    <w:rsid w:val="0024302E"/>
    <w:rsid w:val="0024341C"/>
    <w:rsid w:val="00244134"/>
    <w:rsid w:val="00244C87"/>
    <w:rsid w:val="002459A3"/>
    <w:rsid w:val="00245E3C"/>
    <w:rsid w:val="00246F42"/>
    <w:rsid w:val="00250DB4"/>
    <w:rsid w:val="0025167E"/>
    <w:rsid w:val="002539FF"/>
    <w:rsid w:val="00256027"/>
    <w:rsid w:val="00256F06"/>
    <w:rsid w:val="00257D93"/>
    <w:rsid w:val="00257F85"/>
    <w:rsid w:val="00260A57"/>
    <w:rsid w:val="00261139"/>
    <w:rsid w:val="0026140E"/>
    <w:rsid w:val="0026459E"/>
    <w:rsid w:val="00264E7D"/>
    <w:rsid w:val="00265017"/>
    <w:rsid w:val="00265059"/>
    <w:rsid w:val="00266AE3"/>
    <w:rsid w:val="00270533"/>
    <w:rsid w:val="0027084E"/>
    <w:rsid w:val="00271351"/>
    <w:rsid w:val="0027150E"/>
    <w:rsid w:val="00271A0A"/>
    <w:rsid w:val="00271D29"/>
    <w:rsid w:val="00273AD4"/>
    <w:rsid w:val="00273F31"/>
    <w:rsid w:val="0027476B"/>
    <w:rsid w:val="002755CB"/>
    <w:rsid w:val="002761A0"/>
    <w:rsid w:val="00276AD1"/>
    <w:rsid w:val="00277225"/>
    <w:rsid w:val="0027793E"/>
    <w:rsid w:val="002815C6"/>
    <w:rsid w:val="0028431F"/>
    <w:rsid w:val="00285A53"/>
    <w:rsid w:val="00286B30"/>
    <w:rsid w:val="002870E0"/>
    <w:rsid w:val="00287CCB"/>
    <w:rsid w:val="00287E77"/>
    <w:rsid w:val="00290163"/>
    <w:rsid w:val="002910F1"/>
    <w:rsid w:val="00291DC7"/>
    <w:rsid w:val="00293981"/>
    <w:rsid w:val="00293B1D"/>
    <w:rsid w:val="0029401E"/>
    <w:rsid w:val="002949D0"/>
    <w:rsid w:val="00294A1F"/>
    <w:rsid w:val="0029549C"/>
    <w:rsid w:val="00297313"/>
    <w:rsid w:val="002A02B7"/>
    <w:rsid w:val="002A0F76"/>
    <w:rsid w:val="002A2E8D"/>
    <w:rsid w:val="002A3233"/>
    <w:rsid w:val="002A362F"/>
    <w:rsid w:val="002A3D94"/>
    <w:rsid w:val="002A5878"/>
    <w:rsid w:val="002A5A82"/>
    <w:rsid w:val="002A6DB3"/>
    <w:rsid w:val="002A7053"/>
    <w:rsid w:val="002B025D"/>
    <w:rsid w:val="002B15EE"/>
    <w:rsid w:val="002B175F"/>
    <w:rsid w:val="002B2646"/>
    <w:rsid w:val="002B32CC"/>
    <w:rsid w:val="002B3E7C"/>
    <w:rsid w:val="002B40B1"/>
    <w:rsid w:val="002B40E6"/>
    <w:rsid w:val="002B4DD8"/>
    <w:rsid w:val="002B50B3"/>
    <w:rsid w:val="002B534B"/>
    <w:rsid w:val="002B658C"/>
    <w:rsid w:val="002C0231"/>
    <w:rsid w:val="002C05AD"/>
    <w:rsid w:val="002C10CB"/>
    <w:rsid w:val="002C199E"/>
    <w:rsid w:val="002C19B3"/>
    <w:rsid w:val="002C2F8E"/>
    <w:rsid w:val="002C3247"/>
    <w:rsid w:val="002C35C7"/>
    <w:rsid w:val="002C5955"/>
    <w:rsid w:val="002C6069"/>
    <w:rsid w:val="002C62AF"/>
    <w:rsid w:val="002D07B3"/>
    <w:rsid w:val="002D114C"/>
    <w:rsid w:val="002D3820"/>
    <w:rsid w:val="002D5E76"/>
    <w:rsid w:val="002D5FB8"/>
    <w:rsid w:val="002D6F21"/>
    <w:rsid w:val="002D72B3"/>
    <w:rsid w:val="002D7875"/>
    <w:rsid w:val="002E291F"/>
    <w:rsid w:val="002E2924"/>
    <w:rsid w:val="002E34CE"/>
    <w:rsid w:val="002E3F40"/>
    <w:rsid w:val="002E405D"/>
    <w:rsid w:val="002E445E"/>
    <w:rsid w:val="002E4633"/>
    <w:rsid w:val="002E4BFD"/>
    <w:rsid w:val="002E57F5"/>
    <w:rsid w:val="002E5B50"/>
    <w:rsid w:val="002E65F5"/>
    <w:rsid w:val="002E6A54"/>
    <w:rsid w:val="002E7264"/>
    <w:rsid w:val="002E788D"/>
    <w:rsid w:val="002E793A"/>
    <w:rsid w:val="002E7E56"/>
    <w:rsid w:val="002F3A01"/>
    <w:rsid w:val="002F3B59"/>
    <w:rsid w:val="002F51F8"/>
    <w:rsid w:val="002F57BA"/>
    <w:rsid w:val="002F666E"/>
    <w:rsid w:val="002F6FBE"/>
    <w:rsid w:val="0030017C"/>
    <w:rsid w:val="0030046F"/>
    <w:rsid w:val="00301279"/>
    <w:rsid w:val="0030139F"/>
    <w:rsid w:val="003017B4"/>
    <w:rsid w:val="00303068"/>
    <w:rsid w:val="00303543"/>
    <w:rsid w:val="003036E3"/>
    <w:rsid w:val="00304AED"/>
    <w:rsid w:val="0030524C"/>
    <w:rsid w:val="003066B3"/>
    <w:rsid w:val="00306F55"/>
    <w:rsid w:val="003122DC"/>
    <w:rsid w:val="003130EE"/>
    <w:rsid w:val="00314767"/>
    <w:rsid w:val="00316744"/>
    <w:rsid w:val="00316E1C"/>
    <w:rsid w:val="00321BDC"/>
    <w:rsid w:val="0032281C"/>
    <w:rsid w:val="0032282A"/>
    <w:rsid w:val="003239D1"/>
    <w:rsid w:val="00324DD1"/>
    <w:rsid w:val="00324FC4"/>
    <w:rsid w:val="00325BCC"/>
    <w:rsid w:val="003262FD"/>
    <w:rsid w:val="00326CBA"/>
    <w:rsid w:val="003300F7"/>
    <w:rsid w:val="0033135D"/>
    <w:rsid w:val="003320F6"/>
    <w:rsid w:val="0033236F"/>
    <w:rsid w:val="00334269"/>
    <w:rsid w:val="003370B9"/>
    <w:rsid w:val="0033787B"/>
    <w:rsid w:val="00340447"/>
    <w:rsid w:val="00341081"/>
    <w:rsid w:val="00341935"/>
    <w:rsid w:val="00341DB9"/>
    <w:rsid w:val="00342196"/>
    <w:rsid w:val="003433F4"/>
    <w:rsid w:val="0034359B"/>
    <w:rsid w:val="00343F95"/>
    <w:rsid w:val="00344E10"/>
    <w:rsid w:val="0034655A"/>
    <w:rsid w:val="00347B6F"/>
    <w:rsid w:val="0035048B"/>
    <w:rsid w:val="00350D03"/>
    <w:rsid w:val="00352A9F"/>
    <w:rsid w:val="0035370A"/>
    <w:rsid w:val="0035513E"/>
    <w:rsid w:val="0035592D"/>
    <w:rsid w:val="003562C3"/>
    <w:rsid w:val="00356BFF"/>
    <w:rsid w:val="00360E42"/>
    <w:rsid w:val="003612BB"/>
    <w:rsid w:val="00362D4D"/>
    <w:rsid w:val="00364817"/>
    <w:rsid w:val="00364EC8"/>
    <w:rsid w:val="0036525C"/>
    <w:rsid w:val="003661E0"/>
    <w:rsid w:val="0036662E"/>
    <w:rsid w:val="00367DE4"/>
    <w:rsid w:val="0037101C"/>
    <w:rsid w:val="003711A1"/>
    <w:rsid w:val="00371B4D"/>
    <w:rsid w:val="0037219C"/>
    <w:rsid w:val="0037446B"/>
    <w:rsid w:val="00374E65"/>
    <w:rsid w:val="00376FA3"/>
    <w:rsid w:val="003773CD"/>
    <w:rsid w:val="00380D6F"/>
    <w:rsid w:val="00381A00"/>
    <w:rsid w:val="00382349"/>
    <w:rsid w:val="003836AE"/>
    <w:rsid w:val="003853E9"/>
    <w:rsid w:val="00385567"/>
    <w:rsid w:val="00385D4C"/>
    <w:rsid w:val="00387C4B"/>
    <w:rsid w:val="003909AD"/>
    <w:rsid w:val="00390C72"/>
    <w:rsid w:val="003913A3"/>
    <w:rsid w:val="0039216E"/>
    <w:rsid w:val="00392336"/>
    <w:rsid w:val="00392783"/>
    <w:rsid w:val="003927A4"/>
    <w:rsid w:val="003933C9"/>
    <w:rsid w:val="00393C71"/>
    <w:rsid w:val="00393CF1"/>
    <w:rsid w:val="0039500F"/>
    <w:rsid w:val="00395541"/>
    <w:rsid w:val="003958EA"/>
    <w:rsid w:val="003961B4"/>
    <w:rsid w:val="00396918"/>
    <w:rsid w:val="003970D6"/>
    <w:rsid w:val="003973D7"/>
    <w:rsid w:val="0039775E"/>
    <w:rsid w:val="0039786C"/>
    <w:rsid w:val="00397DCD"/>
    <w:rsid w:val="003A23F0"/>
    <w:rsid w:val="003A4373"/>
    <w:rsid w:val="003A4576"/>
    <w:rsid w:val="003A45EF"/>
    <w:rsid w:val="003A46F6"/>
    <w:rsid w:val="003A50E4"/>
    <w:rsid w:val="003A5A5E"/>
    <w:rsid w:val="003A64D4"/>
    <w:rsid w:val="003B1402"/>
    <w:rsid w:val="003B1798"/>
    <w:rsid w:val="003B1DE1"/>
    <w:rsid w:val="003B2315"/>
    <w:rsid w:val="003B38D7"/>
    <w:rsid w:val="003C05EB"/>
    <w:rsid w:val="003C15F5"/>
    <w:rsid w:val="003C15FF"/>
    <w:rsid w:val="003C1C6D"/>
    <w:rsid w:val="003C4C1C"/>
    <w:rsid w:val="003C6EC2"/>
    <w:rsid w:val="003C73AE"/>
    <w:rsid w:val="003C7CEC"/>
    <w:rsid w:val="003D1F86"/>
    <w:rsid w:val="003D26AA"/>
    <w:rsid w:val="003D35D5"/>
    <w:rsid w:val="003D3730"/>
    <w:rsid w:val="003D3FF7"/>
    <w:rsid w:val="003D4CF3"/>
    <w:rsid w:val="003D6195"/>
    <w:rsid w:val="003E1B75"/>
    <w:rsid w:val="003E1F14"/>
    <w:rsid w:val="003E1F65"/>
    <w:rsid w:val="003E2972"/>
    <w:rsid w:val="003E32A4"/>
    <w:rsid w:val="003E3F61"/>
    <w:rsid w:val="003E457B"/>
    <w:rsid w:val="003E4CBD"/>
    <w:rsid w:val="003E58C2"/>
    <w:rsid w:val="003E5B29"/>
    <w:rsid w:val="003E780E"/>
    <w:rsid w:val="003E7E4C"/>
    <w:rsid w:val="003F09F7"/>
    <w:rsid w:val="003F10E8"/>
    <w:rsid w:val="003F2623"/>
    <w:rsid w:val="003F2685"/>
    <w:rsid w:val="003F3DD7"/>
    <w:rsid w:val="003F49FD"/>
    <w:rsid w:val="003F54C6"/>
    <w:rsid w:val="003F5C51"/>
    <w:rsid w:val="003F60D3"/>
    <w:rsid w:val="003F652F"/>
    <w:rsid w:val="003F65AD"/>
    <w:rsid w:val="003F7219"/>
    <w:rsid w:val="00400261"/>
    <w:rsid w:val="00401692"/>
    <w:rsid w:val="004018D3"/>
    <w:rsid w:val="00401966"/>
    <w:rsid w:val="00401CC0"/>
    <w:rsid w:val="00401DDC"/>
    <w:rsid w:val="004021EE"/>
    <w:rsid w:val="004022B0"/>
    <w:rsid w:val="004027B2"/>
    <w:rsid w:val="00403720"/>
    <w:rsid w:val="00404AE2"/>
    <w:rsid w:val="0040529B"/>
    <w:rsid w:val="00405393"/>
    <w:rsid w:val="00405822"/>
    <w:rsid w:val="00406D3D"/>
    <w:rsid w:val="0040709D"/>
    <w:rsid w:val="00410A27"/>
    <w:rsid w:val="00411A78"/>
    <w:rsid w:val="00411CE0"/>
    <w:rsid w:val="004126D4"/>
    <w:rsid w:val="004128ED"/>
    <w:rsid w:val="004132B6"/>
    <w:rsid w:val="00413486"/>
    <w:rsid w:val="004148B6"/>
    <w:rsid w:val="00414A4C"/>
    <w:rsid w:val="004151C6"/>
    <w:rsid w:val="00415775"/>
    <w:rsid w:val="00416D36"/>
    <w:rsid w:val="00420398"/>
    <w:rsid w:val="00420FAF"/>
    <w:rsid w:val="0042344C"/>
    <w:rsid w:val="00423B37"/>
    <w:rsid w:val="004265F9"/>
    <w:rsid w:val="00431213"/>
    <w:rsid w:val="00432998"/>
    <w:rsid w:val="00432E27"/>
    <w:rsid w:val="00433D6B"/>
    <w:rsid w:val="00435216"/>
    <w:rsid w:val="00435E11"/>
    <w:rsid w:val="004366C5"/>
    <w:rsid w:val="00440397"/>
    <w:rsid w:val="004417D6"/>
    <w:rsid w:val="00443996"/>
    <w:rsid w:val="00443B46"/>
    <w:rsid w:val="004449C3"/>
    <w:rsid w:val="004475BE"/>
    <w:rsid w:val="00452595"/>
    <w:rsid w:val="004542E4"/>
    <w:rsid w:val="00454E39"/>
    <w:rsid w:val="0045512E"/>
    <w:rsid w:val="00455E96"/>
    <w:rsid w:val="00456211"/>
    <w:rsid w:val="0045713A"/>
    <w:rsid w:val="0046031E"/>
    <w:rsid w:val="004607C2"/>
    <w:rsid w:val="00460DCD"/>
    <w:rsid w:val="004626AE"/>
    <w:rsid w:val="00462AED"/>
    <w:rsid w:val="00462DF1"/>
    <w:rsid w:val="00463F27"/>
    <w:rsid w:val="00465411"/>
    <w:rsid w:val="00465942"/>
    <w:rsid w:val="0046611E"/>
    <w:rsid w:val="00466DE7"/>
    <w:rsid w:val="004704B6"/>
    <w:rsid w:val="00472299"/>
    <w:rsid w:val="0047304A"/>
    <w:rsid w:val="004766FA"/>
    <w:rsid w:val="00476EA6"/>
    <w:rsid w:val="00481090"/>
    <w:rsid w:val="0048175C"/>
    <w:rsid w:val="00484909"/>
    <w:rsid w:val="00485E7C"/>
    <w:rsid w:val="00486A09"/>
    <w:rsid w:val="00486DE6"/>
    <w:rsid w:val="00486FA5"/>
    <w:rsid w:val="00487833"/>
    <w:rsid w:val="00487CDC"/>
    <w:rsid w:val="00490909"/>
    <w:rsid w:val="00491A05"/>
    <w:rsid w:val="00491CD0"/>
    <w:rsid w:val="00492E3D"/>
    <w:rsid w:val="0049340C"/>
    <w:rsid w:val="0049341D"/>
    <w:rsid w:val="00493437"/>
    <w:rsid w:val="004951C6"/>
    <w:rsid w:val="00496781"/>
    <w:rsid w:val="004A0305"/>
    <w:rsid w:val="004A06FE"/>
    <w:rsid w:val="004A0F8D"/>
    <w:rsid w:val="004A2E50"/>
    <w:rsid w:val="004A3109"/>
    <w:rsid w:val="004A3DE3"/>
    <w:rsid w:val="004A46C5"/>
    <w:rsid w:val="004A4FE4"/>
    <w:rsid w:val="004A6F6D"/>
    <w:rsid w:val="004A7272"/>
    <w:rsid w:val="004A7B01"/>
    <w:rsid w:val="004B092E"/>
    <w:rsid w:val="004B14EE"/>
    <w:rsid w:val="004B1B25"/>
    <w:rsid w:val="004B31CD"/>
    <w:rsid w:val="004B4B95"/>
    <w:rsid w:val="004B4D28"/>
    <w:rsid w:val="004B5667"/>
    <w:rsid w:val="004B759C"/>
    <w:rsid w:val="004B7AC2"/>
    <w:rsid w:val="004C0300"/>
    <w:rsid w:val="004C03D1"/>
    <w:rsid w:val="004C08E4"/>
    <w:rsid w:val="004C298E"/>
    <w:rsid w:val="004C5B72"/>
    <w:rsid w:val="004C6824"/>
    <w:rsid w:val="004C7636"/>
    <w:rsid w:val="004C7D49"/>
    <w:rsid w:val="004C7ED4"/>
    <w:rsid w:val="004D0345"/>
    <w:rsid w:val="004D03B8"/>
    <w:rsid w:val="004D0966"/>
    <w:rsid w:val="004D0C67"/>
    <w:rsid w:val="004D1B17"/>
    <w:rsid w:val="004D4D60"/>
    <w:rsid w:val="004D53DD"/>
    <w:rsid w:val="004E0031"/>
    <w:rsid w:val="004E015A"/>
    <w:rsid w:val="004E0CA4"/>
    <w:rsid w:val="004E2337"/>
    <w:rsid w:val="004E2955"/>
    <w:rsid w:val="004E2A90"/>
    <w:rsid w:val="004E3597"/>
    <w:rsid w:val="004E3DCE"/>
    <w:rsid w:val="004E4541"/>
    <w:rsid w:val="004E597D"/>
    <w:rsid w:val="004E5A9D"/>
    <w:rsid w:val="004E5AD3"/>
    <w:rsid w:val="004E6F6A"/>
    <w:rsid w:val="004E7EA3"/>
    <w:rsid w:val="004F0C58"/>
    <w:rsid w:val="004F0C79"/>
    <w:rsid w:val="004F123B"/>
    <w:rsid w:val="004F27D6"/>
    <w:rsid w:val="004F27F6"/>
    <w:rsid w:val="004F33F2"/>
    <w:rsid w:val="004F6AC7"/>
    <w:rsid w:val="004F6BD9"/>
    <w:rsid w:val="00500867"/>
    <w:rsid w:val="00503158"/>
    <w:rsid w:val="00504838"/>
    <w:rsid w:val="0050518B"/>
    <w:rsid w:val="00506AE9"/>
    <w:rsid w:val="005113FE"/>
    <w:rsid w:val="00511471"/>
    <w:rsid w:val="00511A3E"/>
    <w:rsid w:val="005122E5"/>
    <w:rsid w:val="00512632"/>
    <w:rsid w:val="005126CC"/>
    <w:rsid w:val="00515693"/>
    <w:rsid w:val="005158ED"/>
    <w:rsid w:val="00517AEB"/>
    <w:rsid w:val="005208D2"/>
    <w:rsid w:val="00520C07"/>
    <w:rsid w:val="0052125E"/>
    <w:rsid w:val="00521C47"/>
    <w:rsid w:val="00521C80"/>
    <w:rsid w:val="00521D5B"/>
    <w:rsid w:val="0052222F"/>
    <w:rsid w:val="00522929"/>
    <w:rsid w:val="0052322F"/>
    <w:rsid w:val="00524273"/>
    <w:rsid w:val="00525CDD"/>
    <w:rsid w:val="00525FF9"/>
    <w:rsid w:val="0052654A"/>
    <w:rsid w:val="0052685A"/>
    <w:rsid w:val="00526C20"/>
    <w:rsid w:val="00527BF8"/>
    <w:rsid w:val="00530CD5"/>
    <w:rsid w:val="00530EA8"/>
    <w:rsid w:val="00532BEF"/>
    <w:rsid w:val="00533415"/>
    <w:rsid w:val="005336A2"/>
    <w:rsid w:val="00533B87"/>
    <w:rsid w:val="005340E7"/>
    <w:rsid w:val="00535F55"/>
    <w:rsid w:val="0053637F"/>
    <w:rsid w:val="00536C20"/>
    <w:rsid w:val="00536E34"/>
    <w:rsid w:val="005374E6"/>
    <w:rsid w:val="00537B67"/>
    <w:rsid w:val="00541182"/>
    <w:rsid w:val="00541740"/>
    <w:rsid w:val="00541DDF"/>
    <w:rsid w:val="00542D59"/>
    <w:rsid w:val="00543161"/>
    <w:rsid w:val="005431C7"/>
    <w:rsid w:val="00544928"/>
    <w:rsid w:val="00544BB1"/>
    <w:rsid w:val="0054713F"/>
    <w:rsid w:val="005473AF"/>
    <w:rsid w:val="00550F37"/>
    <w:rsid w:val="0055261A"/>
    <w:rsid w:val="005549E5"/>
    <w:rsid w:val="0055587B"/>
    <w:rsid w:val="00555BDF"/>
    <w:rsid w:val="00555D0F"/>
    <w:rsid w:val="00556374"/>
    <w:rsid w:val="00556554"/>
    <w:rsid w:val="005565B4"/>
    <w:rsid w:val="00556DE2"/>
    <w:rsid w:val="00557973"/>
    <w:rsid w:val="00560130"/>
    <w:rsid w:val="00560EFB"/>
    <w:rsid w:val="00560FCF"/>
    <w:rsid w:val="0056140F"/>
    <w:rsid w:val="00561CD3"/>
    <w:rsid w:val="00562D96"/>
    <w:rsid w:val="00562E77"/>
    <w:rsid w:val="00564863"/>
    <w:rsid w:val="00564D73"/>
    <w:rsid w:val="00565848"/>
    <w:rsid w:val="005672A3"/>
    <w:rsid w:val="00567510"/>
    <w:rsid w:val="00567B2A"/>
    <w:rsid w:val="00570798"/>
    <w:rsid w:val="00570E5D"/>
    <w:rsid w:val="0057146F"/>
    <w:rsid w:val="00571C68"/>
    <w:rsid w:val="0057208B"/>
    <w:rsid w:val="005724F8"/>
    <w:rsid w:val="00573EDF"/>
    <w:rsid w:val="00574E3D"/>
    <w:rsid w:val="005761BC"/>
    <w:rsid w:val="005778DF"/>
    <w:rsid w:val="00577C74"/>
    <w:rsid w:val="00581BC8"/>
    <w:rsid w:val="005829FB"/>
    <w:rsid w:val="00582DA1"/>
    <w:rsid w:val="0058306D"/>
    <w:rsid w:val="00584210"/>
    <w:rsid w:val="00584500"/>
    <w:rsid w:val="00585F0E"/>
    <w:rsid w:val="00586814"/>
    <w:rsid w:val="00586F08"/>
    <w:rsid w:val="0058742F"/>
    <w:rsid w:val="00591357"/>
    <w:rsid w:val="00591B55"/>
    <w:rsid w:val="005927A0"/>
    <w:rsid w:val="00594811"/>
    <w:rsid w:val="00595037"/>
    <w:rsid w:val="00595349"/>
    <w:rsid w:val="00596211"/>
    <w:rsid w:val="00597657"/>
    <w:rsid w:val="0059766B"/>
    <w:rsid w:val="00597FC5"/>
    <w:rsid w:val="005A02EC"/>
    <w:rsid w:val="005A0A7F"/>
    <w:rsid w:val="005A15C8"/>
    <w:rsid w:val="005A1A8E"/>
    <w:rsid w:val="005A20DA"/>
    <w:rsid w:val="005A28C8"/>
    <w:rsid w:val="005A2AB4"/>
    <w:rsid w:val="005A2E44"/>
    <w:rsid w:val="005A34F0"/>
    <w:rsid w:val="005A410D"/>
    <w:rsid w:val="005A42DC"/>
    <w:rsid w:val="005A49B7"/>
    <w:rsid w:val="005A5A57"/>
    <w:rsid w:val="005A5DEA"/>
    <w:rsid w:val="005A604B"/>
    <w:rsid w:val="005A636E"/>
    <w:rsid w:val="005B1F91"/>
    <w:rsid w:val="005B46AD"/>
    <w:rsid w:val="005B56CD"/>
    <w:rsid w:val="005C037B"/>
    <w:rsid w:val="005C182A"/>
    <w:rsid w:val="005C1C4A"/>
    <w:rsid w:val="005C270D"/>
    <w:rsid w:val="005C2F4C"/>
    <w:rsid w:val="005C3961"/>
    <w:rsid w:val="005C5CC6"/>
    <w:rsid w:val="005C6143"/>
    <w:rsid w:val="005C7088"/>
    <w:rsid w:val="005C7C22"/>
    <w:rsid w:val="005D0D30"/>
    <w:rsid w:val="005D1389"/>
    <w:rsid w:val="005D1CBC"/>
    <w:rsid w:val="005D2CA1"/>
    <w:rsid w:val="005D2F4E"/>
    <w:rsid w:val="005D436B"/>
    <w:rsid w:val="005D4698"/>
    <w:rsid w:val="005D569D"/>
    <w:rsid w:val="005D5E2A"/>
    <w:rsid w:val="005D62A1"/>
    <w:rsid w:val="005D695D"/>
    <w:rsid w:val="005D6EAC"/>
    <w:rsid w:val="005D70C6"/>
    <w:rsid w:val="005E0129"/>
    <w:rsid w:val="005E1351"/>
    <w:rsid w:val="005E2BC0"/>
    <w:rsid w:val="005E3A42"/>
    <w:rsid w:val="005E3B41"/>
    <w:rsid w:val="005E4F0A"/>
    <w:rsid w:val="005E5164"/>
    <w:rsid w:val="005F0921"/>
    <w:rsid w:val="005F1249"/>
    <w:rsid w:val="005F20E4"/>
    <w:rsid w:val="005F2314"/>
    <w:rsid w:val="005F243B"/>
    <w:rsid w:val="005F2C7E"/>
    <w:rsid w:val="005F35E3"/>
    <w:rsid w:val="005F5F86"/>
    <w:rsid w:val="005F7F0C"/>
    <w:rsid w:val="00601034"/>
    <w:rsid w:val="006023FE"/>
    <w:rsid w:val="00602D64"/>
    <w:rsid w:val="00603D5C"/>
    <w:rsid w:val="00604D3F"/>
    <w:rsid w:val="006051A5"/>
    <w:rsid w:val="00607065"/>
    <w:rsid w:val="00607E32"/>
    <w:rsid w:val="0061022B"/>
    <w:rsid w:val="00612E02"/>
    <w:rsid w:val="00613289"/>
    <w:rsid w:val="006135FE"/>
    <w:rsid w:val="00613838"/>
    <w:rsid w:val="006155D8"/>
    <w:rsid w:val="00615693"/>
    <w:rsid w:val="00617750"/>
    <w:rsid w:val="00617FF5"/>
    <w:rsid w:val="0062095F"/>
    <w:rsid w:val="0062238E"/>
    <w:rsid w:val="00623085"/>
    <w:rsid w:val="00623EFF"/>
    <w:rsid w:val="006247FD"/>
    <w:rsid w:val="00625DA3"/>
    <w:rsid w:val="0062739F"/>
    <w:rsid w:val="00630B95"/>
    <w:rsid w:val="00632762"/>
    <w:rsid w:val="00632D63"/>
    <w:rsid w:val="00633750"/>
    <w:rsid w:val="00634BC9"/>
    <w:rsid w:val="00637FF3"/>
    <w:rsid w:val="00640C19"/>
    <w:rsid w:val="0064103D"/>
    <w:rsid w:val="00641047"/>
    <w:rsid w:val="00642980"/>
    <w:rsid w:val="00643A0C"/>
    <w:rsid w:val="00644C57"/>
    <w:rsid w:val="00645020"/>
    <w:rsid w:val="00646370"/>
    <w:rsid w:val="0065001E"/>
    <w:rsid w:val="00650152"/>
    <w:rsid w:val="006504E5"/>
    <w:rsid w:val="00650668"/>
    <w:rsid w:val="00651F59"/>
    <w:rsid w:val="00652DF4"/>
    <w:rsid w:val="0065372F"/>
    <w:rsid w:val="00654060"/>
    <w:rsid w:val="00654813"/>
    <w:rsid w:val="0065495D"/>
    <w:rsid w:val="0065516D"/>
    <w:rsid w:val="00656482"/>
    <w:rsid w:val="006569F4"/>
    <w:rsid w:val="00656AA7"/>
    <w:rsid w:val="00656EEE"/>
    <w:rsid w:val="00657E53"/>
    <w:rsid w:val="006608BA"/>
    <w:rsid w:val="006609D5"/>
    <w:rsid w:val="00660D53"/>
    <w:rsid w:val="00660D6D"/>
    <w:rsid w:val="00660E1B"/>
    <w:rsid w:val="00661FC9"/>
    <w:rsid w:val="00662001"/>
    <w:rsid w:val="00664010"/>
    <w:rsid w:val="00666AA7"/>
    <w:rsid w:val="006710A1"/>
    <w:rsid w:val="0067182A"/>
    <w:rsid w:val="00672E22"/>
    <w:rsid w:val="00673158"/>
    <w:rsid w:val="006737C9"/>
    <w:rsid w:val="00675332"/>
    <w:rsid w:val="006757FF"/>
    <w:rsid w:val="00675A2B"/>
    <w:rsid w:val="00676A81"/>
    <w:rsid w:val="006778DB"/>
    <w:rsid w:val="006809DB"/>
    <w:rsid w:val="00680B50"/>
    <w:rsid w:val="00682849"/>
    <w:rsid w:val="00684321"/>
    <w:rsid w:val="00684F8F"/>
    <w:rsid w:val="0068730E"/>
    <w:rsid w:val="0068750B"/>
    <w:rsid w:val="006876EF"/>
    <w:rsid w:val="006879FB"/>
    <w:rsid w:val="0069048B"/>
    <w:rsid w:val="00693971"/>
    <w:rsid w:val="00693B5A"/>
    <w:rsid w:val="006948A4"/>
    <w:rsid w:val="00694F3F"/>
    <w:rsid w:val="006950B8"/>
    <w:rsid w:val="00696DE5"/>
    <w:rsid w:val="00696F92"/>
    <w:rsid w:val="00697AA0"/>
    <w:rsid w:val="00697D85"/>
    <w:rsid w:val="006A01C7"/>
    <w:rsid w:val="006A14B5"/>
    <w:rsid w:val="006A1672"/>
    <w:rsid w:val="006A1756"/>
    <w:rsid w:val="006A1F3B"/>
    <w:rsid w:val="006A5CAD"/>
    <w:rsid w:val="006A5DC4"/>
    <w:rsid w:val="006A699E"/>
    <w:rsid w:val="006A6BC4"/>
    <w:rsid w:val="006A73D0"/>
    <w:rsid w:val="006A7AEC"/>
    <w:rsid w:val="006A7DDD"/>
    <w:rsid w:val="006B011B"/>
    <w:rsid w:val="006B0203"/>
    <w:rsid w:val="006B0D53"/>
    <w:rsid w:val="006B2BD5"/>
    <w:rsid w:val="006B3342"/>
    <w:rsid w:val="006B3DF3"/>
    <w:rsid w:val="006B605F"/>
    <w:rsid w:val="006B6273"/>
    <w:rsid w:val="006B6B56"/>
    <w:rsid w:val="006C0D4A"/>
    <w:rsid w:val="006C24C6"/>
    <w:rsid w:val="006C3B34"/>
    <w:rsid w:val="006C4F9A"/>
    <w:rsid w:val="006C6011"/>
    <w:rsid w:val="006D0CD0"/>
    <w:rsid w:val="006D1057"/>
    <w:rsid w:val="006D1F92"/>
    <w:rsid w:val="006D21DE"/>
    <w:rsid w:val="006D23D9"/>
    <w:rsid w:val="006D2F94"/>
    <w:rsid w:val="006D323E"/>
    <w:rsid w:val="006D3F7C"/>
    <w:rsid w:val="006D3F97"/>
    <w:rsid w:val="006D4C1E"/>
    <w:rsid w:val="006D71ED"/>
    <w:rsid w:val="006D78F3"/>
    <w:rsid w:val="006E0439"/>
    <w:rsid w:val="006E0B50"/>
    <w:rsid w:val="006E10E8"/>
    <w:rsid w:val="006E39B5"/>
    <w:rsid w:val="006E3CE5"/>
    <w:rsid w:val="006E5C8C"/>
    <w:rsid w:val="006E6900"/>
    <w:rsid w:val="006E6C1B"/>
    <w:rsid w:val="006E7931"/>
    <w:rsid w:val="006E79E9"/>
    <w:rsid w:val="006E7D69"/>
    <w:rsid w:val="006F0E2F"/>
    <w:rsid w:val="006F0EB3"/>
    <w:rsid w:val="006F1E33"/>
    <w:rsid w:val="006F21E7"/>
    <w:rsid w:val="006F2ABE"/>
    <w:rsid w:val="006F2D11"/>
    <w:rsid w:val="006F45F2"/>
    <w:rsid w:val="006F5377"/>
    <w:rsid w:val="006F57BD"/>
    <w:rsid w:val="006F67AD"/>
    <w:rsid w:val="006F775C"/>
    <w:rsid w:val="0070024D"/>
    <w:rsid w:val="007011F2"/>
    <w:rsid w:val="007024A7"/>
    <w:rsid w:val="007037DB"/>
    <w:rsid w:val="00704BF0"/>
    <w:rsid w:val="00704E87"/>
    <w:rsid w:val="007053AB"/>
    <w:rsid w:val="00707C85"/>
    <w:rsid w:val="00711022"/>
    <w:rsid w:val="0071116D"/>
    <w:rsid w:val="007111BF"/>
    <w:rsid w:val="00711BAC"/>
    <w:rsid w:val="007125FB"/>
    <w:rsid w:val="0071439A"/>
    <w:rsid w:val="00714B24"/>
    <w:rsid w:val="0071538E"/>
    <w:rsid w:val="00715B6C"/>
    <w:rsid w:val="00717BC0"/>
    <w:rsid w:val="00720AA6"/>
    <w:rsid w:val="00721182"/>
    <w:rsid w:val="007216E7"/>
    <w:rsid w:val="00721752"/>
    <w:rsid w:val="00722007"/>
    <w:rsid w:val="00722C29"/>
    <w:rsid w:val="00722EDD"/>
    <w:rsid w:val="00723F19"/>
    <w:rsid w:val="007241C2"/>
    <w:rsid w:val="0072628B"/>
    <w:rsid w:val="007270F6"/>
    <w:rsid w:val="007278DD"/>
    <w:rsid w:val="00730663"/>
    <w:rsid w:val="007307F9"/>
    <w:rsid w:val="00730F6E"/>
    <w:rsid w:val="0073148E"/>
    <w:rsid w:val="0073188D"/>
    <w:rsid w:val="00732ACE"/>
    <w:rsid w:val="00733348"/>
    <w:rsid w:val="00733985"/>
    <w:rsid w:val="00733E15"/>
    <w:rsid w:val="0073511E"/>
    <w:rsid w:val="00737AF7"/>
    <w:rsid w:val="00737CAA"/>
    <w:rsid w:val="007408E4"/>
    <w:rsid w:val="00740EB5"/>
    <w:rsid w:val="007419B5"/>
    <w:rsid w:val="007431DD"/>
    <w:rsid w:val="0074350F"/>
    <w:rsid w:val="007448FA"/>
    <w:rsid w:val="007459D6"/>
    <w:rsid w:val="00746286"/>
    <w:rsid w:val="00746790"/>
    <w:rsid w:val="00746D19"/>
    <w:rsid w:val="00747635"/>
    <w:rsid w:val="00750E9D"/>
    <w:rsid w:val="00753013"/>
    <w:rsid w:val="00756378"/>
    <w:rsid w:val="00756EEF"/>
    <w:rsid w:val="00760029"/>
    <w:rsid w:val="00760172"/>
    <w:rsid w:val="0076021D"/>
    <w:rsid w:val="00760C51"/>
    <w:rsid w:val="00761615"/>
    <w:rsid w:val="00762F86"/>
    <w:rsid w:val="00764D8C"/>
    <w:rsid w:val="00764D94"/>
    <w:rsid w:val="00766DAF"/>
    <w:rsid w:val="00770278"/>
    <w:rsid w:val="007705B6"/>
    <w:rsid w:val="00771B10"/>
    <w:rsid w:val="0077216A"/>
    <w:rsid w:val="00772B12"/>
    <w:rsid w:val="00772C8C"/>
    <w:rsid w:val="0077369D"/>
    <w:rsid w:val="00773D2E"/>
    <w:rsid w:val="00773E94"/>
    <w:rsid w:val="00774C79"/>
    <w:rsid w:val="007763B8"/>
    <w:rsid w:val="00776D0D"/>
    <w:rsid w:val="00776EBE"/>
    <w:rsid w:val="00781CC3"/>
    <w:rsid w:val="00781D7C"/>
    <w:rsid w:val="00782F28"/>
    <w:rsid w:val="00784ED6"/>
    <w:rsid w:val="007853A9"/>
    <w:rsid w:val="00785D6E"/>
    <w:rsid w:val="00787535"/>
    <w:rsid w:val="00787DB7"/>
    <w:rsid w:val="00790BC0"/>
    <w:rsid w:val="00792028"/>
    <w:rsid w:val="007922E8"/>
    <w:rsid w:val="00793A2F"/>
    <w:rsid w:val="007947DC"/>
    <w:rsid w:val="00795C73"/>
    <w:rsid w:val="00795F3A"/>
    <w:rsid w:val="007A0EE8"/>
    <w:rsid w:val="007A1570"/>
    <w:rsid w:val="007A1A1B"/>
    <w:rsid w:val="007A221A"/>
    <w:rsid w:val="007A377E"/>
    <w:rsid w:val="007A3A8E"/>
    <w:rsid w:val="007A5DC4"/>
    <w:rsid w:val="007A6A74"/>
    <w:rsid w:val="007A72C7"/>
    <w:rsid w:val="007A7618"/>
    <w:rsid w:val="007A7E19"/>
    <w:rsid w:val="007B007F"/>
    <w:rsid w:val="007B0684"/>
    <w:rsid w:val="007B0755"/>
    <w:rsid w:val="007B4671"/>
    <w:rsid w:val="007B7497"/>
    <w:rsid w:val="007B76B0"/>
    <w:rsid w:val="007B7C74"/>
    <w:rsid w:val="007C03CF"/>
    <w:rsid w:val="007C0A98"/>
    <w:rsid w:val="007C2B1D"/>
    <w:rsid w:val="007C3891"/>
    <w:rsid w:val="007C494D"/>
    <w:rsid w:val="007C4B52"/>
    <w:rsid w:val="007C4FD4"/>
    <w:rsid w:val="007C69F8"/>
    <w:rsid w:val="007D0243"/>
    <w:rsid w:val="007D1DAC"/>
    <w:rsid w:val="007D20AD"/>
    <w:rsid w:val="007D2B15"/>
    <w:rsid w:val="007D2F8F"/>
    <w:rsid w:val="007D55E2"/>
    <w:rsid w:val="007D6090"/>
    <w:rsid w:val="007D6450"/>
    <w:rsid w:val="007D77C1"/>
    <w:rsid w:val="007E122B"/>
    <w:rsid w:val="007E16AB"/>
    <w:rsid w:val="007E4051"/>
    <w:rsid w:val="007E43A8"/>
    <w:rsid w:val="007E446D"/>
    <w:rsid w:val="007E77DD"/>
    <w:rsid w:val="007E7F43"/>
    <w:rsid w:val="007F115B"/>
    <w:rsid w:val="007F1886"/>
    <w:rsid w:val="007F2128"/>
    <w:rsid w:val="007F2CD0"/>
    <w:rsid w:val="007F3178"/>
    <w:rsid w:val="007F5A7E"/>
    <w:rsid w:val="007F5D4E"/>
    <w:rsid w:val="007F6A96"/>
    <w:rsid w:val="007F78FA"/>
    <w:rsid w:val="00802CA9"/>
    <w:rsid w:val="0080386F"/>
    <w:rsid w:val="00804F90"/>
    <w:rsid w:val="00805187"/>
    <w:rsid w:val="00806C83"/>
    <w:rsid w:val="00807B14"/>
    <w:rsid w:val="00811498"/>
    <w:rsid w:val="008114F8"/>
    <w:rsid w:val="00811A11"/>
    <w:rsid w:val="00813AEC"/>
    <w:rsid w:val="00813B16"/>
    <w:rsid w:val="008148EC"/>
    <w:rsid w:val="00814B0E"/>
    <w:rsid w:val="0081513A"/>
    <w:rsid w:val="00815317"/>
    <w:rsid w:val="00815794"/>
    <w:rsid w:val="00816FE7"/>
    <w:rsid w:val="0082009D"/>
    <w:rsid w:val="0082045A"/>
    <w:rsid w:val="0082193D"/>
    <w:rsid w:val="00822CCF"/>
    <w:rsid w:val="00825092"/>
    <w:rsid w:val="008252D0"/>
    <w:rsid w:val="008253AA"/>
    <w:rsid w:val="00825A9B"/>
    <w:rsid w:val="0082669D"/>
    <w:rsid w:val="0082687C"/>
    <w:rsid w:val="00826A39"/>
    <w:rsid w:val="0082785B"/>
    <w:rsid w:val="008303CA"/>
    <w:rsid w:val="00830F57"/>
    <w:rsid w:val="00831785"/>
    <w:rsid w:val="00832F47"/>
    <w:rsid w:val="008334EC"/>
    <w:rsid w:val="00835365"/>
    <w:rsid w:val="00835FFC"/>
    <w:rsid w:val="00842F8C"/>
    <w:rsid w:val="008442C1"/>
    <w:rsid w:val="0084434A"/>
    <w:rsid w:val="00844AE1"/>
    <w:rsid w:val="008462AB"/>
    <w:rsid w:val="008464BF"/>
    <w:rsid w:val="00846D8E"/>
    <w:rsid w:val="00847CCE"/>
    <w:rsid w:val="00850507"/>
    <w:rsid w:val="00850B31"/>
    <w:rsid w:val="00851C2B"/>
    <w:rsid w:val="00851DC9"/>
    <w:rsid w:val="0085366F"/>
    <w:rsid w:val="00854F89"/>
    <w:rsid w:val="00856897"/>
    <w:rsid w:val="00860D95"/>
    <w:rsid w:val="00861218"/>
    <w:rsid w:val="008614C1"/>
    <w:rsid w:val="00861A7F"/>
    <w:rsid w:val="00862770"/>
    <w:rsid w:val="00863659"/>
    <w:rsid w:val="00863CCF"/>
    <w:rsid w:val="00863DF2"/>
    <w:rsid w:val="00865C48"/>
    <w:rsid w:val="00865D43"/>
    <w:rsid w:val="00866101"/>
    <w:rsid w:val="008669D0"/>
    <w:rsid w:val="008676D6"/>
    <w:rsid w:val="00867F26"/>
    <w:rsid w:val="008704E9"/>
    <w:rsid w:val="00870A28"/>
    <w:rsid w:val="00872A36"/>
    <w:rsid w:val="008740A8"/>
    <w:rsid w:val="00874547"/>
    <w:rsid w:val="00874B8A"/>
    <w:rsid w:val="008752D7"/>
    <w:rsid w:val="008754DD"/>
    <w:rsid w:val="00877200"/>
    <w:rsid w:val="00877268"/>
    <w:rsid w:val="008778AC"/>
    <w:rsid w:val="00880E85"/>
    <w:rsid w:val="008818BB"/>
    <w:rsid w:val="00881C48"/>
    <w:rsid w:val="00882D96"/>
    <w:rsid w:val="00882FD1"/>
    <w:rsid w:val="00883287"/>
    <w:rsid w:val="008842AE"/>
    <w:rsid w:val="008863CD"/>
    <w:rsid w:val="00886501"/>
    <w:rsid w:val="00887D99"/>
    <w:rsid w:val="00890DB3"/>
    <w:rsid w:val="00892052"/>
    <w:rsid w:val="00893BA8"/>
    <w:rsid w:val="00893C67"/>
    <w:rsid w:val="008944FB"/>
    <w:rsid w:val="00894877"/>
    <w:rsid w:val="00894E10"/>
    <w:rsid w:val="00895E46"/>
    <w:rsid w:val="00896427"/>
    <w:rsid w:val="008966C1"/>
    <w:rsid w:val="008A0EF0"/>
    <w:rsid w:val="008A1AF6"/>
    <w:rsid w:val="008A31B7"/>
    <w:rsid w:val="008A391F"/>
    <w:rsid w:val="008A3C17"/>
    <w:rsid w:val="008A46DD"/>
    <w:rsid w:val="008A54F0"/>
    <w:rsid w:val="008A5EE6"/>
    <w:rsid w:val="008A6081"/>
    <w:rsid w:val="008A675E"/>
    <w:rsid w:val="008B237D"/>
    <w:rsid w:val="008B3554"/>
    <w:rsid w:val="008B35EA"/>
    <w:rsid w:val="008B3B8B"/>
    <w:rsid w:val="008B57B6"/>
    <w:rsid w:val="008B5D03"/>
    <w:rsid w:val="008B628C"/>
    <w:rsid w:val="008B656C"/>
    <w:rsid w:val="008B6C9D"/>
    <w:rsid w:val="008C1734"/>
    <w:rsid w:val="008C2489"/>
    <w:rsid w:val="008C27EC"/>
    <w:rsid w:val="008C36AE"/>
    <w:rsid w:val="008C3871"/>
    <w:rsid w:val="008C46D7"/>
    <w:rsid w:val="008C47B2"/>
    <w:rsid w:val="008C4F46"/>
    <w:rsid w:val="008C5466"/>
    <w:rsid w:val="008C5B5A"/>
    <w:rsid w:val="008C615C"/>
    <w:rsid w:val="008D0F95"/>
    <w:rsid w:val="008D1CC4"/>
    <w:rsid w:val="008D289A"/>
    <w:rsid w:val="008D406C"/>
    <w:rsid w:val="008D4639"/>
    <w:rsid w:val="008D6A20"/>
    <w:rsid w:val="008D7CA6"/>
    <w:rsid w:val="008D7E77"/>
    <w:rsid w:val="008D7E88"/>
    <w:rsid w:val="008E1021"/>
    <w:rsid w:val="008E2949"/>
    <w:rsid w:val="008E3CD3"/>
    <w:rsid w:val="008E531C"/>
    <w:rsid w:val="008E5B9F"/>
    <w:rsid w:val="008E7BC5"/>
    <w:rsid w:val="008E7E8C"/>
    <w:rsid w:val="008F0540"/>
    <w:rsid w:val="008F094C"/>
    <w:rsid w:val="008F11B8"/>
    <w:rsid w:val="008F2A3A"/>
    <w:rsid w:val="008F3109"/>
    <w:rsid w:val="008F41A6"/>
    <w:rsid w:val="008F5085"/>
    <w:rsid w:val="008F6672"/>
    <w:rsid w:val="0090114A"/>
    <w:rsid w:val="009013B0"/>
    <w:rsid w:val="009015DF"/>
    <w:rsid w:val="00901D8A"/>
    <w:rsid w:val="009022A5"/>
    <w:rsid w:val="00902EED"/>
    <w:rsid w:val="00903707"/>
    <w:rsid w:val="00904109"/>
    <w:rsid w:val="00904267"/>
    <w:rsid w:val="00905C09"/>
    <w:rsid w:val="00907485"/>
    <w:rsid w:val="0090767B"/>
    <w:rsid w:val="00907887"/>
    <w:rsid w:val="00910301"/>
    <w:rsid w:val="00911384"/>
    <w:rsid w:val="0091265C"/>
    <w:rsid w:val="00912F26"/>
    <w:rsid w:val="00913C11"/>
    <w:rsid w:val="0091416B"/>
    <w:rsid w:val="0091482D"/>
    <w:rsid w:val="009171D9"/>
    <w:rsid w:val="00920D0F"/>
    <w:rsid w:val="00923723"/>
    <w:rsid w:val="0092401C"/>
    <w:rsid w:val="0092418C"/>
    <w:rsid w:val="0092609B"/>
    <w:rsid w:val="00926BFD"/>
    <w:rsid w:val="009273C3"/>
    <w:rsid w:val="009317A3"/>
    <w:rsid w:val="00931945"/>
    <w:rsid w:val="00931C22"/>
    <w:rsid w:val="00933303"/>
    <w:rsid w:val="00934055"/>
    <w:rsid w:val="00935BC1"/>
    <w:rsid w:val="00935E65"/>
    <w:rsid w:val="009374F2"/>
    <w:rsid w:val="00937BE7"/>
    <w:rsid w:val="00940865"/>
    <w:rsid w:val="009418D0"/>
    <w:rsid w:val="00941D63"/>
    <w:rsid w:val="00942AAB"/>
    <w:rsid w:val="0094549C"/>
    <w:rsid w:val="00946A6F"/>
    <w:rsid w:val="00946D8E"/>
    <w:rsid w:val="00947F8A"/>
    <w:rsid w:val="00950303"/>
    <w:rsid w:val="009503D1"/>
    <w:rsid w:val="00950F47"/>
    <w:rsid w:val="00951D4B"/>
    <w:rsid w:val="00952A3D"/>
    <w:rsid w:val="009538F9"/>
    <w:rsid w:val="009560C9"/>
    <w:rsid w:val="00956271"/>
    <w:rsid w:val="00956624"/>
    <w:rsid w:val="009573A7"/>
    <w:rsid w:val="00957CDB"/>
    <w:rsid w:val="0096067D"/>
    <w:rsid w:val="00960961"/>
    <w:rsid w:val="00962DF1"/>
    <w:rsid w:val="00963F49"/>
    <w:rsid w:val="0096441B"/>
    <w:rsid w:val="00965476"/>
    <w:rsid w:val="00965B08"/>
    <w:rsid w:val="00965C42"/>
    <w:rsid w:val="00966129"/>
    <w:rsid w:val="009664B3"/>
    <w:rsid w:val="009664FD"/>
    <w:rsid w:val="00966EFD"/>
    <w:rsid w:val="00971AE8"/>
    <w:rsid w:val="009728B6"/>
    <w:rsid w:val="00972AF5"/>
    <w:rsid w:val="00977F76"/>
    <w:rsid w:val="00980141"/>
    <w:rsid w:val="009807F6"/>
    <w:rsid w:val="0098099F"/>
    <w:rsid w:val="0098154B"/>
    <w:rsid w:val="00981AA4"/>
    <w:rsid w:val="009832A5"/>
    <w:rsid w:val="00983569"/>
    <w:rsid w:val="00986D1D"/>
    <w:rsid w:val="009879CB"/>
    <w:rsid w:val="0099019D"/>
    <w:rsid w:val="009910EA"/>
    <w:rsid w:val="0099228F"/>
    <w:rsid w:val="00992F2D"/>
    <w:rsid w:val="009938BF"/>
    <w:rsid w:val="00993972"/>
    <w:rsid w:val="009947C5"/>
    <w:rsid w:val="0099557A"/>
    <w:rsid w:val="00995CD9"/>
    <w:rsid w:val="00995D06"/>
    <w:rsid w:val="009978E2"/>
    <w:rsid w:val="009A1149"/>
    <w:rsid w:val="009A247D"/>
    <w:rsid w:val="009A331A"/>
    <w:rsid w:val="009A3F92"/>
    <w:rsid w:val="009B029C"/>
    <w:rsid w:val="009B0538"/>
    <w:rsid w:val="009B36AD"/>
    <w:rsid w:val="009B4759"/>
    <w:rsid w:val="009B757D"/>
    <w:rsid w:val="009B7834"/>
    <w:rsid w:val="009B7F8F"/>
    <w:rsid w:val="009C063B"/>
    <w:rsid w:val="009C21A9"/>
    <w:rsid w:val="009C334B"/>
    <w:rsid w:val="009C4BC6"/>
    <w:rsid w:val="009C5DA2"/>
    <w:rsid w:val="009C7240"/>
    <w:rsid w:val="009C78DE"/>
    <w:rsid w:val="009D0A8E"/>
    <w:rsid w:val="009D11E7"/>
    <w:rsid w:val="009D455C"/>
    <w:rsid w:val="009D4DF4"/>
    <w:rsid w:val="009D4F51"/>
    <w:rsid w:val="009D4FB9"/>
    <w:rsid w:val="009D5ABA"/>
    <w:rsid w:val="009D67D8"/>
    <w:rsid w:val="009D6A92"/>
    <w:rsid w:val="009E00DA"/>
    <w:rsid w:val="009E14BC"/>
    <w:rsid w:val="009E1987"/>
    <w:rsid w:val="009E2293"/>
    <w:rsid w:val="009E387A"/>
    <w:rsid w:val="009E3885"/>
    <w:rsid w:val="009E4EDC"/>
    <w:rsid w:val="009E57B3"/>
    <w:rsid w:val="009E6775"/>
    <w:rsid w:val="009E755D"/>
    <w:rsid w:val="009F0172"/>
    <w:rsid w:val="009F1B8F"/>
    <w:rsid w:val="009F1F85"/>
    <w:rsid w:val="009F3DC6"/>
    <w:rsid w:val="009F5332"/>
    <w:rsid w:val="009F5E2F"/>
    <w:rsid w:val="009F735B"/>
    <w:rsid w:val="009F7D8A"/>
    <w:rsid w:val="00A007CA"/>
    <w:rsid w:val="00A01761"/>
    <w:rsid w:val="00A02CDC"/>
    <w:rsid w:val="00A03C46"/>
    <w:rsid w:val="00A042CC"/>
    <w:rsid w:val="00A04304"/>
    <w:rsid w:val="00A052C9"/>
    <w:rsid w:val="00A0567B"/>
    <w:rsid w:val="00A0684D"/>
    <w:rsid w:val="00A070C9"/>
    <w:rsid w:val="00A105DD"/>
    <w:rsid w:val="00A11600"/>
    <w:rsid w:val="00A11B39"/>
    <w:rsid w:val="00A12D92"/>
    <w:rsid w:val="00A13645"/>
    <w:rsid w:val="00A1386C"/>
    <w:rsid w:val="00A15F71"/>
    <w:rsid w:val="00A16EF7"/>
    <w:rsid w:val="00A20841"/>
    <w:rsid w:val="00A220E0"/>
    <w:rsid w:val="00A22487"/>
    <w:rsid w:val="00A226E6"/>
    <w:rsid w:val="00A22FD4"/>
    <w:rsid w:val="00A24C3F"/>
    <w:rsid w:val="00A24E5F"/>
    <w:rsid w:val="00A262A8"/>
    <w:rsid w:val="00A267CF"/>
    <w:rsid w:val="00A26B0B"/>
    <w:rsid w:val="00A272AC"/>
    <w:rsid w:val="00A275B9"/>
    <w:rsid w:val="00A33175"/>
    <w:rsid w:val="00A335BB"/>
    <w:rsid w:val="00A337D7"/>
    <w:rsid w:val="00A33AD8"/>
    <w:rsid w:val="00A34423"/>
    <w:rsid w:val="00A349F6"/>
    <w:rsid w:val="00A36F7B"/>
    <w:rsid w:val="00A37BCC"/>
    <w:rsid w:val="00A40B99"/>
    <w:rsid w:val="00A423AB"/>
    <w:rsid w:val="00A42A4F"/>
    <w:rsid w:val="00A42C00"/>
    <w:rsid w:val="00A439A8"/>
    <w:rsid w:val="00A45371"/>
    <w:rsid w:val="00A46DB8"/>
    <w:rsid w:val="00A478E4"/>
    <w:rsid w:val="00A5193E"/>
    <w:rsid w:val="00A51A7E"/>
    <w:rsid w:val="00A51EFC"/>
    <w:rsid w:val="00A52649"/>
    <w:rsid w:val="00A529B2"/>
    <w:rsid w:val="00A54062"/>
    <w:rsid w:val="00A540F2"/>
    <w:rsid w:val="00A543B8"/>
    <w:rsid w:val="00A5681F"/>
    <w:rsid w:val="00A569E0"/>
    <w:rsid w:val="00A60243"/>
    <w:rsid w:val="00A61A67"/>
    <w:rsid w:val="00A62591"/>
    <w:rsid w:val="00A62C8D"/>
    <w:rsid w:val="00A630D1"/>
    <w:rsid w:val="00A63D6E"/>
    <w:rsid w:val="00A658E8"/>
    <w:rsid w:val="00A67421"/>
    <w:rsid w:val="00A70FC7"/>
    <w:rsid w:val="00A71735"/>
    <w:rsid w:val="00A71845"/>
    <w:rsid w:val="00A73780"/>
    <w:rsid w:val="00A74B90"/>
    <w:rsid w:val="00A753D6"/>
    <w:rsid w:val="00A800C8"/>
    <w:rsid w:val="00A801F5"/>
    <w:rsid w:val="00A80329"/>
    <w:rsid w:val="00A81999"/>
    <w:rsid w:val="00A82718"/>
    <w:rsid w:val="00A82A69"/>
    <w:rsid w:val="00A82F9D"/>
    <w:rsid w:val="00A8327D"/>
    <w:rsid w:val="00A8463F"/>
    <w:rsid w:val="00A86334"/>
    <w:rsid w:val="00A86921"/>
    <w:rsid w:val="00A86ADD"/>
    <w:rsid w:val="00A87BFD"/>
    <w:rsid w:val="00A90ACD"/>
    <w:rsid w:val="00A92067"/>
    <w:rsid w:val="00A926F2"/>
    <w:rsid w:val="00A93691"/>
    <w:rsid w:val="00A948D7"/>
    <w:rsid w:val="00A952D1"/>
    <w:rsid w:val="00A958EB"/>
    <w:rsid w:val="00A9633C"/>
    <w:rsid w:val="00A9744E"/>
    <w:rsid w:val="00A97AE1"/>
    <w:rsid w:val="00AA0481"/>
    <w:rsid w:val="00AA0C66"/>
    <w:rsid w:val="00AA2A4C"/>
    <w:rsid w:val="00AA2BF6"/>
    <w:rsid w:val="00AA2EA4"/>
    <w:rsid w:val="00AA3194"/>
    <w:rsid w:val="00AA4734"/>
    <w:rsid w:val="00AA474A"/>
    <w:rsid w:val="00AA4A5F"/>
    <w:rsid w:val="00AA4B74"/>
    <w:rsid w:val="00AA52EE"/>
    <w:rsid w:val="00AA5598"/>
    <w:rsid w:val="00AA5DBF"/>
    <w:rsid w:val="00AA6275"/>
    <w:rsid w:val="00AA6732"/>
    <w:rsid w:val="00AA711D"/>
    <w:rsid w:val="00AB0E89"/>
    <w:rsid w:val="00AB0FB4"/>
    <w:rsid w:val="00AB1111"/>
    <w:rsid w:val="00AB1A75"/>
    <w:rsid w:val="00AB1D76"/>
    <w:rsid w:val="00AB1DDB"/>
    <w:rsid w:val="00AB389D"/>
    <w:rsid w:val="00AB5684"/>
    <w:rsid w:val="00AB5B78"/>
    <w:rsid w:val="00AB6096"/>
    <w:rsid w:val="00AB72D8"/>
    <w:rsid w:val="00AB7CC7"/>
    <w:rsid w:val="00AC005C"/>
    <w:rsid w:val="00AC0300"/>
    <w:rsid w:val="00AC1571"/>
    <w:rsid w:val="00AC179B"/>
    <w:rsid w:val="00AC1E47"/>
    <w:rsid w:val="00AC383F"/>
    <w:rsid w:val="00AC3C8A"/>
    <w:rsid w:val="00AC491E"/>
    <w:rsid w:val="00AC54D9"/>
    <w:rsid w:val="00AC569D"/>
    <w:rsid w:val="00AC58F7"/>
    <w:rsid w:val="00AC60CF"/>
    <w:rsid w:val="00AC6424"/>
    <w:rsid w:val="00AC74ED"/>
    <w:rsid w:val="00AD07E2"/>
    <w:rsid w:val="00AD0A61"/>
    <w:rsid w:val="00AD16CA"/>
    <w:rsid w:val="00AD3EB1"/>
    <w:rsid w:val="00AD4CF2"/>
    <w:rsid w:val="00AD4FEE"/>
    <w:rsid w:val="00AD52BA"/>
    <w:rsid w:val="00AD7528"/>
    <w:rsid w:val="00AD7ACF"/>
    <w:rsid w:val="00AD7D2A"/>
    <w:rsid w:val="00AE0AFB"/>
    <w:rsid w:val="00AE0F16"/>
    <w:rsid w:val="00AE1CFF"/>
    <w:rsid w:val="00AE330E"/>
    <w:rsid w:val="00AE384F"/>
    <w:rsid w:val="00AE3CB7"/>
    <w:rsid w:val="00AE4955"/>
    <w:rsid w:val="00AE49EB"/>
    <w:rsid w:val="00AE67C7"/>
    <w:rsid w:val="00AE7BCB"/>
    <w:rsid w:val="00AF0E5A"/>
    <w:rsid w:val="00AF1068"/>
    <w:rsid w:val="00AF1127"/>
    <w:rsid w:val="00AF4228"/>
    <w:rsid w:val="00AF649E"/>
    <w:rsid w:val="00AF7AA1"/>
    <w:rsid w:val="00B00CF5"/>
    <w:rsid w:val="00B0155D"/>
    <w:rsid w:val="00B02B78"/>
    <w:rsid w:val="00B03058"/>
    <w:rsid w:val="00B042B0"/>
    <w:rsid w:val="00B04961"/>
    <w:rsid w:val="00B058AD"/>
    <w:rsid w:val="00B06533"/>
    <w:rsid w:val="00B10CAC"/>
    <w:rsid w:val="00B119C3"/>
    <w:rsid w:val="00B12A34"/>
    <w:rsid w:val="00B12AED"/>
    <w:rsid w:val="00B132F2"/>
    <w:rsid w:val="00B1517D"/>
    <w:rsid w:val="00B155F8"/>
    <w:rsid w:val="00B15936"/>
    <w:rsid w:val="00B1621D"/>
    <w:rsid w:val="00B16D47"/>
    <w:rsid w:val="00B17172"/>
    <w:rsid w:val="00B2113F"/>
    <w:rsid w:val="00B21415"/>
    <w:rsid w:val="00B214A0"/>
    <w:rsid w:val="00B23258"/>
    <w:rsid w:val="00B236B1"/>
    <w:rsid w:val="00B255DA"/>
    <w:rsid w:val="00B257BC"/>
    <w:rsid w:val="00B25DEB"/>
    <w:rsid w:val="00B30387"/>
    <w:rsid w:val="00B33091"/>
    <w:rsid w:val="00B33E92"/>
    <w:rsid w:val="00B340E3"/>
    <w:rsid w:val="00B34C40"/>
    <w:rsid w:val="00B35A61"/>
    <w:rsid w:val="00B36779"/>
    <w:rsid w:val="00B36AD5"/>
    <w:rsid w:val="00B3726B"/>
    <w:rsid w:val="00B419D1"/>
    <w:rsid w:val="00B424E9"/>
    <w:rsid w:val="00B4444A"/>
    <w:rsid w:val="00B44B80"/>
    <w:rsid w:val="00B459DC"/>
    <w:rsid w:val="00B47DB1"/>
    <w:rsid w:val="00B47E1F"/>
    <w:rsid w:val="00B50787"/>
    <w:rsid w:val="00B50A0D"/>
    <w:rsid w:val="00B51A01"/>
    <w:rsid w:val="00B5228B"/>
    <w:rsid w:val="00B52451"/>
    <w:rsid w:val="00B52570"/>
    <w:rsid w:val="00B52C80"/>
    <w:rsid w:val="00B53AFD"/>
    <w:rsid w:val="00B54A48"/>
    <w:rsid w:val="00B54DEA"/>
    <w:rsid w:val="00B54EDF"/>
    <w:rsid w:val="00B54F5E"/>
    <w:rsid w:val="00B55191"/>
    <w:rsid w:val="00B55649"/>
    <w:rsid w:val="00B55D5D"/>
    <w:rsid w:val="00B5655E"/>
    <w:rsid w:val="00B57E6D"/>
    <w:rsid w:val="00B611A0"/>
    <w:rsid w:val="00B61B20"/>
    <w:rsid w:val="00B61F73"/>
    <w:rsid w:val="00B6238B"/>
    <w:rsid w:val="00B62ECC"/>
    <w:rsid w:val="00B62FF7"/>
    <w:rsid w:val="00B63B2F"/>
    <w:rsid w:val="00B64D88"/>
    <w:rsid w:val="00B65B79"/>
    <w:rsid w:val="00B66698"/>
    <w:rsid w:val="00B669CF"/>
    <w:rsid w:val="00B679D8"/>
    <w:rsid w:val="00B67D5C"/>
    <w:rsid w:val="00B67EE3"/>
    <w:rsid w:val="00B722B8"/>
    <w:rsid w:val="00B74556"/>
    <w:rsid w:val="00B76001"/>
    <w:rsid w:val="00B81752"/>
    <w:rsid w:val="00B818E9"/>
    <w:rsid w:val="00B81A18"/>
    <w:rsid w:val="00B825B8"/>
    <w:rsid w:val="00B84812"/>
    <w:rsid w:val="00B91163"/>
    <w:rsid w:val="00B9264C"/>
    <w:rsid w:val="00B93BF4"/>
    <w:rsid w:val="00B94B19"/>
    <w:rsid w:val="00B951F8"/>
    <w:rsid w:val="00B95D7E"/>
    <w:rsid w:val="00B961DA"/>
    <w:rsid w:val="00BA165B"/>
    <w:rsid w:val="00BA297A"/>
    <w:rsid w:val="00BA332A"/>
    <w:rsid w:val="00BA34B3"/>
    <w:rsid w:val="00BA4CAF"/>
    <w:rsid w:val="00BA7447"/>
    <w:rsid w:val="00BB0274"/>
    <w:rsid w:val="00BB0E8C"/>
    <w:rsid w:val="00BB1197"/>
    <w:rsid w:val="00BB1620"/>
    <w:rsid w:val="00BB294D"/>
    <w:rsid w:val="00BB3F6F"/>
    <w:rsid w:val="00BB703F"/>
    <w:rsid w:val="00BC19F2"/>
    <w:rsid w:val="00BC1AED"/>
    <w:rsid w:val="00BC22B4"/>
    <w:rsid w:val="00BC2F9B"/>
    <w:rsid w:val="00BC34ED"/>
    <w:rsid w:val="00BC72F9"/>
    <w:rsid w:val="00BC753C"/>
    <w:rsid w:val="00BC770D"/>
    <w:rsid w:val="00BD071D"/>
    <w:rsid w:val="00BD1265"/>
    <w:rsid w:val="00BD1C36"/>
    <w:rsid w:val="00BD3DB5"/>
    <w:rsid w:val="00BD4150"/>
    <w:rsid w:val="00BD6B08"/>
    <w:rsid w:val="00BE045B"/>
    <w:rsid w:val="00BE2174"/>
    <w:rsid w:val="00BE21A2"/>
    <w:rsid w:val="00BE45AF"/>
    <w:rsid w:val="00BE566F"/>
    <w:rsid w:val="00BE56D7"/>
    <w:rsid w:val="00BE61B1"/>
    <w:rsid w:val="00BE6899"/>
    <w:rsid w:val="00BE71C9"/>
    <w:rsid w:val="00BF02A1"/>
    <w:rsid w:val="00BF3521"/>
    <w:rsid w:val="00BF3633"/>
    <w:rsid w:val="00BF52AF"/>
    <w:rsid w:val="00BF5855"/>
    <w:rsid w:val="00BF58E0"/>
    <w:rsid w:val="00BF607C"/>
    <w:rsid w:val="00BF60C5"/>
    <w:rsid w:val="00BF67DD"/>
    <w:rsid w:val="00BF7581"/>
    <w:rsid w:val="00C00D25"/>
    <w:rsid w:val="00C02088"/>
    <w:rsid w:val="00C026DC"/>
    <w:rsid w:val="00C02D0B"/>
    <w:rsid w:val="00C02F6F"/>
    <w:rsid w:val="00C03C3C"/>
    <w:rsid w:val="00C04095"/>
    <w:rsid w:val="00C04B80"/>
    <w:rsid w:val="00C05587"/>
    <w:rsid w:val="00C0583A"/>
    <w:rsid w:val="00C059AC"/>
    <w:rsid w:val="00C06427"/>
    <w:rsid w:val="00C10073"/>
    <w:rsid w:val="00C1012D"/>
    <w:rsid w:val="00C10C30"/>
    <w:rsid w:val="00C16730"/>
    <w:rsid w:val="00C16ADF"/>
    <w:rsid w:val="00C229E6"/>
    <w:rsid w:val="00C22FF0"/>
    <w:rsid w:val="00C2303E"/>
    <w:rsid w:val="00C2461C"/>
    <w:rsid w:val="00C25096"/>
    <w:rsid w:val="00C26CFA"/>
    <w:rsid w:val="00C312C3"/>
    <w:rsid w:val="00C31ACA"/>
    <w:rsid w:val="00C32CB6"/>
    <w:rsid w:val="00C331EA"/>
    <w:rsid w:val="00C35FEC"/>
    <w:rsid w:val="00C37B22"/>
    <w:rsid w:val="00C37D00"/>
    <w:rsid w:val="00C40795"/>
    <w:rsid w:val="00C46240"/>
    <w:rsid w:val="00C468B1"/>
    <w:rsid w:val="00C471EE"/>
    <w:rsid w:val="00C471F8"/>
    <w:rsid w:val="00C47640"/>
    <w:rsid w:val="00C479FF"/>
    <w:rsid w:val="00C5284F"/>
    <w:rsid w:val="00C52A2F"/>
    <w:rsid w:val="00C536EB"/>
    <w:rsid w:val="00C53BEF"/>
    <w:rsid w:val="00C56629"/>
    <w:rsid w:val="00C56FF5"/>
    <w:rsid w:val="00C5729F"/>
    <w:rsid w:val="00C57471"/>
    <w:rsid w:val="00C57CC9"/>
    <w:rsid w:val="00C57DBB"/>
    <w:rsid w:val="00C61B60"/>
    <w:rsid w:val="00C624CA"/>
    <w:rsid w:val="00C63466"/>
    <w:rsid w:val="00C65B2B"/>
    <w:rsid w:val="00C65C3B"/>
    <w:rsid w:val="00C66A37"/>
    <w:rsid w:val="00C6784F"/>
    <w:rsid w:val="00C70886"/>
    <w:rsid w:val="00C70976"/>
    <w:rsid w:val="00C71524"/>
    <w:rsid w:val="00C716FB"/>
    <w:rsid w:val="00C723F7"/>
    <w:rsid w:val="00C72E7D"/>
    <w:rsid w:val="00C74B5A"/>
    <w:rsid w:val="00C7527C"/>
    <w:rsid w:val="00C75385"/>
    <w:rsid w:val="00C75DD3"/>
    <w:rsid w:val="00C7609F"/>
    <w:rsid w:val="00C76655"/>
    <w:rsid w:val="00C769B1"/>
    <w:rsid w:val="00C770FD"/>
    <w:rsid w:val="00C774D2"/>
    <w:rsid w:val="00C80331"/>
    <w:rsid w:val="00C833E7"/>
    <w:rsid w:val="00C836AE"/>
    <w:rsid w:val="00C83AFC"/>
    <w:rsid w:val="00C83E61"/>
    <w:rsid w:val="00C84224"/>
    <w:rsid w:val="00C8461B"/>
    <w:rsid w:val="00C848F0"/>
    <w:rsid w:val="00C85CAE"/>
    <w:rsid w:val="00C862AD"/>
    <w:rsid w:val="00C8748F"/>
    <w:rsid w:val="00C879C2"/>
    <w:rsid w:val="00C87A23"/>
    <w:rsid w:val="00C87C3E"/>
    <w:rsid w:val="00C87EF3"/>
    <w:rsid w:val="00C92C50"/>
    <w:rsid w:val="00C92CE5"/>
    <w:rsid w:val="00C9327A"/>
    <w:rsid w:val="00C93640"/>
    <w:rsid w:val="00C93BE5"/>
    <w:rsid w:val="00C966E3"/>
    <w:rsid w:val="00C96CC2"/>
    <w:rsid w:val="00CA10AB"/>
    <w:rsid w:val="00CA35A7"/>
    <w:rsid w:val="00CA56EA"/>
    <w:rsid w:val="00CA68BE"/>
    <w:rsid w:val="00CA6A06"/>
    <w:rsid w:val="00CA6BAA"/>
    <w:rsid w:val="00CB1A8E"/>
    <w:rsid w:val="00CB249F"/>
    <w:rsid w:val="00CB52FE"/>
    <w:rsid w:val="00CB64FD"/>
    <w:rsid w:val="00CB67D7"/>
    <w:rsid w:val="00CB6B13"/>
    <w:rsid w:val="00CC0D50"/>
    <w:rsid w:val="00CC1E20"/>
    <w:rsid w:val="00CC2DB1"/>
    <w:rsid w:val="00CC362C"/>
    <w:rsid w:val="00CC3E6A"/>
    <w:rsid w:val="00CC6DA3"/>
    <w:rsid w:val="00CC7AC9"/>
    <w:rsid w:val="00CD022D"/>
    <w:rsid w:val="00CD0BF0"/>
    <w:rsid w:val="00CD0C27"/>
    <w:rsid w:val="00CD2ACA"/>
    <w:rsid w:val="00CD2B58"/>
    <w:rsid w:val="00CD4B53"/>
    <w:rsid w:val="00CD4D65"/>
    <w:rsid w:val="00CD5571"/>
    <w:rsid w:val="00CD59C9"/>
    <w:rsid w:val="00CD5D76"/>
    <w:rsid w:val="00CD687C"/>
    <w:rsid w:val="00CD69C1"/>
    <w:rsid w:val="00CD7370"/>
    <w:rsid w:val="00CD76E9"/>
    <w:rsid w:val="00CE1649"/>
    <w:rsid w:val="00CE25BD"/>
    <w:rsid w:val="00CE2CA3"/>
    <w:rsid w:val="00CE3558"/>
    <w:rsid w:val="00CE3758"/>
    <w:rsid w:val="00CE3A21"/>
    <w:rsid w:val="00CE5014"/>
    <w:rsid w:val="00CE55A5"/>
    <w:rsid w:val="00CE5EE7"/>
    <w:rsid w:val="00CE6277"/>
    <w:rsid w:val="00CE6CBB"/>
    <w:rsid w:val="00CE7E62"/>
    <w:rsid w:val="00CE7FEE"/>
    <w:rsid w:val="00CF0023"/>
    <w:rsid w:val="00CF17D9"/>
    <w:rsid w:val="00CF1E1B"/>
    <w:rsid w:val="00CF2097"/>
    <w:rsid w:val="00CF38D1"/>
    <w:rsid w:val="00CF3B9E"/>
    <w:rsid w:val="00CF4A69"/>
    <w:rsid w:val="00CF5AA1"/>
    <w:rsid w:val="00CF5DA8"/>
    <w:rsid w:val="00CF7B54"/>
    <w:rsid w:val="00D00495"/>
    <w:rsid w:val="00D02780"/>
    <w:rsid w:val="00D04629"/>
    <w:rsid w:val="00D04FFD"/>
    <w:rsid w:val="00D057E9"/>
    <w:rsid w:val="00D06C07"/>
    <w:rsid w:val="00D07216"/>
    <w:rsid w:val="00D07639"/>
    <w:rsid w:val="00D07D40"/>
    <w:rsid w:val="00D12334"/>
    <w:rsid w:val="00D12E52"/>
    <w:rsid w:val="00D12F73"/>
    <w:rsid w:val="00D1311C"/>
    <w:rsid w:val="00D13B95"/>
    <w:rsid w:val="00D14107"/>
    <w:rsid w:val="00D14918"/>
    <w:rsid w:val="00D14A9C"/>
    <w:rsid w:val="00D14E6E"/>
    <w:rsid w:val="00D164C1"/>
    <w:rsid w:val="00D175D2"/>
    <w:rsid w:val="00D20F4A"/>
    <w:rsid w:val="00D21279"/>
    <w:rsid w:val="00D21306"/>
    <w:rsid w:val="00D2371C"/>
    <w:rsid w:val="00D23E2A"/>
    <w:rsid w:val="00D23FDB"/>
    <w:rsid w:val="00D24450"/>
    <w:rsid w:val="00D248AA"/>
    <w:rsid w:val="00D24F3A"/>
    <w:rsid w:val="00D25B4D"/>
    <w:rsid w:val="00D265BD"/>
    <w:rsid w:val="00D30BB7"/>
    <w:rsid w:val="00D30D33"/>
    <w:rsid w:val="00D3136A"/>
    <w:rsid w:val="00D31563"/>
    <w:rsid w:val="00D31692"/>
    <w:rsid w:val="00D32149"/>
    <w:rsid w:val="00D35288"/>
    <w:rsid w:val="00D357E6"/>
    <w:rsid w:val="00D36336"/>
    <w:rsid w:val="00D3736C"/>
    <w:rsid w:val="00D40389"/>
    <w:rsid w:val="00D41D85"/>
    <w:rsid w:val="00D43214"/>
    <w:rsid w:val="00D4340A"/>
    <w:rsid w:val="00D43917"/>
    <w:rsid w:val="00D43D1C"/>
    <w:rsid w:val="00D44457"/>
    <w:rsid w:val="00D4472F"/>
    <w:rsid w:val="00D45926"/>
    <w:rsid w:val="00D45A9C"/>
    <w:rsid w:val="00D45C4B"/>
    <w:rsid w:val="00D45D99"/>
    <w:rsid w:val="00D4768E"/>
    <w:rsid w:val="00D51532"/>
    <w:rsid w:val="00D527CC"/>
    <w:rsid w:val="00D52806"/>
    <w:rsid w:val="00D535E8"/>
    <w:rsid w:val="00D548C8"/>
    <w:rsid w:val="00D55572"/>
    <w:rsid w:val="00D55B85"/>
    <w:rsid w:val="00D55BA2"/>
    <w:rsid w:val="00D55ECA"/>
    <w:rsid w:val="00D55EDF"/>
    <w:rsid w:val="00D5610A"/>
    <w:rsid w:val="00D6003E"/>
    <w:rsid w:val="00D60347"/>
    <w:rsid w:val="00D60598"/>
    <w:rsid w:val="00D638F5"/>
    <w:rsid w:val="00D63D54"/>
    <w:rsid w:val="00D645F7"/>
    <w:rsid w:val="00D64DCC"/>
    <w:rsid w:val="00D70AF4"/>
    <w:rsid w:val="00D7198B"/>
    <w:rsid w:val="00D72D30"/>
    <w:rsid w:val="00D744EB"/>
    <w:rsid w:val="00D76C4E"/>
    <w:rsid w:val="00D802FD"/>
    <w:rsid w:val="00D80E7D"/>
    <w:rsid w:val="00D83667"/>
    <w:rsid w:val="00D85EB0"/>
    <w:rsid w:val="00D91228"/>
    <w:rsid w:val="00D91D8C"/>
    <w:rsid w:val="00D93A58"/>
    <w:rsid w:val="00D97523"/>
    <w:rsid w:val="00D97BF5"/>
    <w:rsid w:val="00DA0611"/>
    <w:rsid w:val="00DA0850"/>
    <w:rsid w:val="00DA16A3"/>
    <w:rsid w:val="00DA1A93"/>
    <w:rsid w:val="00DA2454"/>
    <w:rsid w:val="00DA2D82"/>
    <w:rsid w:val="00DA3E7A"/>
    <w:rsid w:val="00DA4274"/>
    <w:rsid w:val="00DA5073"/>
    <w:rsid w:val="00DA5F21"/>
    <w:rsid w:val="00DA5FE8"/>
    <w:rsid w:val="00DA6118"/>
    <w:rsid w:val="00DA74C1"/>
    <w:rsid w:val="00DB0840"/>
    <w:rsid w:val="00DB0DBA"/>
    <w:rsid w:val="00DB2094"/>
    <w:rsid w:val="00DB25CD"/>
    <w:rsid w:val="00DB2FEF"/>
    <w:rsid w:val="00DB41F4"/>
    <w:rsid w:val="00DB5034"/>
    <w:rsid w:val="00DB5DFE"/>
    <w:rsid w:val="00DB6D40"/>
    <w:rsid w:val="00DB7CCC"/>
    <w:rsid w:val="00DC03D6"/>
    <w:rsid w:val="00DC086C"/>
    <w:rsid w:val="00DC0C31"/>
    <w:rsid w:val="00DC1688"/>
    <w:rsid w:val="00DC2692"/>
    <w:rsid w:val="00DC2AFC"/>
    <w:rsid w:val="00DC4D19"/>
    <w:rsid w:val="00DC4E7C"/>
    <w:rsid w:val="00DC50AD"/>
    <w:rsid w:val="00DC512F"/>
    <w:rsid w:val="00DC6927"/>
    <w:rsid w:val="00DC7BC5"/>
    <w:rsid w:val="00DD0400"/>
    <w:rsid w:val="00DD0426"/>
    <w:rsid w:val="00DD1631"/>
    <w:rsid w:val="00DD1873"/>
    <w:rsid w:val="00DD2469"/>
    <w:rsid w:val="00DD2B82"/>
    <w:rsid w:val="00DD34B7"/>
    <w:rsid w:val="00DD3787"/>
    <w:rsid w:val="00DD3D67"/>
    <w:rsid w:val="00DD43A3"/>
    <w:rsid w:val="00DD5017"/>
    <w:rsid w:val="00DD7CB1"/>
    <w:rsid w:val="00DD7DEE"/>
    <w:rsid w:val="00DE0164"/>
    <w:rsid w:val="00DE0DF4"/>
    <w:rsid w:val="00DE1E2D"/>
    <w:rsid w:val="00DE30DE"/>
    <w:rsid w:val="00DE3546"/>
    <w:rsid w:val="00DE4563"/>
    <w:rsid w:val="00DE4B80"/>
    <w:rsid w:val="00DE6680"/>
    <w:rsid w:val="00DE6A57"/>
    <w:rsid w:val="00DE6B66"/>
    <w:rsid w:val="00DE71E4"/>
    <w:rsid w:val="00DE7E4F"/>
    <w:rsid w:val="00DF0D65"/>
    <w:rsid w:val="00DF0E26"/>
    <w:rsid w:val="00DF0FA2"/>
    <w:rsid w:val="00DF1C95"/>
    <w:rsid w:val="00DF258D"/>
    <w:rsid w:val="00DF2A63"/>
    <w:rsid w:val="00DF2E4E"/>
    <w:rsid w:val="00DF76CD"/>
    <w:rsid w:val="00DF7AE6"/>
    <w:rsid w:val="00E01AB4"/>
    <w:rsid w:val="00E01D16"/>
    <w:rsid w:val="00E0376E"/>
    <w:rsid w:val="00E05F74"/>
    <w:rsid w:val="00E06A13"/>
    <w:rsid w:val="00E11874"/>
    <w:rsid w:val="00E12EE5"/>
    <w:rsid w:val="00E14004"/>
    <w:rsid w:val="00E14147"/>
    <w:rsid w:val="00E15172"/>
    <w:rsid w:val="00E15F1C"/>
    <w:rsid w:val="00E169DF"/>
    <w:rsid w:val="00E16B66"/>
    <w:rsid w:val="00E17737"/>
    <w:rsid w:val="00E17A31"/>
    <w:rsid w:val="00E17B24"/>
    <w:rsid w:val="00E2053B"/>
    <w:rsid w:val="00E20E73"/>
    <w:rsid w:val="00E222AC"/>
    <w:rsid w:val="00E22C9B"/>
    <w:rsid w:val="00E2367F"/>
    <w:rsid w:val="00E23A10"/>
    <w:rsid w:val="00E2520E"/>
    <w:rsid w:val="00E256FD"/>
    <w:rsid w:val="00E304E6"/>
    <w:rsid w:val="00E308E9"/>
    <w:rsid w:val="00E316EF"/>
    <w:rsid w:val="00E32EA1"/>
    <w:rsid w:val="00E331DD"/>
    <w:rsid w:val="00E337C0"/>
    <w:rsid w:val="00E33D7C"/>
    <w:rsid w:val="00E3454E"/>
    <w:rsid w:val="00E34D59"/>
    <w:rsid w:val="00E355FA"/>
    <w:rsid w:val="00E3694A"/>
    <w:rsid w:val="00E375F6"/>
    <w:rsid w:val="00E40796"/>
    <w:rsid w:val="00E421F9"/>
    <w:rsid w:val="00E42796"/>
    <w:rsid w:val="00E44B44"/>
    <w:rsid w:val="00E45280"/>
    <w:rsid w:val="00E4598A"/>
    <w:rsid w:val="00E459AE"/>
    <w:rsid w:val="00E459C5"/>
    <w:rsid w:val="00E466C0"/>
    <w:rsid w:val="00E47305"/>
    <w:rsid w:val="00E47F9D"/>
    <w:rsid w:val="00E5045E"/>
    <w:rsid w:val="00E5140B"/>
    <w:rsid w:val="00E5282A"/>
    <w:rsid w:val="00E528F0"/>
    <w:rsid w:val="00E53420"/>
    <w:rsid w:val="00E53567"/>
    <w:rsid w:val="00E547CA"/>
    <w:rsid w:val="00E54BBF"/>
    <w:rsid w:val="00E56FA8"/>
    <w:rsid w:val="00E56FAE"/>
    <w:rsid w:val="00E629CB"/>
    <w:rsid w:val="00E63377"/>
    <w:rsid w:val="00E63E23"/>
    <w:rsid w:val="00E640EE"/>
    <w:rsid w:val="00E643A0"/>
    <w:rsid w:val="00E65860"/>
    <w:rsid w:val="00E65F04"/>
    <w:rsid w:val="00E6631A"/>
    <w:rsid w:val="00E6749C"/>
    <w:rsid w:val="00E679F6"/>
    <w:rsid w:val="00E727C5"/>
    <w:rsid w:val="00E73CEB"/>
    <w:rsid w:val="00E756C9"/>
    <w:rsid w:val="00E76085"/>
    <w:rsid w:val="00E76E60"/>
    <w:rsid w:val="00E7727D"/>
    <w:rsid w:val="00E812C6"/>
    <w:rsid w:val="00E81F51"/>
    <w:rsid w:val="00E82043"/>
    <w:rsid w:val="00E83B1C"/>
    <w:rsid w:val="00E83F8F"/>
    <w:rsid w:val="00E848B3"/>
    <w:rsid w:val="00E852C0"/>
    <w:rsid w:val="00E859BA"/>
    <w:rsid w:val="00E87506"/>
    <w:rsid w:val="00E87968"/>
    <w:rsid w:val="00E87B45"/>
    <w:rsid w:val="00E87F44"/>
    <w:rsid w:val="00E9000D"/>
    <w:rsid w:val="00E90442"/>
    <w:rsid w:val="00E911B7"/>
    <w:rsid w:val="00E91946"/>
    <w:rsid w:val="00E926BC"/>
    <w:rsid w:val="00E92835"/>
    <w:rsid w:val="00E9318C"/>
    <w:rsid w:val="00E9529A"/>
    <w:rsid w:val="00E957E7"/>
    <w:rsid w:val="00E96C07"/>
    <w:rsid w:val="00E96C18"/>
    <w:rsid w:val="00E974C0"/>
    <w:rsid w:val="00EA1E6E"/>
    <w:rsid w:val="00EA3315"/>
    <w:rsid w:val="00EA36D7"/>
    <w:rsid w:val="00EA3848"/>
    <w:rsid w:val="00EA438B"/>
    <w:rsid w:val="00EA4CB1"/>
    <w:rsid w:val="00EA5113"/>
    <w:rsid w:val="00EA619B"/>
    <w:rsid w:val="00EA68E9"/>
    <w:rsid w:val="00EA6BA8"/>
    <w:rsid w:val="00EA7529"/>
    <w:rsid w:val="00EA7FCA"/>
    <w:rsid w:val="00EB1069"/>
    <w:rsid w:val="00EB12EB"/>
    <w:rsid w:val="00EB257F"/>
    <w:rsid w:val="00EB311E"/>
    <w:rsid w:val="00EB33A0"/>
    <w:rsid w:val="00EB4CF0"/>
    <w:rsid w:val="00EB4F7B"/>
    <w:rsid w:val="00EB5662"/>
    <w:rsid w:val="00EB6160"/>
    <w:rsid w:val="00EB65C5"/>
    <w:rsid w:val="00EB6823"/>
    <w:rsid w:val="00EB7B5E"/>
    <w:rsid w:val="00EC3744"/>
    <w:rsid w:val="00EC3A59"/>
    <w:rsid w:val="00EC40BB"/>
    <w:rsid w:val="00EC4237"/>
    <w:rsid w:val="00EC4EAB"/>
    <w:rsid w:val="00EC521C"/>
    <w:rsid w:val="00EC65C8"/>
    <w:rsid w:val="00EC7EBA"/>
    <w:rsid w:val="00ED05F9"/>
    <w:rsid w:val="00ED1A72"/>
    <w:rsid w:val="00ED310C"/>
    <w:rsid w:val="00ED47DC"/>
    <w:rsid w:val="00ED547A"/>
    <w:rsid w:val="00ED5938"/>
    <w:rsid w:val="00ED6796"/>
    <w:rsid w:val="00EE3464"/>
    <w:rsid w:val="00EE5C20"/>
    <w:rsid w:val="00EE6334"/>
    <w:rsid w:val="00EE6EED"/>
    <w:rsid w:val="00EE6F8A"/>
    <w:rsid w:val="00EE7D98"/>
    <w:rsid w:val="00EF5DCE"/>
    <w:rsid w:val="00EF62D5"/>
    <w:rsid w:val="00EF6D0D"/>
    <w:rsid w:val="00EF73EA"/>
    <w:rsid w:val="00F00322"/>
    <w:rsid w:val="00F00CD7"/>
    <w:rsid w:val="00F00D02"/>
    <w:rsid w:val="00F01F80"/>
    <w:rsid w:val="00F02835"/>
    <w:rsid w:val="00F02C19"/>
    <w:rsid w:val="00F02DE6"/>
    <w:rsid w:val="00F0398E"/>
    <w:rsid w:val="00F04A66"/>
    <w:rsid w:val="00F04BCE"/>
    <w:rsid w:val="00F04DDA"/>
    <w:rsid w:val="00F07002"/>
    <w:rsid w:val="00F0736C"/>
    <w:rsid w:val="00F10FEA"/>
    <w:rsid w:val="00F1140A"/>
    <w:rsid w:val="00F11548"/>
    <w:rsid w:val="00F11935"/>
    <w:rsid w:val="00F11E35"/>
    <w:rsid w:val="00F123EE"/>
    <w:rsid w:val="00F1250E"/>
    <w:rsid w:val="00F13306"/>
    <w:rsid w:val="00F138F5"/>
    <w:rsid w:val="00F14B2F"/>
    <w:rsid w:val="00F15833"/>
    <w:rsid w:val="00F15D2E"/>
    <w:rsid w:val="00F21A7F"/>
    <w:rsid w:val="00F222D0"/>
    <w:rsid w:val="00F2260A"/>
    <w:rsid w:val="00F24472"/>
    <w:rsid w:val="00F25B75"/>
    <w:rsid w:val="00F276C1"/>
    <w:rsid w:val="00F30607"/>
    <w:rsid w:val="00F31CC3"/>
    <w:rsid w:val="00F32248"/>
    <w:rsid w:val="00F356F1"/>
    <w:rsid w:val="00F36C2E"/>
    <w:rsid w:val="00F3718D"/>
    <w:rsid w:val="00F37F42"/>
    <w:rsid w:val="00F40352"/>
    <w:rsid w:val="00F407FE"/>
    <w:rsid w:val="00F41E42"/>
    <w:rsid w:val="00F4247C"/>
    <w:rsid w:val="00F45984"/>
    <w:rsid w:val="00F46040"/>
    <w:rsid w:val="00F46EF3"/>
    <w:rsid w:val="00F47C05"/>
    <w:rsid w:val="00F50138"/>
    <w:rsid w:val="00F5018C"/>
    <w:rsid w:val="00F5079A"/>
    <w:rsid w:val="00F52464"/>
    <w:rsid w:val="00F52871"/>
    <w:rsid w:val="00F52C98"/>
    <w:rsid w:val="00F52D5C"/>
    <w:rsid w:val="00F534E3"/>
    <w:rsid w:val="00F54108"/>
    <w:rsid w:val="00F5581A"/>
    <w:rsid w:val="00F5612F"/>
    <w:rsid w:val="00F56CB6"/>
    <w:rsid w:val="00F57368"/>
    <w:rsid w:val="00F576B0"/>
    <w:rsid w:val="00F57AF6"/>
    <w:rsid w:val="00F6015E"/>
    <w:rsid w:val="00F608BD"/>
    <w:rsid w:val="00F60B71"/>
    <w:rsid w:val="00F62907"/>
    <w:rsid w:val="00F63175"/>
    <w:rsid w:val="00F63B66"/>
    <w:rsid w:val="00F6584D"/>
    <w:rsid w:val="00F65FF1"/>
    <w:rsid w:val="00F66326"/>
    <w:rsid w:val="00F66A54"/>
    <w:rsid w:val="00F66BA5"/>
    <w:rsid w:val="00F67F9E"/>
    <w:rsid w:val="00F70693"/>
    <w:rsid w:val="00F71CA9"/>
    <w:rsid w:val="00F73172"/>
    <w:rsid w:val="00F7458C"/>
    <w:rsid w:val="00F74996"/>
    <w:rsid w:val="00F75765"/>
    <w:rsid w:val="00F778F4"/>
    <w:rsid w:val="00F80C03"/>
    <w:rsid w:val="00F80F9C"/>
    <w:rsid w:val="00F8648F"/>
    <w:rsid w:val="00F86FCB"/>
    <w:rsid w:val="00F870D0"/>
    <w:rsid w:val="00F87327"/>
    <w:rsid w:val="00F902A9"/>
    <w:rsid w:val="00F91409"/>
    <w:rsid w:val="00F9276C"/>
    <w:rsid w:val="00F92ADB"/>
    <w:rsid w:val="00F9499B"/>
    <w:rsid w:val="00F94F80"/>
    <w:rsid w:val="00F952FA"/>
    <w:rsid w:val="00F9572E"/>
    <w:rsid w:val="00F9783A"/>
    <w:rsid w:val="00FA2D2E"/>
    <w:rsid w:val="00FA322F"/>
    <w:rsid w:val="00FA3262"/>
    <w:rsid w:val="00FA382B"/>
    <w:rsid w:val="00FA3EC1"/>
    <w:rsid w:val="00FA50CE"/>
    <w:rsid w:val="00FA57AC"/>
    <w:rsid w:val="00FA65D6"/>
    <w:rsid w:val="00FB2465"/>
    <w:rsid w:val="00FB3305"/>
    <w:rsid w:val="00FB3A1D"/>
    <w:rsid w:val="00FB3E0E"/>
    <w:rsid w:val="00FB561D"/>
    <w:rsid w:val="00FB5669"/>
    <w:rsid w:val="00FB5D29"/>
    <w:rsid w:val="00FB5E91"/>
    <w:rsid w:val="00FB661F"/>
    <w:rsid w:val="00FC077A"/>
    <w:rsid w:val="00FC0B64"/>
    <w:rsid w:val="00FC0F49"/>
    <w:rsid w:val="00FC15DE"/>
    <w:rsid w:val="00FC180D"/>
    <w:rsid w:val="00FC51C3"/>
    <w:rsid w:val="00FC5430"/>
    <w:rsid w:val="00FC572B"/>
    <w:rsid w:val="00FC5A3F"/>
    <w:rsid w:val="00FC5FD6"/>
    <w:rsid w:val="00FC6014"/>
    <w:rsid w:val="00FC7FC2"/>
    <w:rsid w:val="00FD04DD"/>
    <w:rsid w:val="00FD0822"/>
    <w:rsid w:val="00FD089A"/>
    <w:rsid w:val="00FD0B7D"/>
    <w:rsid w:val="00FD1918"/>
    <w:rsid w:val="00FD1FCC"/>
    <w:rsid w:val="00FD2B44"/>
    <w:rsid w:val="00FD30AD"/>
    <w:rsid w:val="00FD3D38"/>
    <w:rsid w:val="00FD580D"/>
    <w:rsid w:val="00FD59B7"/>
    <w:rsid w:val="00FD6699"/>
    <w:rsid w:val="00FD795A"/>
    <w:rsid w:val="00FD7F53"/>
    <w:rsid w:val="00FE0CBA"/>
    <w:rsid w:val="00FE20C4"/>
    <w:rsid w:val="00FE214C"/>
    <w:rsid w:val="00FE22F5"/>
    <w:rsid w:val="00FE2608"/>
    <w:rsid w:val="00FE34E0"/>
    <w:rsid w:val="00FE3E3D"/>
    <w:rsid w:val="00FE4977"/>
    <w:rsid w:val="00FE4B5F"/>
    <w:rsid w:val="00FE51F8"/>
    <w:rsid w:val="00FE5779"/>
    <w:rsid w:val="00FE5823"/>
    <w:rsid w:val="00FE65BA"/>
    <w:rsid w:val="00FF105E"/>
    <w:rsid w:val="00FF37FD"/>
    <w:rsid w:val="00FF50EE"/>
    <w:rsid w:val="00FF5A94"/>
    <w:rsid w:val="00FF5E2D"/>
    <w:rsid w:val="00FF762F"/>
    <w:rsid w:val="00FF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2049399-B809-4783-8C4C-ACC521142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rance" w:eastAsia="Times New Roman" w:hAnsi="France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2FD4"/>
    <w:rPr>
      <w:sz w:val="24"/>
      <w:szCs w:val="24"/>
    </w:rPr>
  </w:style>
  <w:style w:type="paragraph" w:styleId="Nadpis1">
    <w:name w:val="heading 1"/>
    <w:basedOn w:val="Normln"/>
    <w:next w:val="Normln"/>
    <w:qFormat/>
    <w:rsid w:val="00EE6334"/>
    <w:pPr>
      <w:keepNext/>
      <w:outlineLvl w:val="0"/>
    </w:pPr>
    <w:rPr>
      <w:spacing w:val="60"/>
      <w:sz w:val="40"/>
    </w:rPr>
  </w:style>
  <w:style w:type="paragraph" w:styleId="Nadpis2">
    <w:name w:val="heading 2"/>
    <w:basedOn w:val="Normln"/>
    <w:next w:val="Normln"/>
    <w:qFormat/>
    <w:rsid w:val="00EE6334"/>
    <w:pPr>
      <w:keepNext/>
      <w:framePr w:hSpace="141" w:wrap="around" w:vAnchor="text" w:hAnchor="text" w:x="-110" w:y="1"/>
      <w:suppressOverlap/>
      <w:jc w:val="right"/>
      <w:outlineLvl w:val="1"/>
    </w:pPr>
    <w:rPr>
      <w:b/>
      <w:bCs/>
      <w:sz w:val="144"/>
    </w:rPr>
  </w:style>
  <w:style w:type="paragraph" w:styleId="Nadpis3">
    <w:name w:val="heading 3"/>
    <w:basedOn w:val="Normln"/>
    <w:next w:val="Normln"/>
    <w:qFormat/>
    <w:rsid w:val="00EE6334"/>
    <w:pPr>
      <w:keepNext/>
      <w:tabs>
        <w:tab w:val="left" w:pos="6733"/>
      </w:tabs>
      <w:outlineLvl w:val="2"/>
    </w:pPr>
    <w:rPr>
      <w:rFonts w:ascii="Colonna MT" w:hAnsi="Colonna MT"/>
      <w:spacing w:val="36"/>
      <w:position w:val="-6"/>
      <w:sz w:val="48"/>
    </w:rPr>
  </w:style>
  <w:style w:type="paragraph" w:styleId="Nadpis4">
    <w:name w:val="heading 4"/>
    <w:basedOn w:val="Normln"/>
    <w:next w:val="Normln"/>
    <w:qFormat/>
    <w:rsid w:val="00EE6334"/>
    <w:pPr>
      <w:keepNext/>
      <w:tabs>
        <w:tab w:val="left" w:pos="6733"/>
      </w:tabs>
      <w:outlineLvl w:val="3"/>
    </w:pPr>
    <w:rPr>
      <w:b/>
      <w:bCs/>
      <w:spacing w:val="32"/>
      <w:position w:val="-72"/>
      <w:sz w:val="144"/>
    </w:rPr>
  </w:style>
  <w:style w:type="paragraph" w:styleId="Nadpis5">
    <w:name w:val="heading 5"/>
    <w:basedOn w:val="Normln"/>
    <w:next w:val="Normln"/>
    <w:qFormat/>
    <w:rsid w:val="00EE6334"/>
    <w:pPr>
      <w:keepNext/>
      <w:jc w:val="center"/>
      <w:outlineLvl w:val="4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1">
    <w:name w:val="Char1"/>
    <w:basedOn w:val="Standardnpsmoodstavce"/>
    <w:rsid w:val="00EE6334"/>
    <w:rPr>
      <w:rFonts w:ascii="France" w:hAnsi="France"/>
      <w:sz w:val="28"/>
      <w:szCs w:val="24"/>
      <w:lang w:val="cs-CZ" w:eastAsia="cs-CZ" w:bidi="ar-SA"/>
    </w:rPr>
  </w:style>
  <w:style w:type="paragraph" w:styleId="Titulek">
    <w:name w:val="caption"/>
    <w:basedOn w:val="Normln"/>
    <w:next w:val="Normln"/>
    <w:qFormat/>
    <w:rsid w:val="00EE6334"/>
    <w:rPr>
      <w:sz w:val="52"/>
    </w:rPr>
  </w:style>
  <w:style w:type="paragraph" w:customStyle="1" w:styleId="StylZkladntextTimesNewRoman">
    <w:name w:val="Styl Základní text + Times New Roman"/>
    <w:basedOn w:val="Zkladntext"/>
    <w:rsid w:val="00EE6334"/>
    <w:rPr>
      <w:rFonts w:ascii="France" w:hAnsi="France"/>
    </w:rPr>
  </w:style>
  <w:style w:type="paragraph" w:customStyle="1" w:styleId="StylNadpis112bTunVlevo2cm">
    <w:name w:val="Styl Nadpis 1 + 12 b. Tučné Vlevo:  2 cm"/>
    <w:basedOn w:val="Nadpis1"/>
    <w:rsid w:val="00EE6334"/>
    <w:pPr>
      <w:ind w:left="1134"/>
    </w:pPr>
    <w:rPr>
      <w:b/>
      <w:bCs/>
      <w:spacing w:val="0"/>
      <w:sz w:val="24"/>
    </w:rPr>
  </w:style>
  <w:style w:type="paragraph" w:customStyle="1" w:styleId="StylTEXT1TimesNewRoman">
    <w:name w:val="Styl TEXT 1 + Times New Roman"/>
    <w:basedOn w:val="TEXT1"/>
    <w:rsid w:val="00EE6334"/>
    <w:rPr>
      <w:rFonts w:ascii="France" w:hAnsi="France"/>
    </w:rPr>
  </w:style>
  <w:style w:type="paragraph" w:customStyle="1" w:styleId="TEXT1">
    <w:name w:val="TEXT 1"/>
    <w:rsid w:val="00EE6334"/>
    <w:pPr>
      <w:autoSpaceDE w:val="0"/>
      <w:autoSpaceDN w:val="0"/>
      <w:adjustRightInd w:val="0"/>
      <w:spacing w:before="85"/>
      <w:ind w:left="170" w:right="170" w:firstLine="963"/>
      <w:jc w:val="both"/>
    </w:pPr>
    <w:rPr>
      <w:rFonts w:ascii="Vogue" w:hAnsi="Vogue"/>
      <w:color w:val="000000"/>
      <w:sz w:val="22"/>
    </w:rPr>
  </w:style>
  <w:style w:type="character" w:customStyle="1" w:styleId="TEXT1Char1">
    <w:name w:val="TEXT 1 Char1"/>
    <w:basedOn w:val="Standardnpsmoodstavce"/>
    <w:rsid w:val="00EE6334"/>
    <w:rPr>
      <w:rFonts w:ascii="Vogue" w:hAnsi="Vogue"/>
      <w:color w:val="000000"/>
      <w:lang w:val="cs-CZ" w:eastAsia="cs-CZ" w:bidi="ar-SA"/>
    </w:rPr>
  </w:style>
  <w:style w:type="character" w:customStyle="1" w:styleId="StylTEXT1TimesNewRomanChar">
    <w:name w:val="Styl TEXT 1 + Times New Roman Char"/>
    <w:basedOn w:val="TEXT1Char1"/>
    <w:rsid w:val="00EE6334"/>
    <w:rPr>
      <w:rFonts w:ascii="France" w:hAnsi="France"/>
      <w:color w:val="000000"/>
      <w:lang w:val="cs-CZ" w:eastAsia="cs-CZ" w:bidi="ar-SA"/>
    </w:rPr>
  </w:style>
  <w:style w:type="character" w:styleId="Hypertextovodkaz">
    <w:name w:val="Hyperlink"/>
    <w:basedOn w:val="Standardnpsmoodstavce"/>
    <w:rsid w:val="00EE6334"/>
    <w:rPr>
      <w:color w:val="0000FF"/>
      <w:u w:val="single"/>
    </w:rPr>
  </w:style>
  <w:style w:type="character" w:styleId="Sledovanodkaz">
    <w:name w:val="FollowedHyperlink"/>
    <w:basedOn w:val="Standardnpsmoodstavce"/>
    <w:rsid w:val="00EE6334"/>
    <w:rPr>
      <w:color w:val="800080"/>
      <w:u w:val="single"/>
    </w:rPr>
  </w:style>
  <w:style w:type="paragraph" w:styleId="Zkladntext">
    <w:name w:val="Body Text"/>
    <w:basedOn w:val="Normln"/>
    <w:rsid w:val="00EE6334"/>
    <w:pPr>
      <w:keepLines/>
      <w:autoSpaceDE w:val="0"/>
      <w:autoSpaceDN w:val="0"/>
      <w:adjustRightInd w:val="0"/>
      <w:spacing w:before="28"/>
      <w:ind w:left="567" w:right="567" w:firstLine="567"/>
    </w:pPr>
    <w:rPr>
      <w:rFonts w:ascii="Vogue" w:hAnsi="Vogue"/>
      <w:color w:val="000000"/>
      <w:sz w:val="16"/>
      <w:szCs w:val="16"/>
    </w:rPr>
  </w:style>
  <w:style w:type="character" w:customStyle="1" w:styleId="Char2">
    <w:name w:val="Char2"/>
    <w:basedOn w:val="Standardnpsmoodstavce"/>
    <w:rsid w:val="00EE6334"/>
    <w:rPr>
      <w:rFonts w:ascii="France" w:hAnsi="France"/>
      <w:spacing w:val="60"/>
      <w:sz w:val="40"/>
      <w:szCs w:val="24"/>
      <w:lang w:val="cs-CZ" w:eastAsia="cs-CZ" w:bidi="ar-SA"/>
    </w:rPr>
  </w:style>
  <w:style w:type="character" w:customStyle="1" w:styleId="Char">
    <w:name w:val="Char"/>
    <w:basedOn w:val="Standardnpsmoodstavce"/>
    <w:rsid w:val="00EE6334"/>
    <w:rPr>
      <w:rFonts w:ascii="Vogue" w:hAnsi="Vogue"/>
      <w:color w:val="000000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sid w:val="00EE6334"/>
    <w:rPr>
      <w:rFonts w:ascii="Tahoma" w:hAnsi="Tahoma" w:cs="Tahoma"/>
      <w:sz w:val="16"/>
      <w:szCs w:val="16"/>
    </w:rPr>
  </w:style>
  <w:style w:type="character" w:customStyle="1" w:styleId="TEXT1Char">
    <w:name w:val="TEXT 1 Char"/>
    <w:basedOn w:val="Standardnpsmoodstavce"/>
    <w:rsid w:val="00EE6334"/>
    <w:rPr>
      <w:rFonts w:ascii="Vogue" w:hAnsi="Vogue"/>
      <w:color w:val="000000"/>
      <w:lang w:val="cs-CZ" w:eastAsia="cs-CZ" w:bidi="ar-SA"/>
    </w:rPr>
  </w:style>
  <w:style w:type="character" w:customStyle="1" w:styleId="StylZkladntextTimesNewRomanChar">
    <w:name w:val="Styl Základní text + Times New Roman Char"/>
    <w:basedOn w:val="Char"/>
    <w:rsid w:val="00EE6334"/>
    <w:rPr>
      <w:rFonts w:ascii="France" w:hAnsi="France"/>
      <w:color w:val="000000"/>
      <w:sz w:val="16"/>
      <w:szCs w:val="16"/>
      <w:lang w:val="cs-CZ" w:eastAsia="cs-CZ" w:bidi="ar-SA"/>
    </w:rPr>
  </w:style>
  <w:style w:type="paragraph" w:customStyle="1" w:styleId="StylFranceernZarovnatdoblokuPrvndek2cm">
    <w:name w:val="Styl France Černá Zarovnat do bloku První řádek:  2 cm"/>
    <w:basedOn w:val="Normln"/>
    <w:rsid w:val="00EE6334"/>
    <w:pPr>
      <w:ind w:firstLine="1134"/>
      <w:jc w:val="both"/>
    </w:pPr>
    <w:rPr>
      <w:color w:val="000000"/>
      <w:sz w:val="20"/>
      <w:szCs w:val="20"/>
    </w:rPr>
  </w:style>
  <w:style w:type="paragraph" w:customStyle="1" w:styleId="StylFranceZarovnatdoblokuPrvndek2cm">
    <w:name w:val="Styl France Zarovnat do bloku První řádek:  2 cm"/>
    <w:basedOn w:val="Normln"/>
    <w:rsid w:val="00EE6334"/>
    <w:pPr>
      <w:ind w:firstLine="1134"/>
      <w:jc w:val="both"/>
    </w:pPr>
    <w:rPr>
      <w:sz w:val="20"/>
      <w:szCs w:val="20"/>
    </w:rPr>
  </w:style>
  <w:style w:type="character" w:customStyle="1" w:styleId="clatext1">
    <w:name w:val="clatext1"/>
    <w:basedOn w:val="Standardnpsmoodstavce"/>
    <w:rsid w:val="00EE6334"/>
    <w:rPr>
      <w:rFonts w:ascii="Verdana" w:hAnsi="Verdana" w:hint="default"/>
      <w:b w:val="0"/>
      <w:bCs w:val="0"/>
      <w:color w:val="000000"/>
      <w:sz w:val="14"/>
      <w:szCs w:val="14"/>
    </w:rPr>
  </w:style>
  <w:style w:type="paragraph" w:styleId="Prosttext">
    <w:name w:val="Plain Text"/>
    <w:basedOn w:val="Normln"/>
    <w:link w:val="ProsttextChar"/>
    <w:rsid w:val="00EE6334"/>
    <w:rPr>
      <w:rFonts w:ascii="Courier New" w:hAnsi="Courier New"/>
      <w:sz w:val="20"/>
      <w:szCs w:val="20"/>
    </w:rPr>
  </w:style>
  <w:style w:type="paragraph" w:customStyle="1" w:styleId="V-PROJEKT-Zkladntext-prvnodsazen2">
    <w:name w:val="V-PROJEKT-Základní text - první odsazený 2"/>
    <w:basedOn w:val="Normln"/>
    <w:link w:val="V-PROJEKT-Zkladntext-prvnodsazen2Char"/>
    <w:rsid w:val="00EE6334"/>
    <w:pPr>
      <w:widowControl w:val="0"/>
      <w:suppressAutoHyphens/>
      <w:spacing w:before="60" w:after="120"/>
      <w:ind w:firstLine="284"/>
      <w:jc w:val="both"/>
    </w:pPr>
    <w:rPr>
      <w:rFonts w:eastAsia="Lucida Sans Unicode" w:cs="Tahoma"/>
      <w:szCs w:val="20"/>
    </w:rPr>
  </w:style>
  <w:style w:type="paragraph" w:styleId="Zhlav">
    <w:name w:val="header"/>
    <w:basedOn w:val="Normln"/>
    <w:rsid w:val="00EE633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E6334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2E44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rsid w:val="00E87B45"/>
    <w:pPr>
      <w:spacing w:after="120"/>
      <w:ind w:left="283"/>
    </w:pPr>
  </w:style>
  <w:style w:type="paragraph" w:customStyle="1" w:styleId="StylFrance11bZarovnatdoblokuPrvndek2cmPed">
    <w:name w:val="Styl France 11 b. Zarovnat do bloku První řádek:  2 cm Před:  ..."/>
    <w:basedOn w:val="Normln"/>
    <w:link w:val="StylFrance11bZarovnatdoblokuPrvndek2cmPedChar"/>
    <w:uiPriority w:val="99"/>
    <w:rsid w:val="004E6F6A"/>
    <w:pPr>
      <w:spacing w:before="38" w:line="240" w:lineRule="exact"/>
      <w:ind w:left="284" w:right="284" w:firstLine="1134"/>
      <w:jc w:val="both"/>
    </w:pPr>
    <w:rPr>
      <w:sz w:val="22"/>
    </w:rPr>
  </w:style>
  <w:style w:type="character" w:customStyle="1" w:styleId="StylFrance11bZarovnatdoblokuPrvndek2cmPedChar">
    <w:name w:val="Styl France 11 b. Zarovnat do bloku První řádek:  2 cm Před:  ... Char"/>
    <w:basedOn w:val="Standardnpsmoodstavce"/>
    <w:link w:val="StylFrance11bZarovnatdoblokuPrvndek2cmPed"/>
    <w:uiPriority w:val="99"/>
    <w:rsid w:val="004E6F6A"/>
    <w:rPr>
      <w:rFonts w:ascii="France" w:hAnsi="France"/>
      <w:sz w:val="22"/>
      <w:szCs w:val="24"/>
      <w:lang w:val="cs-CZ" w:eastAsia="cs-CZ" w:bidi="ar-SA"/>
    </w:rPr>
  </w:style>
  <w:style w:type="character" w:customStyle="1" w:styleId="WW8Num5z2">
    <w:name w:val="WW8Num5z2"/>
    <w:rsid w:val="0056751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567510"/>
  </w:style>
  <w:style w:type="character" w:customStyle="1" w:styleId="WW8Num6z1">
    <w:name w:val="WW8Num6z1"/>
    <w:rsid w:val="006E10E8"/>
    <w:rPr>
      <w:rFonts w:ascii="Symbol" w:hAnsi="Symbol" w:cs="StarSymbol"/>
      <w:sz w:val="18"/>
      <w:szCs w:val="18"/>
    </w:rPr>
  </w:style>
  <w:style w:type="paragraph" w:customStyle="1" w:styleId="V-Projekt-Seznamsodrkami">
    <w:name w:val="V-Projekt-Seznam s odrážkami"/>
    <w:basedOn w:val="Normln"/>
    <w:rsid w:val="00116C61"/>
    <w:pPr>
      <w:widowControl w:val="0"/>
      <w:tabs>
        <w:tab w:val="num" w:pos="0"/>
        <w:tab w:val="num" w:pos="360"/>
        <w:tab w:val="right" w:leader="dot" w:pos="8079"/>
        <w:tab w:val="left" w:pos="8362"/>
      </w:tabs>
      <w:suppressAutoHyphens/>
      <w:spacing w:line="220" w:lineRule="atLeast"/>
    </w:pPr>
    <w:rPr>
      <w:rFonts w:eastAsia="Lucida Sans Unicode"/>
      <w:szCs w:val="20"/>
    </w:rPr>
  </w:style>
  <w:style w:type="character" w:customStyle="1" w:styleId="WW8Num11z0">
    <w:name w:val="WW8Num11z0"/>
    <w:rsid w:val="00571C68"/>
    <w:rPr>
      <w:rFonts w:ascii="Wingdings" w:hAnsi="Wingdings" w:cs="StarSymbol"/>
      <w:sz w:val="18"/>
      <w:szCs w:val="18"/>
    </w:rPr>
  </w:style>
  <w:style w:type="paragraph" w:customStyle="1" w:styleId="france">
    <w:name w:val="france"/>
    <w:basedOn w:val="Normln"/>
    <w:link w:val="franceChar"/>
    <w:qFormat/>
    <w:rsid w:val="00597657"/>
    <w:pPr>
      <w:spacing w:before="38"/>
      <w:ind w:left="567" w:right="284" w:firstLine="567"/>
      <w:jc w:val="both"/>
    </w:pPr>
    <w:rPr>
      <w:sz w:val="22"/>
      <w:szCs w:val="22"/>
    </w:rPr>
  </w:style>
  <w:style w:type="character" w:customStyle="1" w:styleId="franceChar">
    <w:name w:val="france Char"/>
    <w:basedOn w:val="Standardnpsmoodstavce"/>
    <w:link w:val="france"/>
    <w:rsid w:val="00597657"/>
    <w:rPr>
      <w:szCs w:val="22"/>
    </w:rPr>
  </w:style>
  <w:style w:type="paragraph" w:customStyle="1" w:styleId="StylTEXT1FranceAutomatickVlevo1cmPrvndek1c">
    <w:name w:val="Styl TEXT 1 + France Automatická Vlevo:  1 cm První řádek:  1 c..."/>
    <w:basedOn w:val="TEXT1"/>
    <w:qFormat/>
    <w:rsid w:val="00E375F6"/>
    <w:pPr>
      <w:ind w:left="567" w:right="284" w:firstLine="567"/>
    </w:pPr>
    <w:rPr>
      <w:rFonts w:ascii="France" w:hAnsi="France"/>
      <w:color w:val="auto"/>
    </w:rPr>
  </w:style>
  <w:style w:type="paragraph" w:customStyle="1" w:styleId="Zkladntext-prvnodsazen1">
    <w:name w:val="Základní text - první odsazený1"/>
    <w:basedOn w:val="Normln"/>
    <w:rsid w:val="006C6011"/>
    <w:pPr>
      <w:widowControl w:val="0"/>
      <w:suppressAutoHyphens/>
      <w:spacing w:before="113" w:after="119"/>
      <w:ind w:firstLine="283"/>
      <w:jc w:val="both"/>
    </w:pPr>
    <w:rPr>
      <w:rFonts w:ascii="Times New Roman" w:eastAsia="Lucida Sans Unicode" w:hAnsi="Times New Roman"/>
    </w:rPr>
  </w:style>
  <w:style w:type="paragraph" w:customStyle="1" w:styleId="Odstavec1">
    <w:name w:val="Odstavec 1"/>
    <w:rsid w:val="005E3A42"/>
    <w:pPr>
      <w:keepLines/>
      <w:autoSpaceDE w:val="0"/>
      <w:autoSpaceDN w:val="0"/>
      <w:adjustRightInd w:val="0"/>
      <w:spacing w:before="85"/>
      <w:ind w:left="1134" w:right="170"/>
      <w:jc w:val="both"/>
    </w:pPr>
    <w:rPr>
      <w:rFonts w:ascii="Vogue" w:hAnsi="Vogue"/>
      <w:b/>
      <w:bCs/>
      <w:color w:val="000000"/>
    </w:rPr>
  </w:style>
  <w:style w:type="paragraph" w:customStyle="1" w:styleId="WW-Seznamsodrkami">
    <w:name w:val="WW-Seznam s odrážkami"/>
    <w:basedOn w:val="Seznam"/>
    <w:rsid w:val="00896427"/>
    <w:pPr>
      <w:widowControl w:val="0"/>
      <w:numPr>
        <w:numId w:val="12"/>
      </w:numPr>
      <w:tabs>
        <w:tab w:val="right" w:leader="dot" w:pos="7502"/>
        <w:tab w:val="left" w:pos="7785"/>
      </w:tabs>
      <w:suppressAutoHyphens/>
      <w:spacing w:after="120" w:line="220" w:lineRule="atLeast"/>
      <w:contextualSpacing w:val="0"/>
      <w:jc w:val="both"/>
    </w:pPr>
    <w:rPr>
      <w:rFonts w:ascii="Times New Roman" w:eastAsia="Lucida Sans Unicode" w:hAnsi="Times New Roman" w:cs="Tahoma"/>
      <w:szCs w:val="20"/>
    </w:rPr>
  </w:style>
  <w:style w:type="paragraph" w:styleId="Seznam">
    <w:name w:val="List"/>
    <w:basedOn w:val="Normln"/>
    <w:uiPriority w:val="99"/>
    <w:semiHidden/>
    <w:unhideWhenUsed/>
    <w:rsid w:val="00896427"/>
    <w:pPr>
      <w:ind w:left="283" w:hanging="283"/>
      <w:contextualSpacing/>
    </w:pPr>
  </w:style>
  <w:style w:type="paragraph" w:customStyle="1" w:styleId="Odsazentext">
    <w:name w:val="Odsazený text"/>
    <w:basedOn w:val="Normln"/>
    <w:rsid w:val="003D373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76" w:lineRule="auto"/>
      <w:ind w:firstLine="720"/>
      <w:jc w:val="both"/>
    </w:pPr>
    <w:rPr>
      <w:rFonts w:ascii="Times New Roman" w:hAnsi="Times New Roman"/>
      <w:szCs w:val="20"/>
    </w:rPr>
  </w:style>
  <w:style w:type="character" w:styleId="Siln">
    <w:name w:val="Strong"/>
    <w:basedOn w:val="Standardnpsmoodstavce"/>
    <w:uiPriority w:val="22"/>
    <w:qFormat/>
    <w:rsid w:val="00C87A23"/>
    <w:rPr>
      <w:b/>
      <w:bCs/>
    </w:rPr>
  </w:style>
  <w:style w:type="character" w:customStyle="1" w:styleId="small">
    <w:name w:val="small"/>
    <w:basedOn w:val="Standardnpsmoodstavce"/>
    <w:rsid w:val="00C87A23"/>
  </w:style>
  <w:style w:type="character" w:customStyle="1" w:styleId="WW-Absatz-Standardschriftart111111111111111">
    <w:name w:val="WW-Absatz-Standardschriftart111111111111111"/>
    <w:rsid w:val="00206D41"/>
  </w:style>
  <w:style w:type="character" w:customStyle="1" w:styleId="WW-Absatz-Standardschriftart111111111111111111111">
    <w:name w:val="WW-Absatz-Standardschriftart111111111111111111111"/>
    <w:rsid w:val="00206D41"/>
  </w:style>
  <w:style w:type="paragraph" w:customStyle="1" w:styleId="Texttabulky">
    <w:name w:val="Text tabulky"/>
    <w:uiPriority w:val="99"/>
    <w:rsid w:val="00206D41"/>
    <w:pPr>
      <w:keepLines/>
      <w:autoSpaceDE w:val="0"/>
      <w:autoSpaceDN w:val="0"/>
      <w:adjustRightInd w:val="0"/>
    </w:pPr>
    <w:rPr>
      <w:rFonts w:ascii="Vogue" w:eastAsia="Calibri" w:hAnsi="Vogue"/>
      <w:caps/>
      <w:color w:val="000000"/>
      <w:sz w:val="12"/>
      <w:szCs w:val="12"/>
      <w:lang w:eastAsia="en-US"/>
    </w:rPr>
  </w:style>
  <w:style w:type="paragraph" w:styleId="Normlnweb">
    <w:name w:val="Normal (Web)"/>
    <w:basedOn w:val="Normln"/>
    <w:uiPriority w:val="99"/>
    <w:rsid w:val="00206D41"/>
    <w:pPr>
      <w:spacing w:before="48"/>
      <w:jc w:val="both"/>
    </w:pPr>
    <w:rPr>
      <w:rFonts w:ascii="Verdana" w:hAnsi="Verdana"/>
      <w:color w:val="000080"/>
      <w:sz w:val="20"/>
      <w:szCs w:val="20"/>
    </w:rPr>
  </w:style>
  <w:style w:type="paragraph" w:customStyle="1" w:styleId="Normlnodsazen">
    <w:name w:val="Normální odsazené"/>
    <w:basedOn w:val="Zkladntextodsazen"/>
    <w:rsid w:val="00206D41"/>
    <w:pPr>
      <w:spacing w:after="0" w:line="360" w:lineRule="auto"/>
      <w:ind w:left="0" w:firstLine="454"/>
      <w:jc w:val="both"/>
    </w:pPr>
    <w:rPr>
      <w:rFonts w:ascii="Arial" w:hAnsi="Arial"/>
      <w:sz w:val="20"/>
      <w:szCs w:val="20"/>
    </w:rPr>
  </w:style>
  <w:style w:type="paragraph" w:customStyle="1" w:styleId="Default">
    <w:name w:val="Default"/>
    <w:rsid w:val="00206D41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character" w:customStyle="1" w:styleId="ProsttextChar">
    <w:name w:val="Prostý text Char"/>
    <w:link w:val="Prosttext"/>
    <w:rsid w:val="00206D41"/>
    <w:rPr>
      <w:rFonts w:ascii="Courier New" w:hAnsi="Courier New" w:cs="Courier New"/>
    </w:rPr>
  </w:style>
  <w:style w:type="character" w:customStyle="1" w:styleId="V-PROJEKT-Zkladntext-prvnodsazen2Char">
    <w:name w:val="V-PROJEKT-Základní text - první odsazený 2 Char"/>
    <w:basedOn w:val="Standardnpsmoodstavce"/>
    <w:link w:val="V-PROJEKT-Zkladntext-prvnodsazen2"/>
    <w:rsid w:val="00206D41"/>
    <w:rPr>
      <w:rFonts w:eastAsia="Lucida Sans Unicode" w:cs="Tahoma"/>
      <w:sz w:val="24"/>
    </w:rPr>
  </w:style>
  <w:style w:type="paragraph" w:customStyle="1" w:styleId="Standard">
    <w:name w:val="Standard"/>
    <w:rsid w:val="004E0031"/>
    <w:pPr>
      <w:widowControl w:val="0"/>
      <w:suppressAutoHyphens/>
      <w:autoSpaceDN w:val="0"/>
      <w:ind w:firstLine="567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65372F"/>
    <w:pPr>
      <w:ind w:left="720"/>
      <w:contextualSpacing/>
    </w:pPr>
  </w:style>
  <w:style w:type="paragraph" w:styleId="Bezmezer">
    <w:name w:val="No Spacing"/>
    <w:uiPriority w:val="1"/>
    <w:qFormat/>
    <w:rsid w:val="00A71735"/>
    <w:rPr>
      <w:rFonts w:ascii="Times New Roman" w:hAnsi="Times New Roman"/>
      <w:sz w:val="24"/>
      <w:szCs w:val="24"/>
    </w:rPr>
  </w:style>
  <w:style w:type="paragraph" w:customStyle="1" w:styleId="Text">
    <w:name w:val="Text"/>
    <w:rsid w:val="00DE0164"/>
    <w:pPr>
      <w:ind w:firstLine="709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2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11569">
          <w:marLeft w:val="0"/>
          <w:marRight w:val="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3883">
              <w:marLeft w:val="185"/>
              <w:marRight w:val="0"/>
              <w:marTop w:val="0"/>
              <w:marBottom w:val="1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14764">
          <w:marLeft w:val="0"/>
          <w:marRight w:val="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900347">
              <w:marLeft w:val="185"/>
              <w:marRight w:val="0"/>
              <w:marTop w:val="0"/>
              <w:marBottom w:val="1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1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33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32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9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6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05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3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96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36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22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76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89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251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70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0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05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66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0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557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7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6437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422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5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29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38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2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84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11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844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186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F0E3E-88DA-45E6-84B9-5C838027C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12</Pages>
  <Words>5662</Words>
  <Characters>33409</Characters>
  <Application>Microsoft Office Word</Application>
  <DocSecurity>0</DocSecurity>
  <Lines>278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Atelier_A</Company>
  <LinksUpToDate>false</LinksUpToDate>
  <CharactersWithSpaces>38994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Jirka</dc:creator>
  <cp:lastModifiedBy>Dalibor Zapletal</cp:lastModifiedBy>
  <cp:revision>17</cp:revision>
  <cp:lastPrinted>2021-06-29T17:07:00Z</cp:lastPrinted>
  <dcterms:created xsi:type="dcterms:W3CDTF">2021-09-17T09:18:00Z</dcterms:created>
  <dcterms:modified xsi:type="dcterms:W3CDTF">2021-09-22T15:12:00Z</dcterms:modified>
</cp:coreProperties>
</file>