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8D8" w:rsidRPr="0042392C" w:rsidRDefault="001018D8" w:rsidP="001018D8">
      <w:pPr>
        <w:ind w:right="105"/>
        <w:rPr>
          <w:rFonts w:ascii="France CE" w:hAnsi="France CE"/>
          <w:sz w:val="4"/>
          <w:szCs w:val="4"/>
        </w:rPr>
      </w:pPr>
    </w:p>
    <w:p w:rsidR="001018D8" w:rsidRPr="00E01AB4" w:rsidRDefault="001018D8" w:rsidP="001018D8">
      <w:pPr>
        <w:pStyle w:val="Nadpis4"/>
        <w:jc w:val="center"/>
        <w:rPr>
          <w:sz w:val="72"/>
          <w:szCs w:val="72"/>
        </w:rPr>
      </w:pPr>
      <w:r w:rsidRPr="00E01AB4">
        <w:rPr>
          <w:sz w:val="72"/>
          <w:szCs w:val="72"/>
        </w:rPr>
        <w:t>A - PR</w:t>
      </w:r>
      <w:r w:rsidRPr="00E01AB4">
        <w:rPr>
          <w:rFonts w:cs="Cambria"/>
          <w:sz w:val="72"/>
          <w:szCs w:val="72"/>
        </w:rPr>
        <w:t>Ů</w:t>
      </w:r>
      <w:r w:rsidRPr="00E01AB4">
        <w:rPr>
          <w:rFonts w:cs="France"/>
          <w:sz w:val="72"/>
          <w:szCs w:val="72"/>
        </w:rPr>
        <w:t xml:space="preserve">VODNÍ </w:t>
      </w:r>
      <w:r w:rsidRPr="00E01AB4">
        <w:rPr>
          <w:sz w:val="72"/>
          <w:szCs w:val="72"/>
        </w:rPr>
        <w:t>ZPRÁVA</w:t>
      </w:r>
    </w:p>
    <w:p w:rsidR="001018D8" w:rsidRPr="007D148D" w:rsidRDefault="001018D8" w:rsidP="001018D8">
      <w:pPr>
        <w:pStyle w:val="Zhlav"/>
        <w:tabs>
          <w:tab w:val="clear" w:pos="4536"/>
          <w:tab w:val="clear" w:pos="9072"/>
          <w:tab w:val="left" w:pos="2694"/>
        </w:tabs>
        <w:rPr>
          <w:rFonts w:ascii="France CE" w:hAnsi="France CE"/>
          <w:sz w:val="16"/>
          <w:szCs w:val="16"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6"/>
        <w:gridCol w:w="7823"/>
      </w:tblGrid>
      <w:tr w:rsidR="001018D8" w:rsidRPr="00814BBC" w:rsidTr="000325CB">
        <w:trPr>
          <w:trHeight w:val="212"/>
        </w:trPr>
        <w:tc>
          <w:tcPr>
            <w:tcW w:w="1418" w:type="dxa"/>
          </w:tcPr>
          <w:p w:rsidR="001018D8" w:rsidRPr="00814BBC" w:rsidRDefault="001018D8" w:rsidP="000325CB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KRAJ</w:t>
            </w:r>
          </w:p>
        </w:tc>
        <w:tc>
          <w:tcPr>
            <w:tcW w:w="7938" w:type="dxa"/>
          </w:tcPr>
          <w:p w:rsidR="001018D8" w:rsidRPr="00814BBC" w:rsidRDefault="00FA382B" w:rsidP="00FA38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MORAVSKOSLEZSKÝ</w:t>
            </w:r>
          </w:p>
        </w:tc>
      </w:tr>
      <w:tr w:rsidR="001018D8" w:rsidRPr="00814BBC" w:rsidTr="000325CB">
        <w:trPr>
          <w:trHeight w:val="212"/>
        </w:trPr>
        <w:tc>
          <w:tcPr>
            <w:tcW w:w="1418" w:type="dxa"/>
          </w:tcPr>
          <w:p w:rsidR="001018D8" w:rsidRPr="00814BBC" w:rsidRDefault="001018D8" w:rsidP="000325CB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MÍSTO</w:t>
            </w:r>
          </w:p>
        </w:tc>
        <w:tc>
          <w:tcPr>
            <w:tcW w:w="7938" w:type="dxa"/>
          </w:tcPr>
          <w:p w:rsidR="001018D8" w:rsidRPr="00057FF0" w:rsidRDefault="00CE5EE7" w:rsidP="000325CB">
            <w:pPr>
              <w:rPr>
                <w:sz w:val="20"/>
                <w:szCs w:val="20"/>
              </w:rPr>
            </w:pPr>
            <w:r w:rsidRPr="00057FF0">
              <w:rPr>
                <w:sz w:val="20"/>
                <w:szCs w:val="20"/>
              </w:rPr>
              <w:t>KRNOV – HORNÍ P</w:t>
            </w:r>
            <w:r w:rsidRPr="00057FF0">
              <w:rPr>
                <w:rFonts w:ascii="Cambria" w:hAnsi="Cambria" w:cs="Cambria"/>
                <w:sz w:val="20"/>
                <w:szCs w:val="20"/>
              </w:rPr>
              <w:t>Ř</w:t>
            </w:r>
            <w:r w:rsidRPr="00057FF0">
              <w:rPr>
                <w:sz w:val="20"/>
                <w:szCs w:val="20"/>
              </w:rPr>
              <w:t>EDMĚSTÍ</w:t>
            </w:r>
          </w:p>
        </w:tc>
      </w:tr>
      <w:tr w:rsidR="001018D8" w:rsidRPr="00814BBC" w:rsidTr="000325CB">
        <w:trPr>
          <w:trHeight w:val="220"/>
        </w:trPr>
        <w:tc>
          <w:tcPr>
            <w:tcW w:w="1418" w:type="dxa"/>
          </w:tcPr>
          <w:p w:rsidR="001018D8" w:rsidRPr="00814BBC" w:rsidRDefault="001018D8" w:rsidP="000325CB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OBJEKT</w:t>
            </w:r>
          </w:p>
        </w:tc>
        <w:tc>
          <w:tcPr>
            <w:tcW w:w="7938" w:type="dxa"/>
          </w:tcPr>
          <w:p w:rsidR="001018D8" w:rsidRPr="00FA2D2E" w:rsidRDefault="00FA2D2E" w:rsidP="00FA2D2E">
            <w:pPr>
              <w:rPr>
                <w:sz w:val="20"/>
                <w:szCs w:val="20"/>
              </w:rPr>
            </w:pPr>
            <w:r w:rsidRPr="00FA2D2E">
              <w:rPr>
                <w:sz w:val="20"/>
                <w:szCs w:val="20"/>
              </w:rPr>
              <w:t xml:space="preserve">SDRUŽENÉ ZDRAVOTNICKÉ ZAŘÍZENÍ KRNOV, </w:t>
            </w:r>
            <w:proofErr w:type="gramStart"/>
            <w:r w:rsidRPr="00FA2D2E">
              <w:rPr>
                <w:sz w:val="20"/>
                <w:szCs w:val="20"/>
              </w:rPr>
              <w:t>ul. I.P.</w:t>
            </w:r>
            <w:proofErr w:type="gramEnd"/>
            <w:r w:rsidRPr="00FA2D2E">
              <w:rPr>
                <w:sz w:val="20"/>
                <w:szCs w:val="20"/>
              </w:rPr>
              <w:t xml:space="preserve">PAVLOVA </w:t>
            </w:r>
            <w:r w:rsidRPr="00FA2D2E">
              <w:rPr>
                <w:rFonts w:ascii="Cambria" w:hAnsi="Cambria" w:cs="Cambria"/>
                <w:sz w:val="20"/>
                <w:szCs w:val="20"/>
              </w:rPr>
              <w:t>č</w:t>
            </w:r>
            <w:r w:rsidRPr="00FA2D2E">
              <w:rPr>
                <w:sz w:val="20"/>
                <w:szCs w:val="20"/>
              </w:rPr>
              <w:t>.p.551</w:t>
            </w:r>
          </w:p>
        </w:tc>
      </w:tr>
      <w:tr w:rsidR="001018D8" w:rsidRPr="00814BBC" w:rsidTr="000325CB">
        <w:trPr>
          <w:trHeight w:val="212"/>
        </w:trPr>
        <w:tc>
          <w:tcPr>
            <w:tcW w:w="1418" w:type="dxa"/>
          </w:tcPr>
          <w:p w:rsidR="001018D8" w:rsidRPr="00814BBC" w:rsidRDefault="001018D8" w:rsidP="000325CB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AKCE</w:t>
            </w:r>
          </w:p>
        </w:tc>
        <w:tc>
          <w:tcPr>
            <w:tcW w:w="7938" w:type="dxa"/>
          </w:tcPr>
          <w:p w:rsidR="001018D8" w:rsidRPr="00BB1197" w:rsidRDefault="006D1F92" w:rsidP="000325CB">
            <w:pPr>
              <w:rPr>
                <w:b/>
                <w:sz w:val="20"/>
                <w:szCs w:val="20"/>
              </w:rPr>
            </w:pPr>
            <w:r w:rsidRPr="00BB1197">
              <w:rPr>
                <w:b/>
                <w:sz w:val="20"/>
                <w:szCs w:val="20"/>
              </w:rPr>
              <w:t>OPRAVA</w:t>
            </w:r>
            <w:r w:rsidR="006E79E9" w:rsidRPr="00BB1197">
              <w:rPr>
                <w:b/>
                <w:sz w:val="20"/>
                <w:szCs w:val="20"/>
              </w:rPr>
              <w:t xml:space="preserve"> ST</w:t>
            </w:r>
            <w:r w:rsidR="006E79E9" w:rsidRPr="00BB1197">
              <w:rPr>
                <w:rFonts w:cs="Cambria"/>
                <w:b/>
                <w:sz w:val="20"/>
                <w:szCs w:val="20"/>
              </w:rPr>
              <w:t>Ř</w:t>
            </w:r>
            <w:r w:rsidR="006E79E9" w:rsidRPr="00BB1197">
              <w:rPr>
                <w:b/>
                <w:sz w:val="20"/>
                <w:szCs w:val="20"/>
              </w:rPr>
              <w:t>ECH NEMOCNICE V KRNOV</w:t>
            </w:r>
            <w:r w:rsidR="006E79E9" w:rsidRPr="00BB1197">
              <w:rPr>
                <w:rFonts w:cs="Cambria"/>
                <w:b/>
                <w:sz w:val="20"/>
                <w:szCs w:val="20"/>
              </w:rPr>
              <w:t>Ě</w:t>
            </w:r>
          </w:p>
        </w:tc>
      </w:tr>
      <w:tr w:rsidR="001018D8" w:rsidRPr="00814BBC" w:rsidTr="000325CB">
        <w:trPr>
          <w:trHeight w:val="203"/>
        </w:trPr>
        <w:tc>
          <w:tcPr>
            <w:tcW w:w="1418" w:type="dxa"/>
          </w:tcPr>
          <w:p w:rsidR="001018D8" w:rsidRPr="00814BBC" w:rsidRDefault="001018D8" w:rsidP="000325CB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MAJITEL</w:t>
            </w:r>
          </w:p>
        </w:tc>
        <w:tc>
          <w:tcPr>
            <w:tcW w:w="7938" w:type="dxa"/>
          </w:tcPr>
          <w:p w:rsidR="001018D8" w:rsidRPr="002E4633" w:rsidRDefault="00003BCA" w:rsidP="000325CB">
            <w:pPr>
              <w:rPr>
                <w:rFonts w:cs="Arial"/>
                <w:sz w:val="20"/>
                <w:szCs w:val="20"/>
              </w:rPr>
            </w:pPr>
            <w:r w:rsidRPr="000E26B3">
              <w:rPr>
                <w:rFonts w:cs="Arial"/>
                <w:sz w:val="20"/>
                <w:szCs w:val="20"/>
              </w:rPr>
              <w:t>M</w:t>
            </w:r>
            <w:r w:rsidR="002E4633">
              <w:rPr>
                <w:rFonts w:cs="Arial"/>
                <w:sz w:val="20"/>
                <w:szCs w:val="20"/>
              </w:rPr>
              <w:t>ĚSTO KRNOV</w:t>
            </w:r>
            <w:r w:rsidR="00082AA4">
              <w:rPr>
                <w:rFonts w:cs="Arial"/>
                <w:sz w:val="20"/>
                <w:szCs w:val="20"/>
              </w:rPr>
              <w:t xml:space="preserve">, </w:t>
            </w:r>
            <w:r w:rsidR="002E4633">
              <w:rPr>
                <w:rFonts w:cs="Arial"/>
                <w:sz w:val="20"/>
                <w:szCs w:val="20"/>
              </w:rPr>
              <w:t>HLAVNÍ NÁMĚSTÍ 96/1</w:t>
            </w:r>
            <w:r w:rsidR="00082AA4">
              <w:rPr>
                <w:rFonts w:cs="Arial"/>
                <w:sz w:val="20"/>
                <w:szCs w:val="20"/>
              </w:rPr>
              <w:t xml:space="preserve">, </w:t>
            </w:r>
            <w:r w:rsidR="002E4633">
              <w:rPr>
                <w:rFonts w:cs="Arial"/>
                <w:sz w:val="20"/>
                <w:szCs w:val="20"/>
              </w:rPr>
              <w:t>POD BEZRUČOVÝM VRCHEM</w:t>
            </w:r>
            <w:r w:rsidR="00082AA4">
              <w:rPr>
                <w:rFonts w:cs="Arial"/>
                <w:sz w:val="20"/>
                <w:szCs w:val="20"/>
              </w:rPr>
              <w:t xml:space="preserve">, </w:t>
            </w:r>
            <w:r w:rsidRPr="000E26B3">
              <w:rPr>
                <w:rFonts w:cs="Arial"/>
                <w:sz w:val="20"/>
                <w:szCs w:val="20"/>
              </w:rPr>
              <w:t>79401</w:t>
            </w:r>
            <w:r w:rsidR="002E4633">
              <w:rPr>
                <w:rFonts w:cs="Arial"/>
                <w:sz w:val="20"/>
                <w:szCs w:val="20"/>
              </w:rPr>
              <w:t xml:space="preserve"> KRNOV</w:t>
            </w:r>
          </w:p>
        </w:tc>
      </w:tr>
      <w:tr w:rsidR="001018D8" w:rsidRPr="00814BBC" w:rsidTr="000325CB">
        <w:trPr>
          <w:trHeight w:val="207"/>
        </w:trPr>
        <w:tc>
          <w:tcPr>
            <w:tcW w:w="1418" w:type="dxa"/>
          </w:tcPr>
          <w:p w:rsidR="001018D8" w:rsidRPr="00814BBC" w:rsidRDefault="001018D8" w:rsidP="000325CB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STAVEBNÍK</w:t>
            </w:r>
          </w:p>
        </w:tc>
        <w:tc>
          <w:tcPr>
            <w:tcW w:w="7938" w:type="dxa"/>
          </w:tcPr>
          <w:p w:rsidR="001018D8" w:rsidRPr="00082AA4" w:rsidRDefault="009503D1" w:rsidP="009503D1">
            <w:pPr>
              <w:rPr>
                <w:rFonts w:cs="Arial"/>
                <w:sz w:val="20"/>
                <w:szCs w:val="20"/>
              </w:rPr>
            </w:pPr>
            <w:r w:rsidRPr="000E26B3">
              <w:rPr>
                <w:rFonts w:cs="Arial"/>
                <w:sz w:val="20"/>
                <w:szCs w:val="20"/>
              </w:rPr>
              <w:t>M</w:t>
            </w:r>
            <w:r>
              <w:rPr>
                <w:rFonts w:cs="Arial"/>
                <w:sz w:val="20"/>
                <w:szCs w:val="20"/>
              </w:rPr>
              <w:t>ĚSTO KRNOV</w:t>
            </w:r>
            <w:r w:rsidR="00082AA4">
              <w:rPr>
                <w:rFonts w:cs="Arial"/>
                <w:sz w:val="20"/>
                <w:szCs w:val="20"/>
              </w:rPr>
              <w:t xml:space="preserve">, </w:t>
            </w:r>
            <w:r>
              <w:rPr>
                <w:rFonts w:cs="Arial"/>
                <w:sz w:val="20"/>
                <w:szCs w:val="20"/>
              </w:rPr>
              <w:t>HLAVNÍ NÁMĚSTÍ 96/1</w:t>
            </w:r>
            <w:r w:rsidR="00082AA4">
              <w:rPr>
                <w:rFonts w:cs="Arial"/>
                <w:sz w:val="20"/>
                <w:szCs w:val="20"/>
              </w:rPr>
              <w:t xml:space="preserve">, </w:t>
            </w:r>
            <w:r>
              <w:rPr>
                <w:rFonts w:cs="Arial"/>
                <w:sz w:val="20"/>
                <w:szCs w:val="20"/>
              </w:rPr>
              <w:t>POD BEZRUČOVÝM VRCHEM</w:t>
            </w:r>
            <w:r w:rsidR="00082AA4">
              <w:rPr>
                <w:rFonts w:cs="Arial"/>
                <w:sz w:val="20"/>
                <w:szCs w:val="20"/>
              </w:rPr>
              <w:t xml:space="preserve">, </w:t>
            </w:r>
            <w:r w:rsidRPr="000E26B3">
              <w:rPr>
                <w:rFonts w:cs="Arial"/>
                <w:sz w:val="20"/>
                <w:szCs w:val="20"/>
              </w:rPr>
              <w:t>79401</w:t>
            </w:r>
            <w:r>
              <w:rPr>
                <w:rFonts w:cs="Arial"/>
                <w:sz w:val="20"/>
                <w:szCs w:val="20"/>
              </w:rPr>
              <w:t xml:space="preserve"> KRNOV</w:t>
            </w:r>
          </w:p>
        </w:tc>
      </w:tr>
      <w:tr w:rsidR="001018D8" w:rsidRPr="00814BBC" w:rsidTr="000325CB">
        <w:trPr>
          <w:trHeight w:val="207"/>
        </w:trPr>
        <w:tc>
          <w:tcPr>
            <w:tcW w:w="1418" w:type="dxa"/>
          </w:tcPr>
          <w:p w:rsidR="001018D8" w:rsidRPr="00814BBC" w:rsidRDefault="001018D8" w:rsidP="000325CB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UŽIVATEL</w:t>
            </w:r>
          </w:p>
        </w:tc>
        <w:tc>
          <w:tcPr>
            <w:tcW w:w="7938" w:type="dxa"/>
          </w:tcPr>
          <w:p w:rsidR="001018D8" w:rsidRPr="0019408C" w:rsidRDefault="00E9318C" w:rsidP="000325CB">
            <w:pPr>
              <w:rPr>
                <w:sz w:val="20"/>
                <w:szCs w:val="20"/>
              </w:rPr>
            </w:pPr>
            <w:r w:rsidRPr="0019408C">
              <w:rPr>
                <w:sz w:val="20"/>
                <w:szCs w:val="20"/>
              </w:rPr>
              <w:t>SDRUŽENÉ ZDRAVOTNICKÉ ZA</w:t>
            </w:r>
            <w:r w:rsidRPr="0019408C">
              <w:rPr>
                <w:rFonts w:ascii="Cambria" w:hAnsi="Cambria" w:cs="Cambria"/>
                <w:sz w:val="20"/>
                <w:szCs w:val="20"/>
              </w:rPr>
              <w:t>Ř</w:t>
            </w:r>
            <w:r w:rsidRPr="0019408C">
              <w:rPr>
                <w:rFonts w:cs="France"/>
                <w:sz w:val="20"/>
                <w:szCs w:val="20"/>
              </w:rPr>
              <w:t>Í</w:t>
            </w:r>
            <w:r w:rsidRPr="0019408C">
              <w:rPr>
                <w:sz w:val="20"/>
                <w:szCs w:val="20"/>
              </w:rPr>
              <w:t>ZEN</w:t>
            </w:r>
            <w:r w:rsidRPr="0019408C">
              <w:rPr>
                <w:rFonts w:cs="France"/>
                <w:sz w:val="20"/>
                <w:szCs w:val="20"/>
              </w:rPr>
              <w:t>Í</w:t>
            </w:r>
            <w:r w:rsidRPr="0019408C">
              <w:rPr>
                <w:sz w:val="20"/>
                <w:szCs w:val="20"/>
              </w:rPr>
              <w:t xml:space="preserve"> KRNOV, p</w:t>
            </w:r>
            <w:r w:rsidRPr="0019408C">
              <w:rPr>
                <w:rFonts w:ascii="Cambria" w:hAnsi="Cambria" w:cs="Cambria"/>
                <w:sz w:val="20"/>
                <w:szCs w:val="20"/>
              </w:rPr>
              <w:t>ř</w:t>
            </w:r>
            <w:r w:rsidRPr="0019408C">
              <w:rPr>
                <w:rFonts w:cs="France"/>
                <w:sz w:val="20"/>
                <w:szCs w:val="20"/>
              </w:rPr>
              <w:t>í</w:t>
            </w:r>
            <w:r w:rsidRPr="0019408C">
              <w:rPr>
                <w:sz w:val="20"/>
                <w:szCs w:val="20"/>
              </w:rPr>
              <w:t>sp</w:t>
            </w:r>
            <w:r w:rsidRPr="0019408C">
              <w:rPr>
                <w:rFonts w:ascii="Cambria" w:hAnsi="Cambria" w:cs="Cambria"/>
                <w:sz w:val="20"/>
                <w:szCs w:val="20"/>
              </w:rPr>
              <w:t>ě</w:t>
            </w:r>
            <w:r w:rsidRPr="0019408C">
              <w:rPr>
                <w:sz w:val="20"/>
                <w:szCs w:val="20"/>
              </w:rPr>
              <w:t>vkov</w:t>
            </w:r>
            <w:r w:rsidRPr="0019408C">
              <w:rPr>
                <w:rFonts w:cs="France"/>
                <w:sz w:val="20"/>
                <w:szCs w:val="20"/>
              </w:rPr>
              <w:t>á</w:t>
            </w:r>
            <w:r w:rsidRPr="0019408C">
              <w:rPr>
                <w:sz w:val="20"/>
                <w:szCs w:val="20"/>
              </w:rPr>
              <w:t xml:space="preserve"> organizace</w:t>
            </w:r>
            <w:r w:rsidR="00082AA4" w:rsidRPr="0019408C">
              <w:rPr>
                <w:sz w:val="20"/>
                <w:szCs w:val="20"/>
              </w:rPr>
              <w:t>,</w:t>
            </w:r>
          </w:p>
          <w:p w:rsidR="001018D8" w:rsidRPr="00814BBC" w:rsidRDefault="00E9318C" w:rsidP="00E9318C">
            <w:pPr>
              <w:rPr>
                <w:sz w:val="20"/>
                <w:szCs w:val="20"/>
              </w:rPr>
            </w:pPr>
            <w:proofErr w:type="gramStart"/>
            <w:r w:rsidRPr="0019408C">
              <w:rPr>
                <w:sz w:val="20"/>
                <w:szCs w:val="20"/>
              </w:rPr>
              <w:t>I.P.</w:t>
            </w:r>
            <w:proofErr w:type="gramEnd"/>
            <w:r w:rsidRPr="0019408C">
              <w:rPr>
                <w:sz w:val="20"/>
                <w:szCs w:val="20"/>
              </w:rPr>
              <w:t>PAVLOVA 552/9</w:t>
            </w:r>
            <w:r w:rsidR="00082AA4" w:rsidRPr="0019408C">
              <w:rPr>
                <w:sz w:val="20"/>
                <w:szCs w:val="20"/>
              </w:rPr>
              <w:t xml:space="preserve">, </w:t>
            </w:r>
            <w:r w:rsidRPr="0019408C">
              <w:rPr>
                <w:rFonts w:cs="Arial"/>
                <w:sz w:val="20"/>
                <w:szCs w:val="20"/>
              </w:rPr>
              <w:t>POD BEZRU</w:t>
            </w:r>
            <w:r w:rsidRPr="0019408C">
              <w:rPr>
                <w:rFonts w:ascii="Cambria" w:hAnsi="Cambria" w:cs="Cambria"/>
                <w:sz w:val="20"/>
                <w:szCs w:val="20"/>
              </w:rPr>
              <w:t>Č</w:t>
            </w:r>
            <w:r w:rsidRPr="0019408C">
              <w:rPr>
                <w:rFonts w:cs="Arial"/>
                <w:sz w:val="20"/>
                <w:szCs w:val="20"/>
              </w:rPr>
              <w:t>OV</w:t>
            </w:r>
            <w:r w:rsidRPr="0019408C">
              <w:rPr>
                <w:rFonts w:cs="France"/>
                <w:sz w:val="20"/>
                <w:szCs w:val="20"/>
              </w:rPr>
              <w:t>Ý</w:t>
            </w:r>
            <w:r w:rsidRPr="0019408C">
              <w:rPr>
                <w:rFonts w:cs="Arial"/>
                <w:sz w:val="20"/>
                <w:szCs w:val="20"/>
              </w:rPr>
              <w:t>M VRCHEM</w:t>
            </w:r>
            <w:r w:rsidR="00082AA4" w:rsidRPr="0019408C">
              <w:rPr>
                <w:sz w:val="20"/>
                <w:szCs w:val="20"/>
              </w:rPr>
              <w:t xml:space="preserve">, </w:t>
            </w:r>
            <w:r w:rsidRPr="0019408C">
              <w:rPr>
                <w:rFonts w:cs="Arial"/>
                <w:sz w:val="20"/>
                <w:szCs w:val="20"/>
              </w:rPr>
              <w:t>79401 KRNOV</w:t>
            </w:r>
          </w:p>
        </w:tc>
      </w:tr>
      <w:tr w:rsidR="001018D8" w:rsidRPr="00814BBC" w:rsidTr="000325CB">
        <w:trPr>
          <w:trHeight w:val="207"/>
        </w:trPr>
        <w:tc>
          <w:tcPr>
            <w:tcW w:w="1418" w:type="dxa"/>
          </w:tcPr>
          <w:p w:rsidR="001018D8" w:rsidRPr="00814BBC" w:rsidRDefault="001018D8" w:rsidP="000325CB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STUPE</w:t>
            </w:r>
            <w:r w:rsidRPr="00814BBC">
              <w:rPr>
                <w:rFonts w:cs="Cambria"/>
                <w:sz w:val="20"/>
                <w:szCs w:val="20"/>
              </w:rPr>
              <w:t>Ň</w:t>
            </w:r>
          </w:p>
        </w:tc>
        <w:tc>
          <w:tcPr>
            <w:tcW w:w="7938" w:type="dxa"/>
          </w:tcPr>
          <w:p w:rsidR="001018D8" w:rsidRPr="000B2965" w:rsidRDefault="001018D8" w:rsidP="000B2965">
            <w:pPr>
              <w:rPr>
                <w:sz w:val="20"/>
                <w:szCs w:val="20"/>
              </w:rPr>
            </w:pPr>
            <w:r w:rsidRPr="000B2965">
              <w:rPr>
                <w:sz w:val="20"/>
                <w:szCs w:val="20"/>
              </w:rPr>
              <w:t xml:space="preserve">PROJEKTOVÁ DOKUMENTACE PRO VYDÁNÍ </w:t>
            </w:r>
            <w:r w:rsidR="00CE7E62" w:rsidRPr="000B2965">
              <w:rPr>
                <w:sz w:val="20"/>
                <w:szCs w:val="20"/>
              </w:rPr>
              <w:t xml:space="preserve">STAVEBNÍHO POVOLENÍ A </w:t>
            </w:r>
            <w:r w:rsidR="005F0921" w:rsidRPr="000B2965">
              <w:rPr>
                <w:sz w:val="20"/>
                <w:szCs w:val="20"/>
              </w:rPr>
              <w:t xml:space="preserve">DOKUMENTACE PRO </w:t>
            </w:r>
            <w:r w:rsidR="000B2965" w:rsidRPr="000B2965">
              <w:rPr>
                <w:sz w:val="20"/>
                <w:szCs w:val="20"/>
              </w:rPr>
              <w:t>ZADÁNÍ STAVBY</w:t>
            </w:r>
          </w:p>
        </w:tc>
      </w:tr>
      <w:tr w:rsidR="001018D8" w:rsidRPr="00814BBC" w:rsidTr="000325CB">
        <w:trPr>
          <w:trHeight w:val="210"/>
        </w:trPr>
        <w:tc>
          <w:tcPr>
            <w:tcW w:w="1418" w:type="dxa"/>
          </w:tcPr>
          <w:p w:rsidR="001018D8" w:rsidRPr="00814BBC" w:rsidRDefault="001018D8" w:rsidP="000325CB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PROJEKTANT</w:t>
            </w:r>
          </w:p>
        </w:tc>
        <w:tc>
          <w:tcPr>
            <w:tcW w:w="7938" w:type="dxa"/>
          </w:tcPr>
          <w:p w:rsidR="001018D8" w:rsidRPr="00814BBC" w:rsidRDefault="001C4FBB" w:rsidP="000325CB">
            <w:pPr>
              <w:rPr>
                <w:sz w:val="20"/>
                <w:szCs w:val="20"/>
              </w:rPr>
            </w:pPr>
            <w:r w:rsidRPr="00EC7380">
              <w:rPr>
                <w:sz w:val="20"/>
                <w:szCs w:val="20"/>
              </w:rPr>
              <w:t>ING. JI</w:t>
            </w:r>
            <w:r w:rsidRPr="00EC7380">
              <w:rPr>
                <w:rFonts w:cs="Cambria"/>
                <w:sz w:val="20"/>
                <w:szCs w:val="20"/>
              </w:rPr>
              <w:t>Ř</w:t>
            </w:r>
            <w:r w:rsidRPr="00EC7380">
              <w:rPr>
                <w:rFonts w:cs="France"/>
                <w:sz w:val="20"/>
                <w:szCs w:val="20"/>
              </w:rPr>
              <w:t>Í TOME</w:t>
            </w:r>
            <w:r w:rsidRPr="00EC7380">
              <w:rPr>
                <w:rFonts w:cs="Cambria"/>
                <w:sz w:val="20"/>
                <w:szCs w:val="20"/>
              </w:rPr>
              <w:t>Č</w:t>
            </w:r>
            <w:r w:rsidRPr="00EC7380">
              <w:rPr>
                <w:rFonts w:cs="France"/>
                <w:sz w:val="20"/>
                <w:szCs w:val="20"/>
              </w:rPr>
              <w:t>EK  -  ATELIER A, 8. KV</w:t>
            </w:r>
            <w:r w:rsidRPr="00EC7380">
              <w:rPr>
                <w:rFonts w:cs="Cambria"/>
                <w:sz w:val="20"/>
                <w:szCs w:val="20"/>
              </w:rPr>
              <w:t>Ě</w:t>
            </w:r>
            <w:r w:rsidRPr="00EC7380">
              <w:rPr>
                <w:rFonts w:cs="France"/>
                <w:sz w:val="20"/>
                <w:szCs w:val="20"/>
              </w:rPr>
              <w:t>TNA 16, 772 00 OLOMOUC</w:t>
            </w:r>
          </w:p>
        </w:tc>
      </w:tr>
      <w:tr w:rsidR="001018D8" w:rsidRPr="00814BBC" w:rsidTr="000325CB">
        <w:trPr>
          <w:trHeight w:val="203"/>
        </w:trPr>
        <w:tc>
          <w:tcPr>
            <w:tcW w:w="1418" w:type="dxa"/>
          </w:tcPr>
          <w:p w:rsidR="001018D8" w:rsidRPr="00814BBC" w:rsidRDefault="001018D8" w:rsidP="000325CB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AUTORIZACE</w:t>
            </w:r>
          </w:p>
        </w:tc>
        <w:tc>
          <w:tcPr>
            <w:tcW w:w="7938" w:type="dxa"/>
          </w:tcPr>
          <w:p w:rsidR="001018D8" w:rsidRPr="00814BBC" w:rsidRDefault="001018D8" w:rsidP="000325CB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ING. JI</w:t>
            </w:r>
            <w:r w:rsidRPr="00814BBC">
              <w:rPr>
                <w:rFonts w:cs="Cambria"/>
                <w:sz w:val="20"/>
                <w:szCs w:val="20"/>
              </w:rPr>
              <w:t>Ř</w:t>
            </w:r>
            <w:r w:rsidRPr="00814BBC">
              <w:rPr>
                <w:rFonts w:cs="France"/>
                <w:sz w:val="20"/>
                <w:szCs w:val="20"/>
              </w:rPr>
              <w:t>Í TOME</w:t>
            </w:r>
            <w:r w:rsidRPr="00814BBC">
              <w:rPr>
                <w:rFonts w:cs="Cambria"/>
                <w:sz w:val="20"/>
                <w:szCs w:val="20"/>
              </w:rPr>
              <w:t>Č</w:t>
            </w:r>
            <w:r w:rsidRPr="00814BBC">
              <w:rPr>
                <w:rFonts w:cs="France"/>
                <w:sz w:val="20"/>
                <w:szCs w:val="20"/>
              </w:rPr>
              <w:t>EK, osv</w:t>
            </w:r>
            <w:r w:rsidRPr="00814BBC">
              <w:rPr>
                <w:rFonts w:cs="Cambria"/>
                <w:sz w:val="20"/>
                <w:szCs w:val="20"/>
              </w:rPr>
              <w:t>ě</w:t>
            </w:r>
            <w:r w:rsidRPr="00814BBC">
              <w:rPr>
                <w:rFonts w:cs="France"/>
                <w:sz w:val="20"/>
                <w:szCs w:val="20"/>
              </w:rPr>
              <w:t>d</w:t>
            </w:r>
            <w:r w:rsidRPr="00814BBC">
              <w:rPr>
                <w:rFonts w:cs="Cambria"/>
                <w:sz w:val="20"/>
                <w:szCs w:val="20"/>
              </w:rPr>
              <w:t>č</w:t>
            </w:r>
            <w:r w:rsidRPr="00814BBC">
              <w:rPr>
                <w:rFonts w:cs="France"/>
                <w:sz w:val="20"/>
                <w:szCs w:val="20"/>
              </w:rPr>
              <w:t xml:space="preserve">ení o autorizaci </w:t>
            </w:r>
            <w:r w:rsidRPr="00814BBC">
              <w:rPr>
                <w:rFonts w:cs="Cambria"/>
                <w:sz w:val="20"/>
                <w:szCs w:val="20"/>
              </w:rPr>
              <w:t>č</w:t>
            </w:r>
            <w:r w:rsidRPr="00814BBC">
              <w:rPr>
                <w:rFonts w:cs="France"/>
                <w:sz w:val="20"/>
                <w:szCs w:val="20"/>
              </w:rPr>
              <w:t>. 3375 v oboru pozemní stavby</w:t>
            </w:r>
          </w:p>
        </w:tc>
      </w:tr>
    </w:tbl>
    <w:p w:rsidR="001018D8" w:rsidRDefault="001018D8" w:rsidP="001018D8">
      <w:pPr>
        <w:pStyle w:val="Zhlav"/>
        <w:tabs>
          <w:tab w:val="clear" w:pos="4536"/>
          <w:tab w:val="clear" w:pos="9072"/>
          <w:tab w:val="left" w:pos="2694"/>
        </w:tabs>
        <w:rPr>
          <w:sz w:val="18"/>
          <w:szCs w:val="18"/>
        </w:rPr>
      </w:pPr>
    </w:p>
    <w:p w:rsidR="001018D8" w:rsidRPr="003A19F7" w:rsidRDefault="001018D8" w:rsidP="001018D8">
      <w:pPr>
        <w:pStyle w:val="StylNadpis112bTunVlevo2cm"/>
        <w:ind w:left="142" w:right="105"/>
        <w:rPr>
          <w:sz w:val="20"/>
          <w:szCs w:val="20"/>
          <w:u w:val="single"/>
        </w:rPr>
      </w:pPr>
      <w:proofErr w:type="gramStart"/>
      <w:r w:rsidRPr="003A19F7">
        <w:rPr>
          <w:sz w:val="20"/>
          <w:szCs w:val="20"/>
          <w:u w:val="single"/>
        </w:rPr>
        <w:t>A.1)   IDENTIFIKAČNÍ</w:t>
      </w:r>
      <w:proofErr w:type="gramEnd"/>
      <w:r w:rsidRPr="003A19F7">
        <w:rPr>
          <w:sz w:val="20"/>
          <w:szCs w:val="20"/>
          <w:u w:val="single"/>
        </w:rPr>
        <w:t xml:space="preserve"> ÚDAJE</w:t>
      </w:r>
    </w:p>
    <w:p w:rsidR="001018D8" w:rsidRDefault="001018D8" w:rsidP="001018D8">
      <w:pPr>
        <w:pStyle w:val="StylNadpis112bTunVlevo2cm"/>
        <w:ind w:left="142" w:right="105"/>
        <w:rPr>
          <w:sz w:val="20"/>
          <w:szCs w:val="20"/>
          <w:u w:val="single"/>
        </w:rPr>
      </w:pPr>
    </w:p>
    <w:p w:rsidR="001018D8" w:rsidRPr="00BD7903" w:rsidRDefault="001018D8" w:rsidP="001018D8">
      <w:pPr>
        <w:pStyle w:val="StylNadpis112bTunVlevo2cm"/>
        <w:ind w:left="142" w:right="105"/>
        <w:rPr>
          <w:rFonts w:cs="France"/>
          <w:sz w:val="20"/>
          <w:szCs w:val="20"/>
        </w:rPr>
      </w:pPr>
      <w:proofErr w:type="gramStart"/>
      <w:r w:rsidRPr="00BD7903">
        <w:rPr>
          <w:sz w:val="20"/>
          <w:szCs w:val="20"/>
        </w:rPr>
        <w:t>A.1.1</w:t>
      </w:r>
      <w:proofErr w:type="gramEnd"/>
      <w:r w:rsidRPr="00BD7903">
        <w:rPr>
          <w:sz w:val="20"/>
          <w:szCs w:val="20"/>
        </w:rPr>
        <w:t xml:space="preserve">  </w:t>
      </w:r>
      <w:r w:rsidRPr="00BD7903">
        <w:rPr>
          <w:rFonts w:cs="France"/>
          <w:sz w:val="20"/>
          <w:szCs w:val="20"/>
        </w:rPr>
        <w:t>ÚDAJE O STAVBĚ</w:t>
      </w:r>
    </w:p>
    <w:p w:rsidR="001018D8" w:rsidRDefault="001018D8" w:rsidP="001018D8">
      <w:pPr>
        <w:pStyle w:val="StylNadpis112bTunVlevo2cm"/>
        <w:ind w:left="142" w:right="105"/>
        <w:rPr>
          <w:sz w:val="20"/>
          <w:szCs w:val="20"/>
        </w:rPr>
      </w:pPr>
    </w:p>
    <w:p w:rsidR="001018D8" w:rsidRPr="003A19F7" w:rsidRDefault="001018D8" w:rsidP="001018D8">
      <w:pPr>
        <w:pStyle w:val="StylNadpis112bTunVlevo2cm"/>
        <w:ind w:left="142" w:right="105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t>A.1.1a) název stavby</w:t>
      </w:r>
    </w:p>
    <w:p w:rsidR="001018D8" w:rsidRPr="00DD4917" w:rsidRDefault="001018D8" w:rsidP="001018D8">
      <w:pPr>
        <w:pStyle w:val="StylNadpis112bTunVlevo2cm"/>
        <w:ind w:left="142" w:right="105"/>
        <w:rPr>
          <w:rFonts w:ascii="Times New Roman" w:hAnsi="Times New Roman"/>
          <w:b w:val="0"/>
          <w:sz w:val="16"/>
          <w:szCs w:val="16"/>
        </w:rPr>
      </w:pPr>
    </w:p>
    <w:p w:rsidR="001018D8" w:rsidRDefault="001018D8" w:rsidP="007270F6">
      <w:pPr>
        <w:pStyle w:val="StylNadpis112bTunVlevo2cm"/>
        <w:ind w:left="142" w:right="105"/>
        <w:rPr>
          <w:b w:val="0"/>
          <w:sz w:val="20"/>
          <w:szCs w:val="20"/>
        </w:rPr>
      </w:pPr>
      <w:r w:rsidRPr="009B0B6A">
        <w:rPr>
          <w:b w:val="0"/>
          <w:sz w:val="20"/>
          <w:szCs w:val="20"/>
        </w:rPr>
        <w:t>Projektová dokumentace na akci:</w:t>
      </w:r>
    </w:p>
    <w:p w:rsidR="007270F6" w:rsidRPr="007270F6" w:rsidRDefault="007270F6" w:rsidP="007270F6">
      <w:pPr>
        <w:pStyle w:val="StylNadpis112bTunVlevo2cm"/>
        <w:ind w:left="142" w:right="105"/>
        <w:rPr>
          <w:b w:val="0"/>
          <w:sz w:val="20"/>
          <w:szCs w:val="20"/>
        </w:rPr>
      </w:pPr>
    </w:p>
    <w:p w:rsidR="001018D8" w:rsidRPr="00095560" w:rsidRDefault="00B33E92" w:rsidP="00BB1197">
      <w:pPr>
        <w:pStyle w:val="StylNadpis112bTunVlevo2cm"/>
        <w:ind w:left="142" w:right="105"/>
        <w:rPr>
          <w:sz w:val="20"/>
          <w:szCs w:val="20"/>
        </w:rPr>
      </w:pPr>
      <w:r w:rsidRPr="00095560">
        <w:rPr>
          <w:sz w:val="20"/>
          <w:szCs w:val="20"/>
        </w:rPr>
        <w:t>SDRUŽENÉ ZDRAVOTNICKÉ ZA</w:t>
      </w:r>
      <w:r w:rsidRPr="00095560">
        <w:rPr>
          <w:rFonts w:ascii="Cambria" w:hAnsi="Cambria" w:cs="Cambria"/>
          <w:sz w:val="20"/>
          <w:szCs w:val="20"/>
        </w:rPr>
        <w:t>Ř</w:t>
      </w:r>
      <w:r w:rsidRPr="00095560">
        <w:rPr>
          <w:rFonts w:cs="France"/>
          <w:sz w:val="20"/>
          <w:szCs w:val="20"/>
        </w:rPr>
        <w:t>Í</w:t>
      </w:r>
      <w:r w:rsidRPr="00095560">
        <w:rPr>
          <w:sz w:val="20"/>
          <w:szCs w:val="20"/>
        </w:rPr>
        <w:t>ZEN</w:t>
      </w:r>
      <w:r w:rsidRPr="00095560">
        <w:rPr>
          <w:rFonts w:cs="France"/>
          <w:sz w:val="20"/>
          <w:szCs w:val="20"/>
        </w:rPr>
        <w:t>Í</w:t>
      </w:r>
      <w:r w:rsidRPr="00095560">
        <w:rPr>
          <w:sz w:val="20"/>
          <w:szCs w:val="20"/>
        </w:rPr>
        <w:t xml:space="preserve"> KRNOV,</w:t>
      </w:r>
      <w:r w:rsidR="001018D8" w:rsidRPr="00095560">
        <w:rPr>
          <w:sz w:val="20"/>
          <w:szCs w:val="20"/>
        </w:rPr>
        <w:t xml:space="preserve"> </w:t>
      </w:r>
      <w:proofErr w:type="gramStart"/>
      <w:r w:rsidRPr="00095560">
        <w:rPr>
          <w:sz w:val="20"/>
          <w:szCs w:val="20"/>
        </w:rPr>
        <w:t>ul. I.P.</w:t>
      </w:r>
      <w:proofErr w:type="gramEnd"/>
      <w:r w:rsidRPr="00095560">
        <w:rPr>
          <w:sz w:val="20"/>
          <w:szCs w:val="20"/>
        </w:rPr>
        <w:t xml:space="preserve">PAVLOVA </w:t>
      </w:r>
      <w:r w:rsidRPr="00095560">
        <w:rPr>
          <w:rFonts w:ascii="Cambria" w:hAnsi="Cambria" w:cs="Cambria"/>
          <w:sz w:val="20"/>
          <w:szCs w:val="20"/>
        </w:rPr>
        <w:t>č</w:t>
      </w:r>
      <w:r w:rsidRPr="00095560">
        <w:rPr>
          <w:sz w:val="20"/>
          <w:szCs w:val="20"/>
        </w:rPr>
        <w:t>.p.551</w:t>
      </w:r>
      <w:r w:rsidR="001018D8" w:rsidRPr="00095560">
        <w:rPr>
          <w:sz w:val="20"/>
          <w:szCs w:val="20"/>
        </w:rPr>
        <w:t xml:space="preserve"> - </w:t>
      </w:r>
      <w:r w:rsidR="00BB1197" w:rsidRPr="00095560">
        <w:rPr>
          <w:sz w:val="20"/>
          <w:szCs w:val="20"/>
        </w:rPr>
        <w:t>OPRAVA</w:t>
      </w:r>
      <w:r w:rsidR="007270F6" w:rsidRPr="00095560">
        <w:rPr>
          <w:sz w:val="20"/>
          <w:szCs w:val="20"/>
        </w:rPr>
        <w:t xml:space="preserve"> ST</w:t>
      </w:r>
      <w:r w:rsidR="007270F6" w:rsidRPr="00095560">
        <w:rPr>
          <w:rFonts w:ascii="Cambria" w:hAnsi="Cambria" w:cs="Cambria"/>
          <w:sz w:val="20"/>
          <w:szCs w:val="20"/>
        </w:rPr>
        <w:t>Ř</w:t>
      </w:r>
      <w:r w:rsidR="007270F6" w:rsidRPr="00095560">
        <w:rPr>
          <w:sz w:val="20"/>
          <w:szCs w:val="20"/>
        </w:rPr>
        <w:t>ECH NEMOCNICE V</w:t>
      </w:r>
      <w:r w:rsidR="00BB1197" w:rsidRPr="00095560">
        <w:rPr>
          <w:sz w:val="20"/>
          <w:szCs w:val="20"/>
        </w:rPr>
        <w:t> </w:t>
      </w:r>
      <w:r w:rsidR="007270F6" w:rsidRPr="00095560">
        <w:rPr>
          <w:sz w:val="20"/>
          <w:szCs w:val="20"/>
        </w:rPr>
        <w:t>KRNOV</w:t>
      </w:r>
      <w:r w:rsidR="007270F6" w:rsidRPr="00095560">
        <w:rPr>
          <w:rFonts w:ascii="Cambria" w:hAnsi="Cambria" w:cs="Cambria"/>
          <w:sz w:val="20"/>
          <w:szCs w:val="20"/>
        </w:rPr>
        <w:t>Ě</w:t>
      </w:r>
    </w:p>
    <w:p w:rsidR="00BB1197" w:rsidRPr="00BB1197" w:rsidRDefault="00BB1197" w:rsidP="00BB1197">
      <w:pPr>
        <w:pStyle w:val="StylNadpis112bTunVlevo2cm"/>
        <w:ind w:left="142" w:right="105"/>
        <w:rPr>
          <w:sz w:val="16"/>
          <w:szCs w:val="16"/>
        </w:rPr>
      </w:pPr>
    </w:p>
    <w:p w:rsidR="001018D8" w:rsidRPr="003A19F7" w:rsidRDefault="001018D8" w:rsidP="001018D8">
      <w:pPr>
        <w:pStyle w:val="StylNadpis112bTunVlevo2cm"/>
        <w:ind w:left="142" w:right="105"/>
        <w:rPr>
          <w:sz w:val="20"/>
          <w:szCs w:val="20"/>
        </w:rPr>
      </w:pPr>
      <w:r>
        <w:rPr>
          <w:sz w:val="20"/>
          <w:szCs w:val="20"/>
        </w:rPr>
        <w:t xml:space="preserve">A.1.1b) </w:t>
      </w:r>
      <w:r w:rsidRPr="003A19F7">
        <w:rPr>
          <w:sz w:val="20"/>
          <w:szCs w:val="20"/>
        </w:rPr>
        <w:t>místo stavby</w:t>
      </w:r>
    </w:p>
    <w:p w:rsidR="001018D8" w:rsidRPr="00431213" w:rsidRDefault="0032282A" w:rsidP="001018D8">
      <w:pPr>
        <w:pStyle w:val="TEXT1"/>
        <w:ind w:firstLine="0"/>
        <w:rPr>
          <w:rFonts w:ascii="France" w:hAnsi="France" w:cs="Segoe UI"/>
          <w:sz w:val="20"/>
          <w:shd w:val="clear" w:color="auto" w:fill="FEFEFE"/>
        </w:rPr>
      </w:pPr>
      <w:r w:rsidRPr="00431213">
        <w:rPr>
          <w:rFonts w:ascii="France" w:hAnsi="France" w:cs="Segoe UI"/>
          <w:sz w:val="20"/>
          <w:shd w:val="clear" w:color="auto" w:fill="FEFEFE"/>
        </w:rPr>
        <w:t xml:space="preserve">Krnov, ul. </w:t>
      </w:r>
      <w:proofErr w:type="spellStart"/>
      <w:r w:rsidRPr="00431213">
        <w:rPr>
          <w:rFonts w:ascii="France" w:hAnsi="France" w:cs="Segoe UI"/>
          <w:sz w:val="20"/>
          <w:shd w:val="clear" w:color="auto" w:fill="FEFEFE"/>
        </w:rPr>
        <w:t>I.P.Pavlova</w:t>
      </w:r>
      <w:proofErr w:type="spellEnd"/>
      <w:r w:rsidRPr="00431213">
        <w:rPr>
          <w:rFonts w:ascii="France" w:hAnsi="France" w:cs="Segoe UI"/>
          <w:sz w:val="20"/>
          <w:shd w:val="clear" w:color="auto" w:fill="FEFEFE"/>
        </w:rPr>
        <w:t xml:space="preserve"> </w:t>
      </w:r>
      <w:r w:rsidRPr="00431213">
        <w:rPr>
          <w:rFonts w:ascii="France" w:hAnsi="France" w:cs="Cambria"/>
          <w:sz w:val="20"/>
          <w:shd w:val="clear" w:color="auto" w:fill="FEFEFE"/>
        </w:rPr>
        <w:t>č</w:t>
      </w:r>
      <w:r w:rsidRPr="00431213">
        <w:rPr>
          <w:rFonts w:ascii="France" w:hAnsi="France" w:cs="Segoe UI"/>
          <w:sz w:val="20"/>
          <w:shd w:val="clear" w:color="auto" w:fill="FEFEFE"/>
        </w:rPr>
        <w:t xml:space="preserve">.p.551, </w:t>
      </w:r>
      <w:proofErr w:type="spellStart"/>
      <w:proofErr w:type="gramStart"/>
      <w:r w:rsidRPr="00431213">
        <w:rPr>
          <w:rFonts w:ascii="France" w:hAnsi="France" w:cs="Segoe UI"/>
          <w:sz w:val="20"/>
          <w:shd w:val="clear" w:color="auto" w:fill="FEFEFE"/>
        </w:rPr>
        <w:t>p.</w:t>
      </w:r>
      <w:r w:rsidRPr="00431213">
        <w:rPr>
          <w:rFonts w:ascii="France" w:hAnsi="France" w:cs="Cambria"/>
          <w:sz w:val="20"/>
          <w:shd w:val="clear" w:color="auto" w:fill="FEFEFE"/>
        </w:rPr>
        <w:t>č</w:t>
      </w:r>
      <w:proofErr w:type="spellEnd"/>
      <w:r w:rsidRPr="00431213">
        <w:rPr>
          <w:rFonts w:ascii="France" w:hAnsi="France" w:cs="Segoe UI"/>
          <w:sz w:val="20"/>
          <w:shd w:val="clear" w:color="auto" w:fill="FEFEFE"/>
        </w:rPr>
        <w:t>.</w:t>
      </w:r>
      <w:proofErr w:type="gramEnd"/>
      <w:r w:rsidRPr="00431213">
        <w:rPr>
          <w:rFonts w:ascii="France" w:hAnsi="France" w:cs="Segoe UI"/>
          <w:sz w:val="20"/>
          <w:shd w:val="clear" w:color="auto" w:fill="FEFEFE"/>
        </w:rPr>
        <w:t xml:space="preserve"> st. 1854 (zastav</w:t>
      </w:r>
      <w:r w:rsidRPr="00431213">
        <w:rPr>
          <w:rFonts w:ascii="France" w:hAnsi="France" w:cs="Cambria"/>
          <w:sz w:val="20"/>
          <w:shd w:val="clear" w:color="auto" w:fill="FEFEFE"/>
        </w:rPr>
        <w:t>ě</w:t>
      </w:r>
      <w:r w:rsidRPr="00431213">
        <w:rPr>
          <w:rFonts w:ascii="France" w:hAnsi="France" w:cs="Segoe UI"/>
          <w:sz w:val="20"/>
          <w:shd w:val="clear" w:color="auto" w:fill="FEFEFE"/>
        </w:rPr>
        <w:t>ná plocha a nádvo</w:t>
      </w:r>
      <w:r w:rsidRPr="00431213">
        <w:rPr>
          <w:rFonts w:ascii="France" w:hAnsi="France" w:cs="Cambria"/>
          <w:sz w:val="20"/>
          <w:shd w:val="clear" w:color="auto" w:fill="FEFEFE"/>
        </w:rPr>
        <w:t>ř</w:t>
      </w:r>
      <w:r w:rsidRPr="00431213">
        <w:rPr>
          <w:rFonts w:ascii="France" w:hAnsi="France" w:cs="Segoe UI"/>
          <w:sz w:val="20"/>
          <w:shd w:val="clear" w:color="auto" w:fill="FEFEFE"/>
        </w:rPr>
        <w:t xml:space="preserve">í), </w:t>
      </w:r>
      <w:proofErr w:type="spellStart"/>
      <w:r w:rsidRPr="00431213">
        <w:rPr>
          <w:rFonts w:ascii="France" w:hAnsi="France" w:cs="Segoe UI"/>
          <w:sz w:val="20"/>
          <w:shd w:val="clear" w:color="auto" w:fill="FEFEFE"/>
        </w:rPr>
        <w:t>k.ú</w:t>
      </w:r>
      <w:proofErr w:type="spellEnd"/>
      <w:r w:rsidRPr="00431213">
        <w:rPr>
          <w:rFonts w:ascii="France" w:hAnsi="France" w:cs="Segoe UI"/>
          <w:sz w:val="20"/>
          <w:shd w:val="clear" w:color="auto" w:fill="FEFEFE"/>
        </w:rPr>
        <w:t xml:space="preserve">. </w:t>
      </w:r>
      <w:hyperlink r:id="rId8" w:history="1">
        <w:r w:rsidRPr="00431213">
          <w:rPr>
            <w:rFonts w:ascii="France" w:hAnsi="France" w:cs="Segoe UI"/>
            <w:sz w:val="20"/>
            <w:shd w:val="clear" w:color="auto" w:fill="FEFEFE"/>
          </w:rPr>
          <w:t xml:space="preserve"> Krnov -  Horní P</w:t>
        </w:r>
        <w:r w:rsidRPr="00431213">
          <w:rPr>
            <w:rFonts w:ascii="France" w:hAnsi="France" w:cs="Cambria"/>
            <w:sz w:val="20"/>
            <w:shd w:val="clear" w:color="auto" w:fill="FEFEFE"/>
          </w:rPr>
          <w:t>ř</w:t>
        </w:r>
        <w:r w:rsidRPr="00431213">
          <w:rPr>
            <w:rFonts w:ascii="France" w:hAnsi="France" w:cs="Segoe UI"/>
            <w:sz w:val="20"/>
            <w:shd w:val="clear" w:color="auto" w:fill="FEFEFE"/>
          </w:rPr>
          <w:t>edm</w:t>
        </w:r>
        <w:r w:rsidRPr="00431213">
          <w:rPr>
            <w:rFonts w:ascii="France" w:hAnsi="France" w:cs="Cambria"/>
            <w:sz w:val="20"/>
            <w:shd w:val="clear" w:color="auto" w:fill="FEFEFE"/>
          </w:rPr>
          <w:t>ě</w:t>
        </w:r>
        <w:r w:rsidRPr="00431213">
          <w:rPr>
            <w:rFonts w:ascii="France" w:hAnsi="France" w:cs="Segoe UI"/>
            <w:sz w:val="20"/>
            <w:shd w:val="clear" w:color="auto" w:fill="FEFEFE"/>
          </w:rPr>
          <w:t>st</w:t>
        </w:r>
        <w:r w:rsidRPr="00431213">
          <w:rPr>
            <w:rFonts w:ascii="France" w:hAnsi="France" w:cs="France"/>
            <w:sz w:val="20"/>
            <w:shd w:val="clear" w:color="auto" w:fill="FEFEFE"/>
          </w:rPr>
          <w:t>í</w:t>
        </w:r>
        <w:r w:rsidRPr="00431213">
          <w:rPr>
            <w:rFonts w:ascii="France" w:hAnsi="France" w:cs="Segoe UI"/>
            <w:sz w:val="20"/>
            <w:shd w:val="clear" w:color="auto" w:fill="FEFEFE"/>
          </w:rPr>
          <w:t xml:space="preserve"> </w:t>
        </w:r>
        <w:hyperlink r:id="rId9" w:history="1">
          <w:r w:rsidRPr="00431213">
            <w:rPr>
              <w:rFonts w:ascii="France" w:hAnsi="France" w:cs="Segoe UI"/>
              <w:sz w:val="20"/>
              <w:shd w:val="clear" w:color="auto" w:fill="FEFEFE"/>
            </w:rPr>
            <w:t>[674737]</w:t>
          </w:r>
        </w:hyperlink>
      </w:hyperlink>
      <w:r w:rsidR="001018D8" w:rsidRPr="00431213">
        <w:rPr>
          <w:rFonts w:ascii="France" w:hAnsi="France" w:cs="Segoe UI"/>
          <w:sz w:val="20"/>
          <w:shd w:val="clear" w:color="auto" w:fill="FEFEFE"/>
        </w:rPr>
        <w:t>.</w:t>
      </w:r>
    </w:p>
    <w:p w:rsidR="001018D8" w:rsidRPr="00BB1197" w:rsidRDefault="001018D8" w:rsidP="001018D8">
      <w:pPr>
        <w:pStyle w:val="TEXT1"/>
        <w:ind w:left="0" w:firstLine="0"/>
        <w:rPr>
          <w:rFonts w:ascii="France" w:hAnsi="France" w:cs="Segoe UI"/>
          <w:sz w:val="14"/>
          <w:szCs w:val="14"/>
          <w:shd w:val="clear" w:color="auto" w:fill="FEFEFE"/>
        </w:rPr>
      </w:pPr>
    </w:p>
    <w:p w:rsidR="001018D8" w:rsidRPr="003A19F7" w:rsidRDefault="001018D8" w:rsidP="001018D8">
      <w:pPr>
        <w:pStyle w:val="StylNadpis112bTunVlevo2cm"/>
        <w:ind w:left="142" w:right="105"/>
        <w:rPr>
          <w:sz w:val="20"/>
          <w:szCs w:val="20"/>
        </w:rPr>
      </w:pPr>
      <w:r>
        <w:rPr>
          <w:sz w:val="20"/>
          <w:szCs w:val="20"/>
        </w:rPr>
        <w:t xml:space="preserve">A.1.1c) </w:t>
      </w:r>
      <w:r w:rsidRPr="003A19F7">
        <w:rPr>
          <w:sz w:val="20"/>
          <w:szCs w:val="20"/>
        </w:rPr>
        <w:t>předmět dokumentace</w:t>
      </w:r>
    </w:p>
    <w:p w:rsidR="001018D8" w:rsidRPr="00ED310C" w:rsidRDefault="00EF62D5" w:rsidP="001018D8">
      <w:pPr>
        <w:pStyle w:val="TEXT1"/>
        <w:ind w:firstLine="0"/>
        <w:rPr>
          <w:rFonts w:ascii="France" w:hAnsi="France"/>
          <w:color w:val="auto"/>
          <w:sz w:val="20"/>
        </w:rPr>
      </w:pPr>
      <w:r w:rsidRPr="00ED310C">
        <w:rPr>
          <w:rFonts w:ascii="France" w:hAnsi="France"/>
          <w:color w:val="auto"/>
          <w:sz w:val="20"/>
        </w:rPr>
        <w:t>P</w:t>
      </w:r>
      <w:r w:rsidRPr="00ED310C">
        <w:rPr>
          <w:rFonts w:ascii="France" w:hAnsi="France" w:cs="Cambria"/>
          <w:color w:val="auto"/>
          <w:sz w:val="20"/>
        </w:rPr>
        <w:t>ř</w:t>
      </w:r>
      <w:r w:rsidRPr="00ED310C">
        <w:rPr>
          <w:rFonts w:ascii="France" w:hAnsi="France"/>
          <w:color w:val="auto"/>
          <w:sz w:val="20"/>
        </w:rPr>
        <w:t>edm</w:t>
      </w:r>
      <w:r w:rsidRPr="00ED310C">
        <w:rPr>
          <w:rFonts w:ascii="France" w:hAnsi="France" w:cs="Cambria"/>
          <w:color w:val="auto"/>
          <w:sz w:val="20"/>
        </w:rPr>
        <w:t>ě</w:t>
      </w:r>
      <w:r w:rsidRPr="00ED310C">
        <w:rPr>
          <w:rFonts w:ascii="France" w:hAnsi="France"/>
          <w:color w:val="auto"/>
          <w:sz w:val="20"/>
        </w:rPr>
        <w:t xml:space="preserve">tem projektové dokumentace je oprava </w:t>
      </w:r>
      <w:r w:rsidR="00125421" w:rsidRPr="00ED310C">
        <w:rPr>
          <w:rFonts w:ascii="France" w:hAnsi="France"/>
          <w:color w:val="auto"/>
          <w:sz w:val="20"/>
        </w:rPr>
        <w:t>stávajícího střešního pláště</w:t>
      </w:r>
      <w:r w:rsidR="00ED310C" w:rsidRPr="00ED310C">
        <w:rPr>
          <w:rFonts w:ascii="France" w:hAnsi="France"/>
          <w:color w:val="auto"/>
          <w:sz w:val="20"/>
        </w:rPr>
        <w:t xml:space="preserve"> a bleskosvodu</w:t>
      </w:r>
      <w:r w:rsidR="00125421" w:rsidRPr="00ED310C">
        <w:rPr>
          <w:rFonts w:ascii="France" w:hAnsi="France"/>
          <w:color w:val="auto"/>
          <w:sz w:val="20"/>
        </w:rPr>
        <w:t xml:space="preserve">, </w:t>
      </w:r>
      <w:r w:rsidR="0032281C" w:rsidRPr="00ED310C">
        <w:rPr>
          <w:rFonts w:ascii="France" w:hAnsi="France"/>
          <w:color w:val="auto"/>
          <w:sz w:val="20"/>
        </w:rPr>
        <w:t xml:space="preserve">výměna </w:t>
      </w:r>
      <w:r w:rsidR="00F6015E" w:rsidRPr="00ED310C">
        <w:rPr>
          <w:rFonts w:ascii="France" w:hAnsi="France"/>
          <w:color w:val="auto"/>
          <w:sz w:val="20"/>
        </w:rPr>
        <w:t>narušených prvků krovu</w:t>
      </w:r>
      <w:r w:rsidR="00604D3F" w:rsidRPr="00ED310C">
        <w:rPr>
          <w:rFonts w:ascii="France" w:hAnsi="France"/>
          <w:color w:val="auto"/>
          <w:sz w:val="20"/>
        </w:rPr>
        <w:t xml:space="preserve">, </w:t>
      </w:r>
      <w:r w:rsidR="0032281C" w:rsidRPr="00ED310C">
        <w:rPr>
          <w:rFonts w:ascii="France" w:hAnsi="France"/>
          <w:color w:val="auto"/>
          <w:sz w:val="20"/>
        </w:rPr>
        <w:t xml:space="preserve">oprava </w:t>
      </w:r>
      <w:r w:rsidR="00F75765" w:rsidRPr="00ED310C">
        <w:rPr>
          <w:rFonts w:ascii="France" w:hAnsi="France"/>
          <w:color w:val="auto"/>
          <w:sz w:val="20"/>
        </w:rPr>
        <w:t xml:space="preserve">vnitřního osvětlení </w:t>
      </w:r>
      <w:r w:rsidR="00ED310C" w:rsidRPr="00ED310C">
        <w:rPr>
          <w:rFonts w:ascii="France" w:hAnsi="France"/>
          <w:color w:val="auto"/>
          <w:sz w:val="20"/>
        </w:rPr>
        <w:t>a výměna narušené tepelné izolace v prostoru krovu</w:t>
      </w:r>
      <w:r w:rsidRPr="00ED310C">
        <w:rPr>
          <w:rFonts w:ascii="France" w:hAnsi="France"/>
          <w:color w:val="auto"/>
          <w:sz w:val="20"/>
        </w:rPr>
        <w:t>.</w:t>
      </w:r>
    </w:p>
    <w:p w:rsidR="0032282A" w:rsidRPr="00BB1197" w:rsidRDefault="0032282A" w:rsidP="001018D8">
      <w:pPr>
        <w:pStyle w:val="StylNadpis112bTunVlevo2cm"/>
        <w:ind w:left="142" w:right="105"/>
        <w:rPr>
          <w:sz w:val="14"/>
          <w:szCs w:val="14"/>
        </w:rPr>
      </w:pPr>
    </w:p>
    <w:p w:rsidR="001018D8" w:rsidRPr="003A19F7" w:rsidRDefault="001018D8" w:rsidP="001018D8">
      <w:pPr>
        <w:pStyle w:val="StylNadpis112bTunVlevo2cm"/>
        <w:ind w:left="142" w:right="105"/>
        <w:rPr>
          <w:sz w:val="20"/>
          <w:szCs w:val="20"/>
        </w:rPr>
      </w:pPr>
      <w:proofErr w:type="gramStart"/>
      <w:r w:rsidRPr="003A19F7">
        <w:rPr>
          <w:sz w:val="20"/>
          <w:szCs w:val="20"/>
        </w:rPr>
        <w:t>A.1.2</w:t>
      </w:r>
      <w:proofErr w:type="gramEnd"/>
      <w:r w:rsidRPr="003A19F7">
        <w:rPr>
          <w:sz w:val="20"/>
          <w:szCs w:val="20"/>
        </w:rPr>
        <w:t>)   ÚDAJE O STAVEBNÍKOVI</w:t>
      </w:r>
    </w:p>
    <w:p w:rsidR="001018D8" w:rsidRPr="0032282A" w:rsidRDefault="0032282A" w:rsidP="0032282A">
      <w:pPr>
        <w:pStyle w:val="TEXT1"/>
        <w:ind w:firstLine="0"/>
        <w:rPr>
          <w:rFonts w:ascii="France" w:hAnsi="France" w:cs="Segoe UI"/>
          <w:sz w:val="20"/>
          <w:shd w:val="clear" w:color="auto" w:fill="FEFEFE"/>
        </w:rPr>
      </w:pPr>
      <w:r w:rsidRPr="0032282A">
        <w:rPr>
          <w:rFonts w:ascii="France" w:hAnsi="France" w:cs="Segoe UI"/>
          <w:sz w:val="20"/>
          <w:shd w:val="clear" w:color="auto" w:fill="FEFEFE"/>
        </w:rPr>
        <w:t>Město Krnov</w:t>
      </w:r>
      <w:r>
        <w:rPr>
          <w:rFonts w:ascii="France" w:hAnsi="France" w:cs="Segoe UI"/>
          <w:sz w:val="20"/>
          <w:shd w:val="clear" w:color="auto" w:fill="FEFEFE"/>
        </w:rPr>
        <w:t xml:space="preserve">, </w:t>
      </w:r>
      <w:r w:rsidRPr="0032282A">
        <w:rPr>
          <w:rFonts w:ascii="France" w:hAnsi="France" w:cs="Segoe UI"/>
          <w:sz w:val="20"/>
          <w:shd w:val="clear" w:color="auto" w:fill="FEFEFE"/>
        </w:rPr>
        <w:t>Hlavní nám</w:t>
      </w:r>
      <w:r w:rsidRPr="0032282A">
        <w:rPr>
          <w:rFonts w:ascii="Cambria" w:hAnsi="Cambria" w:cs="Cambria"/>
          <w:sz w:val="20"/>
          <w:shd w:val="clear" w:color="auto" w:fill="FEFEFE"/>
        </w:rPr>
        <w:t>ě</w:t>
      </w:r>
      <w:r w:rsidRPr="0032282A">
        <w:rPr>
          <w:rFonts w:ascii="France" w:hAnsi="France" w:cs="Segoe UI"/>
          <w:sz w:val="20"/>
          <w:shd w:val="clear" w:color="auto" w:fill="FEFEFE"/>
        </w:rPr>
        <w:t>st</w:t>
      </w:r>
      <w:r w:rsidRPr="0032282A">
        <w:rPr>
          <w:rFonts w:ascii="France" w:hAnsi="France" w:cs="France"/>
          <w:sz w:val="20"/>
          <w:shd w:val="clear" w:color="auto" w:fill="FEFEFE"/>
        </w:rPr>
        <w:t>í</w:t>
      </w:r>
      <w:r w:rsidRPr="0032282A">
        <w:rPr>
          <w:rFonts w:ascii="France" w:hAnsi="France" w:cs="Segoe UI"/>
          <w:sz w:val="20"/>
          <w:shd w:val="clear" w:color="auto" w:fill="FEFEFE"/>
        </w:rPr>
        <w:t xml:space="preserve"> 96/1</w:t>
      </w:r>
      <w:r>
        <w:rPr>
          <w:rFonts w:ascii="France" w:hAnsi="France" w:cs="Segoe UI"/>
          <w:sz w:val="20"/>
          <w:shd w:val="clear" w:color="auto" w:fill="FEFEFE"/>
        </w:rPr>
        <w:t xml:space="preserve">, </w:t>
      </w:r>
      <w:r w:rsidRPr="0032282A">
        <w:rPr>
          <w:rFonts w:ascii="France" w:hAnsi="France" w:cs="Segoe UI"/>
          <w:sz w:val="20"/>
          <w:shd w:val="clear" w:color="auto" w:fill="FEFEFE"/>
        </w:rPr>
        <w:t>Pod Bezru</w:t>
      </w:r>
      <w:r w:rsidRPr="0032282A">
        <w:rPr>
          <w:rFonts w:ascii="Cambria" w:hAnsi="Cambria" w:cs="Cambria"/>
          <w:sz w:val="20"/>
          <w:shd w:val="clear" w:color="auto" w:fill="FEFEFE"/>
        </w:rPr>
        <w:t>č</w:t>
      </w:r>
      <w:r w:rsidRPr="0032282A">
        <w:rPr>
          <w:rFonts w:ascii="France" w:hAnsi="France" w:cs="Segoe UI"/>
          <w:sz w:val="20"/>
          <w:shd w:val="clear" w:color="auto" w:fill="FEFEFE"/>
        </w:rPr>
        <w:t>ov</w:t>
      </w:r>
      <w:r w:rsidRPr="0032282A">
        <w:rPr>
          <w:rFonts w:ascii="France" w:hAnsi="France" w:cs="France"/>
          <w:sz w:val="20"/>
          <w:shd w:val="clear" w:color="auto" w:fill="FEFEFE"/>
        </w:rPr>
        <w:t>ý</w:t>
      </w:r>
      <w:r w:rsidRPr="0032282A">
        <w:rPr>
          <w:rFonts w:ascii="France" w:hAnsi="France" w:cs="Segoe UI"/>
          <w:sz w:val="20"/>
          <w:shd w:val="clear" w:color="auto" w:fill="FEFEFE"/>
        </w:rPr>
        <w:t>m vrchem</w:t>
      </w:r>
      <w:r>
        <w:rPr>
          <w:rFonts w:ascii="France" w:hAnsi="France" w:cs="Segoe UI"/>
          <w:sz w:val="20"/>
          <w:shd w:val="clear" w:color="auto" w:fill="FEFEFE"/>
        </w:rPr>
        <w:t xml:space="preserve">, </w:t>
      </w:r>
      <w:r w:rsidRPr="0032282A">
        <w:rPr>
          <w:rFonts w:ascii="France" w:hAnsi="France" w:cs="France"/>
          <w:sz w:val="20"/>
          <w:shd w:val="clear" w:color="auto" w:fill="FEFEFE"/>
        </w:rPr>
        <w:t>79401</w:t>
      </w:r>
      <w:r w:rsidR="001018D8" w:rsidRPr="0032282A">
        <w:rPr>
          <w:rFonts w:ascii="France" w:hAnsi="France" w:cs="France"/>
          <w:sz w:val="20"/>
          <w:shd w:val="clear" w:color="auto" w:fill="FEFEFE"/>
        </w:rPr>
        <w:t xml:space="preserve"> </w:t>
      </w:r>
      <w:r w:rsidRPr="0032282A">
        <w:rPr>
          <w:rFonts w:ascii="France" w:hAnsi="France" w:cs="France"/>
          <w:sz w:val="20"/>
          <w:shd w:val="clear" w:color="auto" w:fill="FEFEFE"/>
        </w:rPr>
        <w:t>Krnov</w:t>
      </w:r>
    </w:p>
    <w:p w:rsidR="001018D8" w:rsidRPr="00BB1197" w:rsidRDefault="001018D8" w:rsidP="001018D8">
      <w:pPr>
        <w:pStyle w:val="TEXT1"/>
        <w:ind w:firstLine="0"/>
        <w:rPr>
          <w:rFonts w:ascii="France" w:hAnsi="France"/>
          <w:color w:val="auto"/>
          <w:sz w:val="14"/>
          <w:szCs w:val="14"/>
        </w:rPr>
      </w:pPr>
    </w:p>
    <w:p w:rsidR="001018D8" w:rsidRPr="003A19F7" w:rsidRDefault="001018D8" w:rsidP="001018D8">
      <w:pPr>
        <w:pStyle w:val="StylNadpis112bTunVlevo2cm"/>
        <w:ind w:left="142" w:right="105"/>
        <w:rPr>
          <w:sz w:val="20"/>
          <w:szCs w:val="20"/>
        </w:rPr>
      </w:pPr>
      <w:proofErr w:type="gramStart"/>
      <w:r w:rsidRPr="003A19F7">
        <w:rPr>
          <w:sz w:val="20"/>
          <w:szCs w:val="20"/>
        </w:rPr>
        <w:t>A.1.3</w:t>
      </w:r>
      <w:proofErr w:type="gramEnd"/>
      <w:r w:rsidRPr="003A19F7">
        <w:rPr>
          <w:sz w:val="20"/>
          <w:szCs w:val="20"/>
        </w:rPr>
        <w:t>)   ÚDAJE O ZPRACOVATELI PROJEKTOVÉ DOKUMENTACE</w:t>
      </w:r>
    </w:p>
    <w:p w:rsidR="0032282A" w:rsidRPr="0032282A" w:rsidRDefault="0032282A" w:rsidP="0032282A">
      <w:pPr>
        <w:pStyle w:val="TEXT1"/>
        <w:ind w:firstLine="0"/>
        <w:rPr>
          <w:rFonts w:ascii="France" w:hAnsi="France" w:cs="Segoe UI"/>
          <w:sz w:val="20"/>
          <w:shd w:val="clear" w:color="auto" w:fill="FEFEFE"/>
        </w:rPr>
      </w:pPr>
      <w:r w:rsidRPr="0032282A">
        <w:rPr>
          <w:rFonts w:ascii="France" w:hAnsi="France" w:cs="Segoe UI"/>
          <w:sz w:val="20"/>
          <w:shd w:val="clear" w:color="auto" w:fill="FEFEFE"/>
        </w:rPr>
        <w:t>Ing. Ji</w:t>
      </w:r>
      <w:r w:rsidRPr="0032282A">
        <w:rPr>
          <w:rFonts w:ascii="France" w:hAnsi="France" w:cs="Cambria"/>
          <w:sz w:val="20"/>
          <w:shd w:val="clear" w:color="auto" w:fill="FEFEFE"/>
        </w:rPr>
        <w:t>ř</w:t>
      </w:r>
      <w:r w:rsidRPr="0032282A">
        <w:rPr>
          <w:rFonts w:ascii="France" w:hAnsi="France" w:cs="Segoe UI"/>
          <w:sz w:val="20"/>
          <w:shd w:val="clear" w:color="auto" w:fill="FEFEFE"/>
        </w:rPr>
        <w:t>í Tome</w:t>
      </w:r>
      <w:r w:rsidRPr="0032282A">
        <w:rPr>
          <w:rFonts w:ascii="Cambria" w:hAnsi="Cambria" w:cs="Cambria"/>
          <w:sz w:val="20"/>
          <w:shd w:val="clear" w:color="auto" w:fill="FEFEFE"/>
        </w:rPr>
        <w:t>č</w:t>
      </w:r>
      <w:r w:rsidRPr="0032282A">
        <w:rPr>
          <w:rFonts w:ascii="France" w:hAnsi="France" w:cs="Segoe UI"/>
          <w:sz w:val="20"/>
          <w:shd w:val="clear" w:color="auto" w:fill="FEFEFE"/>
        </w:rPr>
        <w:t xml:space="preserve">ek – ATELIER A </w:t>
      </w:r>
    </w:p>
    <w:p w:rsidR="0032282A" w:rsidRPr="0032282A" w:rsidRDefault="0032282A" w:rsidP="0032282A">
      <w:pPr>
        <w:pStyle w:val="TEXT1"/>
        <w:ind w:firstLine="0"/>
        <w:rPr>
          <w:rFonts w:ascii="France" w:hAnsi="France" w:cs="Segoe UI"/>
          <w:sz w:val="20"/>
          <w:shd w:val="clear" w:color="auto" w:fill="FEFEFE"/>
        </w:rPr>
      </w:pPr>
      <w:r w:rsidRPr="0032282A">
        <w:rPr>
          <w:rFonts w:ascii="France" w:hAnsi="France" w:cs="Segoe UI"/>
          <w:sz w:val="20"/>
          <w:shd w:val="clear" w:color="auto" w:fill="FEFEFE"/>
        </w:rPr>
        <w:t>Zelená 584/6, 779 00 OLOMOUC</w:t>
      </w:r>
    </w:p>
    <w:p w:rsidR="0032282A" w:rsidRDefault="0032282A" w:rsidP="0032282A">
      <w:pPr>
        <w:pStyle w:val="TEXT1"/>
        <w:ind w:firstLine="0"/>
        <w:rPr>
          <w:rFonts w:ascii="France" w:hAnsi="France" w:cs="France"/>
          <w:sz w:val="20"/>
        </w:rPr>
      </w:pPr>
      <w:r w:rsidRPr="0032282A">
        <w:rPr>
          <w:rFonts w:ascii="France" w:hAnsi="France" w:cs="France"/>
          <w:sz w:val="20"/>
        </w:rPr>
        <w:t>Provozovna - projek</w:t>
      </w:r>
      <w:r w:rsidRPr="0032282A">
        <w:rPr>
          <w:rFonts w:ascii="Cambria" w:hAnsi="Cambria" w:cs="Cambria"/>
          <w:sz w:val="20"/>
        </w:rPr>
        <w:t>č</w:t>
      </w:r>
      <w:r w:rsidRPr="0032282A">
        <w:rPr>
          <w:rFonts w:ascii="France" w:hAnsi="France" w:cs="France"/>
          <w:sz w:val="20"/>
        </w:rPr>
        <w:t>ní kancelá</w:t>
      </w:r>
      <w:r w:rsidRPr="0032282A">
        <w:rPr>
          <w:rFonts w:ascii="Cambria" w:hAnsi="Cambria" w:cs="Cambria"/>
          <w:sz w:val="20"/>
        </w:rPr>
        <w:t>ř</w:t>
      </w:r>
      <w:r w:rsidRPr="0032282A">
        <w:rPr>
          <w:rFonts w:ascii="France" w:hAnsi="France" w:cs="France"/>
          <w:sz w:val="20"/>
        </w:rPr>
        <w:t xml:space="preserve">:  </w:t>
      </w:r>
      <w:proofErr w:type="gramStart"/>
      <w:r w:rsidRPr="0032282A">
        <w:rPr>
          <w:rFonts w:ascii="France" w:hAnsi="France" w:cs="France"/>
          <w:sz w:val="20"/>
        </w:rPr>
        <w:t>8.kv</w:t>
      </w:r>
      <w:r w:rsidRPr="0032282A">
        <w:rPr>
          <w:rFonts w:ascii="Cambria" w:hAnsi="Cambria" w:cs="Cambria"/>
          <w:sz w:val="20"/>
        </w:rPr>
        <w:t>ě</w:t>
      </w:r>
      <w:r w:rsidRPr="0032282A">
        <w:rPr>
          <w:rFonts w:ascii="France" w:hAnsi="France" w:cs="France"/>
          <w:sz w:val="20"/>
        </w:rPr>
        <w:t>tna</w:t>
      </w:r>
      <w:proofErr w:type="gramEnd"/>
      <w:r w:rsidRPr="0032282A">
        <w:rPr>
          <w:rFonts w:ascii="France" w:hAnsi="France" w:cs="France"/>
          <w:sz w:val="20"/>
        </w:rPr>
        <w:t xml:space="preserve"> 511/16, 779 00 Olomouc</w:t>
      </w:r>
    </w:p>
    <w:p w:rsidR="004F0C79" w:rsidRPr="004F0C79" w:rsidRDefault="004F0C79" w:rsidP="004F0C79">
      <w:pPr>
        <w:pStyle w:val="TEXT1"/>
        <w:ind w:firstLine="0"/>
        <w:rPr>
          <w:rFonts w:ascii="France" w:hAnsi="France" w:cs="Segoe UI"/>
          <w:sz w:val="20"/>
          <w:shd w:val="clear" w:color="auto" w:fill="FEFEFE"/>
        </w:rPr>
      </w:pPr>
      <w:r w:rsidRPr="0032282A">
        <w:rPr>
          <w:rFonts w:ascii="France" w:hAnsi="France" w:cs="Segoe UI"/>
          <w:sz w:val="20"/>
          <w:shd w:val="clear" w:color="auto" w:fill="FEFEFE"/>
        </w:rPr>
        <w:t>I</w:t>
      </w:r>
      <w:r w:rsidRPr="0032282A">
        <w:rPr>
          <w:rFonts w:ascii="Cambria" w:hAnsi="Cambria" w:cs="Cambria"/>
          <w:sz w:val="20"/>
          <w:shd w:val="clear" w:color="auto" w:fill="FEFEFE"/>
        </w:rPr>
        <w:t>Č</w:t>
      </w:r>
      <w:r w:rsidRPr="0032282A">
        <w:rPr>
          <w:rFonts w:ascii="France" w:hAnsi="France" w:cs="Segoe UI"/>
          <w:sz w:val="20"/>
          <w:shd w:val="clear" w:color="auto" w:fill="FEFEFE"/>
        </w:rPr>
        <w:t>: 15505961</w:t>
      </w:r>
    </w:p>
    <w:p w:rsidR="0032282A" w:rsidRPr="0032282A" w:rsidRDefault="0032282A" w:rsidP="0032282A">
      <w:pPr>
        <w:pStyle w:val="TEXT1"/>
        <w:ind w:firstLine="0"/>
        <w:rPr>
          <w:rFonts w:ascii="France" w:hAnsi="France" w:cs="France"/>
          <w:sz w:val="20"/>
        </w:rPr>
      </w:pPr>
      <w:r w:rsidRPr="0032282A">
        <w:rPr>
          <w:rFonts w:ascii="France" w:hAnsi="France" w:cs="France"/>
          <w:sz w:val="20"/>
        </w:rPr>
        <w:t xml:space="preserve">Hlavní projektant: </w:t>
      </w:r>
      <w:r w:rsidRPr="0032282A">
        <w:rPr>
          <w:rFonts w:ascii="France" w:hAnsi="France" w:cs="France"/>
          <w:sz w:val="20"/>
        </w:rPr>
        <w:tab/>
        <w:t xml:space="preserve"> </w:t>
      </w:r>
      <w:r w:rsidRPr="0032282A">
        <w:rPr>
          <w:rFonts w:ascii="France" w:hAnsi="France" w:cs="France"/>
          <w:sz w:val="20"/>
        </w:rPr>
        <w:tab/>
        <w:t xml:space="preserve">          </w:t>
      </w:r>
      <w:r w:rsidR="00C70886">
        <w:rPr>
          <w:rFonts w:ascii="France" w:hAnsi="France" w:cs="France"/>
          <w:sz w:val="20"/>
        </w:rPr>
        <w:t xml:space="preserve">     </w:t>
      </w:r>
      <w:r w:rsidR="00BB1197">
        <w:rPr>
          <w:rFonts w:ascii="France" w:hAnsi="France" w:cs="France"/>
          <w:sz w:val="20"/>
        </w:rPr>
        <w:t xml:space="preserve">                             </w:t>
      </w:r>
      <w:r w:rsidRPr="0032282A">
        <w:rPr>
          <w:rFonts w:ascii="France" w:hAnsi="France" w:cs="France"/>
          <w:sz w:val="20"/>
        </w:rPr>
        <w:t xml:space="preserve"> Ing. Ji</w:t>
      </w:r>
      <w:r w:rsidRPr="0032282A">
        <w:rPr>
          <w:rFonts w:ascii="Cambria" w:hAnsi="Cambria" w:cs="Cambria"/>
          <w:sz w:val="20"/>
        </w:rPr>
        <w:t>ř</w:t>
      </w:r>
      <w:r w:rsidRPr="0032282A">
        <w:rPr>
          <w:rFonts w:ascii="France" w:hAnsi="France" w:cs="France"/>
          <w:sz w:val="20"/>
        </w:rPr>
        <w:t>í Tome</w:t>
      </w:r>
      <w:r w:rsidRPr="0032282A">
        <w:rPr>
          <w:rFonts w:ascii="Cambria" w:hAnsi="Cambria" w:cs="Cambria"/>
          <w:sz w:val="20"/>
        </w:rPr>
        <w:t>č</w:t>
      </w:r>
      <w:r w:rsidRPr="0032282A">
        <w:rPr>
          <w:rFonts w:ascii="France" w:hAnsi="France" w:cs="France"/>
          <w:sz w:val="20"/>
        </w:rPr>
        <w:t xml:space="preserve">ek - </w:t>
      </w:r>
      <w:proofErr w:type="spellStart"/>
      <w:proofErr w:type="gramStart"/>
      <w:r w:rsidRPr="0032282A">
        <w:rPr>
          <w:rFonts w:ascii="Cambria" w:hAnsi="Cambria" w:cs="Cambria"/>
          <w:sz w:val="20"/>
        </w:rPr>
        <w:t>č</w:t>
      </w:r>
      <w:r w:rsidRPr="0032282A">
        <w:rPr>
          <w:rFonts w:ascii="France" w:hAnsi="France" w:cs="France"/>
          <w:sz w:val="20"/>
        </w:rPr>
        <w:t>.a</w:t>
      </w:r>
      <w:proofErr w:type="spellEnd"/>
      <w:r w:rsidRPr="0032282A">
        <w:rPr>
          <w:rFonts w:ascii="France" w:hAnsi="France" w:cs="France"/>
          <w:sz w:val="20"/>
        </w:rPr>
        <w:t>.</w:t>
      </w:r>
      <w:proofErr w:type="gramEnd"/>
      <w:r w:rsidRPr="0032282A">
        <w:rPr>
          <w:rFonts w:ascii="France" w:hAnsi="France" w:cs="France"/>
          <w:sz w:val="20"/>
        </w:rPr>
        <w:t xml:space="preserve"> 3375 pozemní stavby</w:t>
      </w:r>
    </w:p>
    <w:p w:rsidR="0032282A" w:rsidRPr="0032282A" w:rsidRDefault="0032282A" w:rsidP="0032282A">
      <w:pPr>
        <w:pStyle w:val="TEXT1"/>
        <w:ind w:firstLine="0"/>
        <w:rPr>
          <w:rFonts w:ascii="France" w:hAnsi="France" w:cs="France"/>
          <w:sz w:val="20"/>
        </w:rPr>
      </w:pPr>
      <w:r w:rsidRPr="0032282A">
        <w:rPr>
          <w:rFonts w:ascii="France" w:hAnsi="France" w:cs="France"/>
          <w:sz w:val="20"/>
        </w:rPr>
        <w:t xml:space="preserve">Stavební </w:t>
      </w:r>
      <w:r w:rsidRPr="0032282A">
        <w:rPr>
          <w:rFonts w:ascii="Cambria" w:hAnsi="Cambria" w:cs="Cambria"/>
          <w:sz w:val="20"/>
        </w:rPr>
        <w:t>č</w:t>
      </w:r>
      <w:r w:rsidRPr="0032282A">
        <w:rPr>
          <w:rFonts w:ascii="France" w:hAnsi="France" w:cs="France"/>
          <w:sz w:val="20"/>
        </w:rPr>
        <w:t xml:space="preserve">ást:                             </w:t>
      </w:r>
      <w:r w:rsidR="00C70886">
        <w:rPr>
          <w:rFonts w:ascii="France" w:hAnsi="France" w:cs="France"/>
          <w:sz w:val="20"/>
        </w:rPr>
        <w:t xml:space="preserve">              </w:t>
      </w:r>
      <w:r w:rsidR="00481090">
        <w:rPr>
          <w:rFonts w:ascii="France" w:hAnsi="France" w:cs="France"/>
          <w:sz w:val="20"/>
        </w:rPr>
        <w:t xml:space="preserve">                            </w:t>
      </w:r>
      <w:r w:rsidR="00711022">
        <w:rPr>
          <w:rFonts w:ascii="France" w:hAnsi="France" w:cs="France"/>
          <w:sz w:val="20"/>
        </w:rPr>
        <w:t xml:space="preserve"> </w:t>
      </w:r>
      <w:r w:rsidRPr="0032282A">
        <w:rPr>
          <w:rFonts w:ascii="France" w:hAnsi="France" w:cs="France"/>
          <w:sz w:val="20"/>
        </w:rPr>
        <w:t>Dalibor Zapletal</w:t>
      </w:r>
    </w:p>
    <w:p w:rsidR="0032282A" w:rsidRPr="0032282A" w:rsidRDefault="0032282A" w:rsidP="0032282A">
      <w:pPr>
        <w:pStyle w:val="TEXT1"/>
        <w:ind w:firstLine="0"/>
        <w:rPr>
          <w:rFonts w:ascii="France" w:hAnsi="France" w:cs="France"/>
          <w:sz w:val="20"/>
        </w:rPr>
      </w:pPr>
      <w:r w:rsidRPr="0032282A">
        <w:rPr>
          <w:rFonts w:ascii="France" w:hAnsi="France" w:cs="France"/>
          <w:sz w:val="20"/>
        </w:rPr>
        <w:t>Statika:</w:t>
      </w:r>
      <w:r w:rsidRPr="0032282A">
        <w:rPr>
          <w:rFonts w:ascii="France" w:hAnsi="France" w:cs="France"/>
          <w:sz w:val="20"/>
        </w:rPr>
        <w:tab/>
      </w:r>
      <w:r w:rsidRPr="0032282A">
        <w:rPr>
          <w:rFonts w:ascii="France" w:hAnsi="France" w:cs="France"/>
          <w:sz w:val="20"/>
        </w:rPr>
        <w:tab/>
      </w:r>
      <w:r w:rsidRPr="0032282A">
        <w:rPr>
          <w:rFonts w:ascii="France" w:hAnsi="France" w:cs="France"/>
          <w:sz w:val="20"/>
        </w:rPr>
        <w:tab/>
      </w:r>
      <w:r w:rsidRPr="0032282A">
        <w:rPr>
          <w:rFonts w:ascii="France" w:hAnsi="France" w:cs="France"/>
          <w:sz w:val="20"/>
        </w:rPr>
        <w:tab/>
        <w:t xml:space="preserve">          </w:t>
      </w:r>
      <w:r w:rsidR="00C70886">
        <w:rPr>
          <w:rFonts w:ascii="France" w:hAnsi="France" w:cs="France"/>
          <w:sz w:val="20"/>
        </w:rPr>
        <w:t xml:space="preserve">       </w:t>
      </w:r>
      <w:r w:rsidR="00481090">
        <w:rPr>
          <w:rFonts w:ascii="France" w:hAnsi="France" w:cs="France"/>
          <w:sz w:val="20"/>
        </w:rPr>
        <w:t xml:space="preserve">                            </w:t>
      </w:r>
      <w:r w:rsidRPr="0032282A">
        <w:rPr>
          <w:rFonts w:ascii="France" w:hAnsi="France" w:cs="France"/>
          <w:sz w:val="20"/>
        </w:rPr>
        <w:t xml:space="preserve">Ing. Jaromír Dostál </w:t>
      </w:r>
    </w:p>
    <w:p w:rsidR="0032282A" w:rsidRPr="0032282A" w:rsidRDefault="001018D8" w:rsidP="0032282A">
      <w:pPr>
        <w:pStyle w:val="TEXT1"/>
        <w:ind w:firstLine="0"/>
        <w:rPr>
          <w:rFonts w:ascii="France" w:hAnsi="France" w:cs="France"/>
          <w:sz w:val="20"/>
        </w:rPr>
      </w:pPr>
      <w:r w:rsidRPr="0032282A">
        <w:rPr>
          <w:rFonts w:ascii="France" w:hAnsi="France" w:cs="France"/>
          <w:sz w:val="20"/>
        </w:rPr>
        <w:t>Požárn</w:t>
      </w:r>
      <w:r w:rsidRPr="0032282A">
        <w:rPr>
          <w:rFonts w:ascii="Cambria" w:hAnsi="Cambria" w:cs="Cambria"/>
          <w:sz w:val="20"/>
        </w:rPr>
        <w:t>ě</w:t>
      </w:r>
      <w:r w:rsidRPr="0032282A">
        <w:rPr>
          <w:rFonts w:ascii="France" w:hAnsi="France" w:cs="France"/>
          <w:sz w:val="20"/>
        </w:rPr>
        <w:t xml:space="preserve"> bezpe</w:t>
      </w:r>
      <w:r w:rsidRPr="0032282A">
        <w:rPr>
          <w:rFonts w:ascii="Cambria" w:hAnsi="Cambria" w:cs="Cambria"/>
          <w:sz w:val="20"/>
        </w:rPr>
        <w:t>č</w:t>
      </w:r>
      <w:r w:rsidRPr="0032282A">
        <w:rPr>
          <w:rFonts w:ascii="France" w:hAnsi="France" w:cs="France"/>
          <w:sz w:val="20"/>
        </w:rPr>
        <w:t xml:space="preserve">nostní </w:t>
      </w:r>
      <w:r w:rsidRPr="0032282A">
        <w:rPr>
          <w:rFonts w:ascii="Cambria" w:hAnsi="Cambria" w:cs="Cambria"/>
          <w:sz w:val="20"/>
        </w:rPr>
        <w:t>ř</w:t>
      </w:r>
      <w:r w:rsidRPr="0032282A">
        <w:rPr>
          <w:rFonts w:ascii="France" w:hAnsi="France" w:cs="France"/>
          <w:sz w:val="20"/>
        </w:rPr>
        <w:t>ešení:</w:t>
      </w:r>
      <w:r w:rsidRPr="0032282A">
        <w:rPr>
          <w:rFonts w:ascii="France" w:hAnsi="France" w:cs="France"/>
          <w:sz w:val="20"/>
        </w:rPr>
        <w:tab/>
      </w:r>
      <w:r w:rsidRPr="0032282A">
        <w:rPr>
          <w:rFonts w:ascii="France" w:hAnsi="France" w:cs="France"/>
          <w:sz w:val="20"/>
        </w:rPr>
        <w:tab/>
        <w:t xml:space="preserve">           </w:t>
      </w:r>
      <w:r w:rsidR="00481090">
        <w:rPr>
          <w:rFonts w:ascii="France" w:hAnsi="France" w:cs="France"/>
          <w:sz w:val="20"/>
        </w:rPr>
        <w:t xml:space="preserve">                        </w:t>
      </w:r>
      <w:r w:rsidRPr="0032282A">
        <w:rPr>
          <w:rFonts w:ascii="France" w:hAnsi="France" w:cs="France"/>
          <w:sz w:val="20"/>
        </w:rPr>
        <w:t>Ing. Karel Toman</w:t>
      </w:r>
    </w:p>
    <w:p w:rsidR="001018D8" w:rsidRPr="0032282A" w:rsidRDefault="001018D8" w:rsidP="0032282A">
      <w:pPr>
        <w:pStyle w:val="TEXT1"/>
        <w:ind w:firstLine="0"/>
        <w:rPr>
          <w:rFonts w:ascii="France" w:hAnsi="France" w:cs="France"/>
          <w:sz w:val="20"/>
        </w:rPr>
      </w:pPr>
      <w:r w:rsidRPr="0032282A">
        <w:rPr>
          <w:rFonts w:ascii="France" w:hAnsi="France" w:cs="France"/>
          <w:sz w:val="20"/>
        </w:rPr>
        <w:t>Za</w:t>
      </w:r>
      <w:r w:rsidRPr="0032282A">
        <w:rPr>
          <w:rFonts w:ascii="Cambria" w:hAnsi="Cambria" w:cs="Cambria"/>
          <w:sz w:val="20"/>
        </w:rPr>
        <w:t>ř</w:t>
      </w:r>
      <w:r w:rsidRPr="0032282A">
        <w:rPr>
          <w:rFonts w:ascii="France" w:hAnsi="France" w:cs="France"/>
          <w:sz w:val="20"/>
        </w:rPr>
        <w:t xml:space="preserve">ízení pro silnoproudé </w:t>
      </w:r>
      <w:proofErr w:type="spellStart"/>
      <w:r w:rsidRPr="0032282A">
        <w:rPr>
          <w:rFonts w:ascii="France" w:hAnsi="France" w:cs="France"/>
          <w:sz w:val="20"/>
        </w:rPr>
        <w:t>elektrotech</w:t>
      </w:r>
      <w:proofErr w:type="spellEnd"/>
      <w:r w:rsidR="00711022">
        <w:rPr>
          <w:rFonts w:ascii="France" w:hAnsi="France" w:cs="France"/>
          <w:sz w:val="20"/>
        </w:rPr>
        <w:t>.</w:t>
      </w:r>
      <w:r w:rsidRPr="0032282A">
        <w:rPr>
          <w:rFonts w:ascii="France" w:hAnsi="France" w:cs="France"/>
          <w:sz w:val="20"/>
        </w:rPr>
        <w:t xml:space="preserve"> v</w:t>
      </w:r>
      <w:r w:rsidRPr="0032282A">
        <w:rPr>
          <w:rFonts w:ascii="Cambria" w:hAnsi="Cambria" w:cs="Cambria"/>
          <w:sz w:val="20"/>
        </w:rPr>
        <w:t>č</w:t>
      </w:r>
      <w:r w:rsidRPr="0032282A">
        <w:rPr>
          <w:rFonts w:ascii="France" w:hAnsi="France" w:cs="France"/>
          <w:sz w:val="20"/>
        </w:rPr>
        <w:t>etn</w:t>
      </w:r>
      <w:r w:rsidRPr="0032282A">
        <w:rPr>
          <w:rFonts w:ascii="Cambria" w:hAnsi="Cambria" w:cs="Cambria"/>
          <w:sz w:val="20"/>
        </w:rPr>
        <w:t>ě</w:t>
      </w:r>
      <w:r w:rsidRPr="0032282A">
        <w:rPr>
          <w:rFonts w:ascii="France" w:hAnsi="France" w:cs="France"/>
          <w:sz w:val="20"/>
        </w:rPr>
        <w:t xml:space="preserve"> bleskosvod</w:t>
      </w:r>
      <w:r w:rsidRPr="0032282A">
        <w:rPr>
          <w:rFonts w:ascii="Cambria" w:hAnsi="Cambria" w:cs="Cambria"/>
          <w:sz w:val="20"/>
        </w:rPr>
        <w:t>ů</w:t>
      </w:r>
      <w:r w:rsidRPr="0032282A">
        <w:rPr>
          <w:rFonts w:ascii="France" w:hAnsi="France" w:cs="France"/>
          <w:sz w:val="20"/>
        </w:rPr>
        <w:t xml:space="preserve">: </w:t>
      </w:r>
      <w:r w:rsidR="00C70886">
        <w:rPr>
          <w:rFonts w:ascii="France" w:hAnsi="France" w:cs="France"/>
          <w:sz w:val="20"/>
        </w:rPr>
        <w:t xml:space="preserve"> </w:t>
      </w:r>
      <w:r w:rsidR="00711022">
        <w:rPr>
          <w:rFonts w:ascii="France" w:hAnsi="France" w:cs="France"/>
          <w:sz w:val="20"/>
        </w:rPr>
        <w:t xml:space="preserve">  </w:t>
      </w:r>
      <w:r w:rsidRPr="0032282A">
        <w:rPr>
          <w:rFonts w:ascii="France" w:hAnsi="France" w:cs="France"/>
          <w:sz w:val="20"/>
        </w:rPr>
        <w:t>Jan Hrabal</w:t>
      </w:r>
    </w:p>
    <w:p w:rsidR="001018D8" w:rsidRPr="00771B10" w:rsidRDefault="001018D8" w:rsidP="00771B10">
      <w:pPr>
        <w:pStyle w:val="TEXT1"/>
        <w:ind w:firstLine="0"/>
        <w:rPr>
          <w:rFonts w:ascii="France" w:hAnsi="France" w:cs="France"/>
          <w:sz w:val="20"/>
        </w:rPr>
      </w:pPr>
      <w:r w:rsidRPr="00771B10">
        <w:rPr>
          <w:rFonts w:ascii="France" w:hAnsi="France" w:cs="France"/>
          <w:sz w:val="20"/>
        </w:rPr>
        <w:t xml:space="preserve">Geodetické práce:                                                            </w:t>
      </w:r>
      <w:r w:rsidR="00711022">
        <w:rPr>
          <w:rFonts w:ascii="France" w:hAnsi="France" w:cs="France"/>
          <w:sz w:val="20"/>
        </w:rPr>
        <w:t xml:space="preserve">     </w:t>
      </w:r>
      <w:r w:rsidRPr="00771B10">
        <w:rPr>
          <w:rFonts w:ascii="France" w:hAnsi="France" w:cs="France"/>
          <w:sz w:val="20"/>
        </w:rPr>
        <w:t>Ing. Roman Mésl</w:t>
      </w:r>
    </w:p>
    <w:p w:rsidR="00613289" w:rsidRPr="000E5B47" w:rsidRDefault="00613289" w:rsidP="00771B10">
      <w:pPr>
        <w:pStyle w:val="TEXT1"/>
        <w:ind w:firstLine="0"/>
        <w:rPr>
          <w:rFonts w:ascii="France" w:hAnsi="France" w:cs="France"/>
          <w:sz w:val="20"/>
        </w:rPr>
      </w:pPr>
      <w:r w:rsidRPr="000E5B47">
        <w:rPr>
          <w:rFonts w:ascii="France" w:hAnsi="France" w:cs="France"/>
          <w:sz w:val="20"/>
        </w:rPr>
        <w:t>B</w:t>
      </w:r>
      <w:r w:rsidR="000E5B47" w:rsidRPr="000E5B47">
        <w:rPr>
          <w:rFonts w:ascii="France" w:hAnsi="France" w:cs="France"/>
          <w:sz w:val="20"/>
        </w:rPr>
        <w:t>ezpe</w:t>
      </w:r>
      <w:r w:rsidR="000E5B47" w:rsidRPr="00771B10">
        <w:rPr>
          <w:rFonts w:ascii="France" w:hAnsi="France" w:cs="France"/>
          <w:sz w:val="20"/>
        </w:rPr>
        <w:t>čnost a ochrana při práci</w:t>
      </w:r>
      <w:r w:rsidRPr="000E5B47">
        <w:rPr>
          <w:rFonts w:ascii="France" w:hAnsi="France" w:cs="France"/>
          <w:sz w:val="20"/>
        </w:rPr>
        <w:t xml:space="preserve">:                             </w:t>
      </w:r>
      <w:r w:rsidR="00202405">
        <w:rPr>
          <w:rFonts w:ascii="France" w:hAnsi="France" w:cs="France"/>
          <w:sz w:val="20"/>
        </w:rPr>
        <w:t xml:space="preserve">               </w:t>
      </w:r>
      <w:r w:rsidR="00711022">
        <w:rPr>
          <w:rFonts w:ascii="France" w:hAnsi="France" w:cs="France"/>
          <w:sz w:val="20"/>
        </w:rPr>
        <w:t xml:space="preserve"> </w:t>
      </w:r>
      <w:r w:rsidRPr="00771B10">
        <w:rPr>
          <w:rFonts w:ascii="France" w:hAnsi="France" w:cs="France"/>
          <w:sz w:val="20"/>
        </w:rPr>
        <w:t>Mi</w:t>
      </w:r>
      <w:r w:rsidR="000E5B47" w:rsidRPr="00771B10">
        <w:rPr>
          <w:rFonts w:ascii="France" w:hAnsi="France" w:cs="France"/>
          <w:sz w:val="20"/>
        </w:rPr>
        <w:t xml:space="preserve">chal </w:t>
      </w:r>
      <w:r w:rsidRPr="00771B10">
        <w:rPr>
          <w:rFonts w:ascii="France" w:hAnsi="France" w:cs="France"/>
          <w:sz w:val="20"/>
        </w:rPr>
        <w:t>Kraus</w:t>
      </w:r>
    </w:p>
    <w:p w:rsidR="001018D8" w:rsidRPr="00B50A0D" w:rsidRDefault="001018D8" w:rsidP="001018D8">
      <w:pPr>
        <w:pStyle w:val="france"/>
        <w:spacing w:before="60"/>
        <w:ind w:left="0" w:right="105" w:firstLine="0"/>
        <w:rPr>
          <w:rFonts w:cs="France"/>
          <w:sz w:val="20"/>
          <w:szCs w:val="20"/>
        </w:rPr>
      </w:pPr>
      <w:r>
        <w:rPr>
          <w:rFonts w:cs="France"/>
          <w:sz w:val="20"/>
          <w:szCs w:val="20"/>
        </w:rPr>
        <w:lastRenderedPageBreak/>
        <w:t xml:space="preserve">   </w:t>
      </w:r>
      <w:r w:rsidRPr="00B50A0D">
        <w:rPr>
          <w:rFonts w:cs="France"/>
          <w:sz w:val="20"/>
          <w:szCs w:val="20"/>
        </w:rPr>
        <w:t xml:space="preserve"> </w:t>
      </w:r>
    </w:p>
    <w:p w:rsidR="001018D8" w:rsidRPr="003A19F7" w:rsidRDefault="001018D8" w:rsidP="001018D8">
      <w:pPr>
        <w:pStyle w:val="StylNadpis112bTunVlevo2cm"/>
        <w:ind w:left="142" w:right="105"/>
        <w:rPr>
          <w:sz w:val="20"/>
          <w:szCs w:val="20"/>
          <w:u w:val="single"/>
        </w:rPr>
      </w:pPr>
      <w:proofErr w:type="gramStart"/>
      <w:r w:rsidRPr="003A19F7">
        <w:rPr>
          <w:sz w:val="20"/>
          <w:szCs w:val="20"/>
          <w:u w:val="single"/>
        </w:rPr>
        <w:t>A.2)   ČLENĚN</w:t>
      </w:r>
      <w:r w:rsidRPr="003A19F7">
        <w:rPr>
          <w:rFonts w:cs="France"/>
          <w:sz w:val="20"/>
          <w:szCs w:val="20"/>
          <w:u w:val="single"/>
        </w:rPr>
        <w:t>Í</w:t>
      </w:r>
      <w:proofErr w:type="gramEnd"/>
      <w:r w:rsidRPr="003A19F7">
        <w:rPr>
          <w:sz w:val="20"/>
          <w:szCs w:val="20"/>
          <w:u w:val="single"/>
        </w:rPr>
        <w:t xml:space="preserve"> STAVBY NA OBJEKTY A TECHNICK</w:t>
      </w:r>
      <w:r w:rsidRPr="003A19F7">
        <w:rPr>
          <w:rFonts w:cs="France"/>
          <w:sz w:val="20"/>
          <w:szCs w:val="20"/>
          <w:u w:val="single"/>
        </w:rPr>
        <w:t>Á</w:t>
      </w:r>
      <w:r w:rsidRPr="003A19F7">
        <w:rPr>
          <w:sz w:val="20"/>
          <w:szCs w:val="20"/>
          <w:u w:val="single"/>
        </w:rPr>
        <w:t xml:space="preserve"> A TECHNOLOGICK</w:t>
      </w:r>
      <w:r w:rsidRPr="003A19F7">
        <w:rPr>
          <w:rFonts w:cs="France"/>
          <w:sz w:val="20"/>
          <w:szCs w:val="20"/>
          <w:u w:val="single"/>
        </w:rPr>
        <w:t>Á</w:t>
      </w:r>
      <w:r w:rsidRPr="003A19F7">
        <w:rPr>
          <w:sz w:val="20"/>
          <w:szCs w:val="20"/>
          <w:u w:val="single"/>
        </w:rPr>
        <w:t xml:space="preserve"> ZAŘ</w:t>
      </w:r>
      <w:r w:rsidRPr="003A19F7">
        <w:rPr>
          <w:rFonts w:cs="France"/>
          <w:sz w:val="20"/>
          <w:szCs w:val="20"/>
          <w:u w:val="single"/>
        </w:rPr>
        <w:t>Í</w:t>
      </w:r>
      <w:r w:rsidRPr="003A19F7">
        <w:rPr>
          <w:sz w:val="20"/>
          <w:szCs w:val="20"/>
          <w:u w:val="single"/>
        </w:rPr>
        <w:t>ZEN</w:t>
      </w:r>
      <w:r w:rsidRPr="003A19F7">
        <w:rPr>
          <w:rFonts w:cs="France"/>
          <w:sz w:val="20"/>
          <w:szCs w:val="20"/>
          <w:u w:val="single"/>
        </w:rPr>
        <w:t>Í</w:t>
      </w:r>
    </w:p>
    <w:p w:rsidR="001018D8" w:rsidRPr="00B50A0D" w:rsidRDefault="001018D8" w:rsidP="001018D8">
      <w:pPr>
        <w:tabs>
          <w:tab w:val="left" w:pos="567"/>
        </w:tabs>
        <w:spacing w:before="120"/>
        <w:ind w:left="142" w:right="105"/>
        <w:jc w:val="both"/>
        <w:rPr>
          <w:sz w:val="20"/>
          <w:szCs w:val="20"/>
        </w:rPr>
      </w:pPr>
      <w:r w:rsidRPr="00B50A0D">
        <w:rPr>
          <w:sz w:val="20"/>
          <w:szCs w:val="20"/>
        </w:rPr>
        <w:t xml:space="preserve">Stavební úpravy objektu nejsou </w:t>
      </w:r>
      <w:r w:rsidRPr="00B50A0D">
        <w:rPr>
          <w:rFonts w:cs="Cambria"/>
          <w:sz w:val="20"/>
          <w:szCs w:val="20"/>
        </w:rPr>
        <w:t>č</w:t>
      </w:r>
      <w:r w:rsidRPr="00B50A0D">
        <w:rPr>
          <w:sz w:val="20"/>
          <w:szCs w:val="20"/>
        </w:rPr>
        <w:t>len</w:t>
      </w:r>
      <w:r w:rsidRPr="00B50A0D">
        <w:rPr>
          <w:rFonts w:cs="Cambria"/>
          <w:sz w:val="20"/>
          <w:szCs w:val="20"/>
        </w:rPr>
        <w:t>ě</w:t>
      </w:r>
      <w:r w:rsidRPr="00B50A0D">
        <w:rPr>
          <w:sz w:val="20"/>
          <w:szCs w:val="20"/>
        </w:rPr>
        <w:t>ny na objekty</w:t>
      </w:r>
      <w:r w:rsidR="00C16ADF">
        <w:rPr>
          <w:sz w:val="20"/>
          <w:szCs w:val="20"/>
        </w:rPr>
        <w:t>.</w:t>
      </w:r>
    </w:p>
    <w:p w:rsidR="001018D8" w:rsidRPr="00B50A0D" w:rsidRDefault="001018D8" w:rsidP="001018D8">
      <w:pPr>
        <w:tabs>
          <w:tab w:val="left" w:pos="567"/>
        </w:tabs>
        <w:spacing w:before="120"/>
        <w:ind w:left="142" w:right="105"/>
        <w:jc w:val="both"/>
        <w:rPr>
          <w:sz w:val="20"/>
          <w:szCs w:val="20"/>
        </w:rPr>
      </w:pPr>
      <w:r w:rsidRPr="00B50A0D">
        <w:rPr>
          <w:rFonts w:cs="France"/>
          <w:sz w:val="20"/>
          <w:szCs w:val="20"/>
        </w:rPr>
        <w:t xml:space="preserve">           </w:t>
      </w:r>
    </w:p>
    <w:p w:rsidR="001018D8" w:rsidRPr="003A19F7" w:rsidRDefault="001018D8" w:rsidP="001018D8">
      <w:pPr>
        <w:pStyle w:val="StylNadpis112bTunVlevo2cm"/>
        <w:tabs>
          <w:tab w:val="left" w:pos="567"/>
        </w:tabs>
        <w:ind w:left="142" w:right="105"/>
        <w:rPr>
          <w:sz w:val="20"/>
          <w:szCs w:val="20"/>
          <w:u w:val="single"/>
        </w:rPr>
      </w:pPr>
      <w:proofErr w:type="gramStart"/>
      <w:r w:rsidRPr="003A19F7">
        <w:rPr>
          <w:sz w:val="20"/>
          <w:szCs w:val="20"/>
          <w:u w:val="single"/>
        </w:rPr>
        <w:t>A.3)   SEZNAM</w:t>
      </w:r>
      <w:proofErr w:type="gramEnd"/>
      <w:r w:rsidRPr="003A19F7">
        <w:rPr>
          <w:sz w:val="20"/>
          <w:szCs w:val="20"/>
          <w:u w:val="single"/>
        </w:rPr>
        <w:t xml:space="preserve"> VSTUPNÍCH PODKLAD</w:t>
      </w:r>
      <w:r w:rsidRPr="003A19F7">
        <w:rPr>
          <w:rFonts w:cs="Cambria"/>
          <w:sz w:val="20"/>
          <w:szCs w:val="20"/>
          <w:u w:val="single"/>
        </w:rPr>
        <w:t>Ů</w:t>
      </w:r>
    </w:p>
    <w:p w:rsidR="001018D8" w:rsidRPr="00B50A0D" w:rsidRDefault="001018D8" w:rsidP="001018D8">
      <w:pPr>
        <w:pStyle w:val="Default"/>
        <w:ind w:left="142"/>
        <w:jc w:val="both"/>
        <w:rPr>
          <w:rFonts w:ascii="France" w:hAnsi="France"/>
          <w:color w:val="auto"/>
          <w:sz w:val="20"/>
          <w:szCs w:val="20"/>
        </w:rPr>
      </w:pPr>
    </w:p>
    <w:p w:rsidR="001018D8" w:rsidRPr="00DD0400" w:rsidRDefault="001018D8" w:rsidP="001018D8">
      <w:pPr>
        <w:pStyle w:val="Default"/>
        <w:ind w:left="142"/>
        <w:jc w:val="both"/>
        <w:rPr>
          <w:rFonts w:ascii="France" w:hAnsi="France" w:cs="France"/>
          <w:color w:val="auto"/>
          <w:sz w:val="20"/>
          <w:szCs w:val="20"/>
        </w:rPr>
      </w:pPr>
      <w:r w:rsidRPr="00DD0400">
        <w:rPr>
          <w:rFonts w:ascii="France" w:hAnsi="France"/>
          <w:color w:val="auto"/>
          <w:sz w:val="20"/>
          <w:szCs w:val="20"/>
        </w:rPr>
        <w:t>Geodetické zam</w:t>
      </w:r>
      <w:r w:rsidRPr="00DD0400">
        <w:rPr>
          <w:rFonts w:ascii="France" w:hAnsi="France" w:cs="Cambria"/>
          <w:color w:val="auto"/>
          <w:sz w:val="20"/>
          <w:szCs w:val="20"/>
        </w:rPr>
        <w:t>ěř</w:t>
      </w:r>
      <w:r w:rsidRPr="00DD0400">
        <w:rPr>
          <w:rFonts w:ascii="France" w:hAnsi="France" w:cs="France"/>
          <w:color w:val="auto"/>
          <w:sz w:val="20"/>
          <w:szCs w:val="20"/>
        </w:rPr>
        <w:t xml:space="preserve">ení </w:t>
      </w:r>
      <w:r w:rsidRPr="00DD0400">
        <w:rPr>
          <w:rFonts w:ascii="France" w:hAnsi="France"/>
          <w:color w:val="auto"/>
          <w:sz w:val="20"/>
          <w:szCs w:val="20"/>
        </w:rPr>
        <w:t xml:space="preserve">zpracované Ing. Romanem </w:t>
      </w:r>
      <w:proofErr w:type="spellStart"/>
      <w:r w:rsidRPr="00DD0400">
        <w:rPr>
          <w:rFonts w:ascii="France" w:hAnsi="France"/>
          <w:color w:val="auto"/>
          <w:sz w:val="20"/>
          <w:szCs w:val="20"/>
        </w:rPr>
        <w:t>Méslem</w:t>
      </w:r>
      <w:proofErr w:type="spellEnd"/>
      <w:r w:rsidRPr="00DD0400">
        <w:rPr>
          <w:rFonts w:ascii="France" w:hAnsi="France"/>
          <w:color w:val="auto"/>
          <w:sz w:val="20"/>
          <w:szCs w:val="20"/>
        </w:rPr>
        <w:t xml:space="preserve"> z </w:t>
      </w:r>
      <w:r w:rsidR="00C16ADF" w:rsidRPr="00DD0400">
        <w:rPr>
          <w:rFonts w:ascii="France" w:hAnsi="France" w:cs="Cambria"/>
          <w:color w:val="auto"/>
          <w:sz w:val="20"/>
          <w:szCs w:val="20"/>
        </w:rPr>
        <w:t>dubna</w:t>
      </w:r>
      <w:r w:rsidRPr="00DD0400">
        <w:rPr>
          <w:rFonts w:ascii="France" w:hAnsi="France" w:cs="Times New Roman"/>
          <w:color w:val="auto"/>
          <w:sz w:val="20"/>
          <w:szCs w:val="20"/>
        </w:rPr>
        <w:t xml:space="preserve"> </w:t>
      </w:r>
      <w:r w:rsidRPr="00DD0400">
        <w:rPr>
          <w:rFonts w:ascii="France" w:hAnsi="France"/>
          <w:color w:val="auto"/>
          <w:sz w:val="20"/>
          <w:szCs w:val="20"/>
        </w:rPr>
        <w:t>20</w:t>
      </w:r>
      <w:r w:rsidR="00C16ADF" w:rsidRPr="00DD0400">
        <w:rPr>
          <w:rFonts w:ascii="France" w:hAnsi="France"/>
          <w:color w:val="auto"/>
          <w:sz w:val="20"/>
          <w:szCs w:val="20"/>
        </w:rPr>
        <w:t>21</w:t>
      </w:r>
      <w:r w:rsidRPr="00DD0400">
        <w:rPr>
          <w:rFonts w:ascii="France" w:hAnsi="France"/>
          <w:color w:val="auto"/>
          <w:sz w:val="20"/>
          <w:szCs w:val="20"/>
        </w:rPr>
        <w:t xml:space="preserve">, </w:t>
      </w:r>
      <w:r w:rsidR="004F0C79" w:rsidRPr="00DD0400">
        <w:rPr>
          <w:rFonts w:ascii="France" w:hAnsi="France"/>
          <w:color w:val="auto"/>
          <w:sz w:val="20"/>
          <w:szCs w:val="20"/>
        </w:rPr>
        <w:t>projektová dokumentace „Rekonstrukce a modernizace opera</w:t>
      </w:r>
      <w:r w:rsidR="004F0C79" w:rsidRPr="00DD0400">
        <w:rPr>
          <w:rFonts w:ascii="Cambria" w:hAnsi="Cambria" w:cs="Cambria"/>
          <w:color w:val="auto"/>
          <w:sz w:val="20"/>
          <w:szCs w:val="20"/>
        </w:rPr>
        <w:t>č</w:t>
      </w:r>
      <w:r w:rsidR="004F0C79" w:rsidRPr="00DD0400">
        <w:rPr>
          <w:rFonts w:ascii="France" w:hAnsi="France"/>
          <w:color w:val="auto"/>
          <w:sz w:val="20"/>
          <w:szCs w:val="20"/>
        </w:rPr>
        <w:t>n</w:t>
      </w:r>
      <w:r w:rsidR="004F0C79" w:rsidRPr="00DD0400">
        <w:rPr>
          <w:rFonts w:ascii="France" w:hAnsi="France" w:cs="France"/>
          <w:color w:val="auto"/>
          <w:sz w:val="20"/>
          <w:szCs w:val="20"/>
        </w:rPr>
        <w:t>í</w:t>
      </w:r>
      <w:r w:rsidR="004F0C79" w:rsidRPr="00DD0400">
        <w:rPr>
          <w:rFonts w:ascii="France" w:hAnsi="France"/>
          <w:color w:val="auto"/>
          <w:sz w:val="20"/>
          <w:szCs w:val="20"/>
        </w:rPr>
        <w:t>ho traktu Nemocnice Krnov – II. Etapa“</w:t>
      </w:r>
      <w:r w:rsidRPr="00DD0400">
        <w:rPr>
          <w:rFonts w:ascii="France" w:hAnsi="France"/>
          <w:color w:val="auto"/>
          <w:sz w:val="20"/>
          <w:szCs w:val="20"/>
        </w:rPr>
        <w:t xml:space="preserve"> zpracovan</w:t>
      </w:r>
      <w:r w:rsidR="004F0C79" w:rsidRPr="00DD0400">
        <w:rPr>
          <w:rFonts w:ascii="France" w:hAnsi="France"/>
          <w:color w:val="auto"/>
          <w:sz w:val="20"/>
          <w:szCs w:val="20"/>
        </w:rPr>
        <w:t xml:space="preserve">á </w:t>
      </w:r>
      <w:r w:rsidR="00DD0400" w:rsidRPr="00DD0400">
        <w:rPr>
          <w:rFonts w:ascii="France" w:hAnsi="France"/>
          <w:color w:val="auto"/>
          <w:sz w:val="20"/>
          <w:szCs w:val="20"/>
        </w:rPr>
        <w:t xml:space="preserve">v </w:t>
      </w:r>
      <w:r w:rsidR="004F0C79" w:rsidRPr="00DD0400">
        <w:rPr>
          <w:rFonts w:ascii="France" w:hAnsi="France"/>
          <w:color w:val="auto"/>
          <w:sz w:val="20"/>
          <w:szCs w:val="20"/>
        </w:rPr>
        <w:t>IDOP Olomouc a.s.</w:t>
      </w:r>
      <w:r w:rsidRPr="00DD0400">
        <w:rPr>
          <w:rFonts w:ascii="France" w:hAnsi="France"/>
          <w:color w:val="auto"/>
          <w:sz w:val="20"/>
          <w:szCs w:val="20"/>
        </w:rPr>
        <w:t xml:space="preserve"> v</w:t>
      </w:r>
      <w:r w:rsidR="004F0C79" w:rsidRPr="00DD0400">
        <w:rPr>
          <w:rFonts w:ascii="France" w:hAnsi="France"/>
          <w:color w:val="auto"/>
          <w:sz w:val="20"/>
          <w:szCs w:val="20"/>
        </w:rPr>
        <w:t> b</w:t>
      </w:r>
      <w:r w:rsidR="004F0C79" w:rsidRPr="00DD0400">
        <w:rPr>
          <w:rFonts w:ascii="Cambria" w:hAnsi="Cambria" w:cs="Cambria"/>
          <w:color w:val="auto"/>
          <w:sz w:val="20"/>
          <w:szCs w:val="20"/>
        </w:rPr>
        <w:t>ř</w:t>
      </w:r>
      <w:r w:rsidR="004F0C79" w:rsidRPr="00DD0400">
        <w:rPr>
          <w:rFonts w:ascii="France" w:hAnsi="France"/>
          <w:color w:val="auto"/>
          <w:sz w:val="20"/>
          <w:szCs w:val="20"/>
        </w:rPr>
        <w:t>eznu 2002</w:t>
      </w:r>
      <w:r w:rsidRPr="00DD0400">
        <w:rPr>
          <w:rFonts w:ascii="France" w:hAnsi="France" w:cs="France"/>
          <w:color w:val="auto"/>
          <w:sz w:val="20"/>
          <w:szCs w:val="20"/>
        </w:rPr>
        <w:t xml:space="preserve">, </w:t>
      </w:r>
      <w:r w:rsidR="00DD0400" w:rsidRPr="00DD0400">
        <w:rPr>
          <w:rFonts w:ascii="France" w:hAnsi="France" w:cs="France"/>
          <w:color w:val="auto"/>
          <w:sz w:val="20"/>
          <w:szCs w:val="20"/>
        </w:rPr>
        <w:t>vlastní zam</w:t>
      </w:r>
      <w:r w:rsidR="00DD0400" w:rsidRPr="00DD0400">
        <w:rPr>
          <w:rFonts w:ascii="Cambria" w:hAnsi="Cambria" w:cs="Cambria"/>
          <w:color w:val="auto"/>
          <w:sz w:val="20"/>
          <w:szCs w:val="20"/>
        </w:rPr>
        <w:t>ěř</w:t>
      </w:r>
      <w:r w:rsidR="00DD0400" w:rsidRPr="00DD0400">
        <w:rPr>
          <w:rFonts w:ascii="France" w:hAnsi="France" w:cs="France"/>
          <w:color w:val="auto"/>
          <w:sz w:val="20"/>
          <w:szCs w:val="20"/>
        </w:rPr>
        <w:t>ení skute</w:t>
      </w:r>
      <w:r w:rsidR="00DD0400" w:rsidRPr="00DD0400">
        <w:rPr>
          <w:rFonts w:ascii="Cambria" w:hAnsi="Cambria" w:cs="Cambria"/>
          <w:color w:val="auto"/>
          <w:sz w:val="20"/>
          <w:szCs w:val="20"/>
        </w:rPr>
        <w:t>č</w:t>
      </w:r>
      <w:r w:rsidR="00DD0400" w:rsidRPr="00DD0400">
        <w:rPr>
          <w:rFonts w:ascii="France" w:hAnsi="France" w:cs="France"/>
          <w:color w:val="auto"/>
          <w:sz w:val="20"/>
          <w:szCs w:val="20"/>
        </w:rPr>
        <w:t xml:space="preserve">ného stavu </w:t>
      </w:r>
      <w:r w:rsidR="00DD0400" w:rsidRPr="00DD0400">
        <w:rPr>
          <w:rFonts w:ascii="Cambria" w:hAnsi="Cambria" w:cs="Cambria"/>
          <w:color w:val="auto"/>
          <w:sz w:val="20"/>
          <w:szCs w:val="20"/>
        </w:rPr>
        <w:t>ř</w:t>
      </w:r>
      <w:r w:rsidR="00DD0400" w:rsidRPr="00DD0400">
        <w:rPr>
          <w:rFonts w:ascii="France" w:hAnsi="France" w:cs="France"/>
          <w:color w:val="auto"/>
          <w:sz w:val="20"/>
          <w:szCs w:val="20"/>
        </w:rPr>
        <w:t>ešených úsek</w:t>
      </w:r>
      <w:r w:rsidR="00DD0400" w:rsidRPr="00DD0400">
        <w:rPr>
          <w:rFonts w:ascii="Cambria" w:hAnsi="Cambria" w:cs="Cambria"/>
          <w:color w:val="auto"/>
          <w:sz w:val="20"/>
          <w:szCs w:val="20"/>
        </w:rPr>
        <w:t>ů</w:t>
      </w:r>
      <w:r w:rsidR="00DD0400" w:rsidRPr="00DD0400">
        <w:rPr>
          <w:rFonts w:ascii="France" w:hAnsi="France" w:cs="France"/>
          <w:color w:val="auto"/>
          <w:sz w:val="20"/>
          <w:szCs w:val="20"/>
        </w:rPr>
        <w:t xml:space="preserve">, </w:t>
      </w:r>
      <w:r w:rsidR="00DD0400" w:rsidRPr="00DD0400">
        <w:rPr>
          <w:rFonts w:ascii="France" w:hAnsi="France"/>
          <w:sz w:val="20"/>
          <w:szCs w:val="20"/>
        </w:rPr>
        <w:t>technický pr</w:t>
      </w:r>
      <w:r w:rsidR="00DD0400" w:rsidRPr="00DD0400">
        <w:rPr>
          <w:rFonts w:ascii="Cambria" w:hAnsi="Cambria" w:cs="Cambria"/>
          <w:sz w:val="20"/>
          <w:szCs w:val="20"/>
        </w:rPr>
        <w:t>ů</w:t>
      </w:r>
      <w:r w:rsidR="00DD0400" w:rsidRPr="00DD0400">
        <w:rPr>
          <w:rFonts w:ascii="France" w:hAnsi="France"/>
          <w:sz w:val="20"/>
          <w:szCs w:val="20"/>
        </w:rPr>
        <w:t xml:space="preserve">zkum, </w:t>
      </w:r>
      <w:r w:rsidR="00DD0400" w:rsidRPr="00DD0400">
        <w:rPr>
          <w:rFonts w:ascii="France" w:hAnsi="France"/>
          <w:color w:val="auto"/>
          <w:sz w:val="20"/>
          <w:szCs w:val="20"/>
        </w:rPr>
        <w:t xml:space="preserve">konzultace a projednání koncepce </w:t>
      </w:r>
      <w:r w:rsidR="00DD0400" w:rsidRPr="00DD0400">
        <w:rPr>
          <w:rFonts w:ascii="Cambria" w:hAnsi="Cambria" w:cs="Cambria"/>
          <w:color w:val="auto"/>
          <w:sz w:val="20"/>
          <w:szCs w:val="20"/>
        </w:rPr>
        <w:t>ř</w:t>
      </w:r>
      <w:r w:rsidR="00DD0400" w:rsidRPr="00DD0400">
        <w:rPr>
          <w:rFonts w:ascii="France" w:hAnsi="France"/>
          <w:color w:val="auto"/>
          <w:sz w:val="20"/>
          <w:szCs w:val="20"/>
        </w:rPr>
        <w:t xml:space="preserve">ešení s provozovatelem </w:t>
      </w:r>
      <w:r w:rsidR="00DD0400" w:rsidRPr="00DD0400">
        <w:rPr>
          <w:rFonts w:ascii="Cambria" w:hAnsi="Cambria" w:cs="Cambria"/>
          <w:color w:val="auto"/>
          <w:sz w:val="20"/>
          <w:szCs w:val="20"/>
        </w:rPr>
        <w:t>ř</w:t>
      </w:r>
      <w:r w:rsidR="00DD0400" w:rsidRPr="00DD0400">
        <w:rPr>
          <w:rFonts w:ascii="France" w:hAnsi="France"/>
          <w:color w:val="auto"/>
          <w:sz w:val="20"/>
          <w:szCs w:val="20"/>
        </w:rPr>
        <w:t>e</w:t>
      </w:r>
      <w:r w:rsidR="00DD0400" w:rsidRPr="00DD0400">
        <w:rPr>
          <w:rFonts w:ascii="France" w:hAnsi="France" w:cs="France"/>
          <w:color w:val="auto"/>
          <w:sz w:val="20"/>
          <w:szCs w:val="20"/>
        </w:rPr>
        <w:t>š</w:t>
      </w:r>
      <w:r w:rsidR="00DD0400" w:rsidRPr="00DD0400">
        <w:rPr>
          <w:rFonts w:ascii="France" w:hAnsi="France"/>
          <w:color w:val="auto"/>
          <w:sz w:val="20"/>
          <w:szCs w:val="20"/>
        </w:rPr>
        <w:t>en</w:t>
      </w:r>
      <w:r w:rsidR="00DD0400" w:rsidRPr="00DD0400">
        <w:rPr>
          <w:rFonts w:ascii="France" w:hAnsi="France" w:cs="France"/>
          <w:color w:val="auto"/>
          <w:sz w:val="20"/>
          <w:szCs w:val="20"/>
        </w:rPr>
        <w:t>é</w:t>
      </w:r>
      <w:r w:rsidR="00DD0400" w:rsidRPr="00DD0400">
        <w:rPr>
          <w:rFonts w:ascii="France" w:hAnsi="France"/>
          <w:color w:val="auto"/>
          <w:sz w:val="20"/>
          <w:szCs w:val="20"/>
        </w:rPr>
        <w:t>ho objektu</w:t>
      </w:r>
      <w:r w:rsidRPr="00DD0400">
        <w:rPr>
          <w:rFonts w:ascii="France" w:hAnsi="France" w:cs="Times New Roman"/>
          <w:sz w:val="20"/>
          <w:szCs w:val="20"/>
        </w:rPr>
        <w:t>.</w:t>
      </w:r>
    </w:p>
    <w:p w:rsidR="001018D8" w:rsidRDefault="001018D8" w:rsidP="001018D8">
      <w:pPr>
        <w:pStyle w:val="TEXT1"/>
        <w:ind w:left="142" w:right="105" w:firstLine="0"/>
        <w:rPr>
          <w:rFonts w:ascii="France" w:hAnsi="France"/>
          <w:color w:val="auto"/>
          <w:sz w:val="20"/>
        </w:rPr>
      </w:pPr>
    </w:p>
    <w:p w:rsidR="001018D8" w:rsidRPr="00481090" w:rsidRDefault="001018D8" w:rsidP="001018D8">
      <w:pPr>
        <w:pStyle w:val="TEXT1"/>
        <w:ind w:left="142" w:right="105" w:firstLine="0"/>
        <w:rPr>
          <w:rFonts w:ascii="France" w:hAnsi="France"/>
          <w:color w:val="auto"/>
          <w:sz w:val="20"/>
        </w:rPr>
      </w:pPr>
      <w:r w:rsidRPr="00481090">
        <w:rPr>
          <w:rFonts w:ascii="France" w:hAnsi="France"/>
          <w:color w:val="auto"/>
          <w:sz w:val="20"/>
        </w:rPr>
        <w:t xml:space="preserve">Olomouc, </w:t>
      </w:r>
      <w:r w:rsidR="00481090" w:rsidRPr="00481090">
        <w:rPr>
          <w:rFonts w:ascii="Cambria" w:hAnsi="Cambria" w:cs="Cambria"/>
          <w:color w:val="auto"/>
          <w:sz w:val="20"/>
        </w:rPr>
        <w:t>č</w:t>
      </w:r>
      <w:r w:rsidR="00481090" w:rsidRPr="00481090">
        <w:rPr>
          <w:rFonts w:ascii="France" w:hAnsi="France" w:cs="Cambria"/>
          <w:color w:val="auto"/>
          <w:sz w:val="20"/>
        </w:rPr>
        <w:t>erven</w:t>
      </w:r>
      <w:r w:rsidR="00481090" w:rsidRPr="00481090">
        <w:rPr>
          <w:rFonts w:ascii="France" w:hAnsi="France"/>
          <w:color w:val="auto"/>
          <w:sz w:val="20"/>
        </w:rPr>
        <w:t xml:space="preserve"> 2021</w:t>
      </w:r>
      <w:r w:rsidRPr="00481090">
        <w:rPr>
          <w:rFonts w:ascii="France" w:hAnsi="France"/>
          <w:color w:val="auto"/>
          <w:sz w:val="20"/>
        </w:rPr>
        <w:t xml:space="preserve">                                                                                       </w:t>
      </w:r>
    </w:p>
    <w:p w:rsidR="001018D8" w:rsidRPr="00B50A0D" w:rsidRDefault="001018D8" w:rsidP="001018D8">
      <w:pPr>
        <w:ind w:left="142" w:right="105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Pr="00B50A0D">
        <w:rPr>
          <w:sz w:val="20"/>
          <w:szCs w:val="20"/>
        </w:rPr>
        <w:t>...….................</w:t>
      </w:r>
    </w:p>
    <w:p w:rsidR="001018D8" w:rsidRPr="00B50A0D" w:rsidRDefault="001018D8" w:rsidP="001018D8">
      <w:pPr>
        <w:ind w:left="142" w:right="105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B50A0D">
        <w:rPr>
          <w:sz w:val="20"/>
          <w:szCs w:val="20"/>
        </w:rPr>
        <w:t>Dalibor Zapletal</w:t>
      </w:r>
    </w:p>
    <w:p w:rsidR="001018D8" w:rsidRPr="00B50A0D" w:rsidRDefault="001018D8" w:rsidP="001018D8">
      <w:pPr>
        <w:ind w:left="142" w:right="105"/>
        <w:rPr>
          <w:sz w:val="20"/>
          <w:szCs w:val="20"/>
        </w:rPr>
      </w:pPr>
    </w:p>
    <w:p w:rsidR="001018D8" w:rsidRDefault="001018D8" w:rsidP="001018D8">
      <w:pPr>
        <w:ind w:left="142" w:right="105"/>
      </w:pPr>
    </w:p>
    <w:p w:rsidR="001018D8" w:rsidRDefault="001018D8" w:rsidP="001018D8">
      <w:pPr>
        <w:ind w:left="142" w:right="105"/>
      </w:pPr>
    </w:p>
    <w:p w:rsidR="001018D8" w:rsidRDefault="001018D8" w:rsidP="001018D8">
      <w:pPr>
        <w:ind w:left="142" w:right="105"/>
      </w:pPr>
    </w:p>
    <w:p w:rsidR="001018D8" w:rsidRDefault="001018D8" w:rsidP="001018D8">
      <w:pPr>
        <w:ind w:left="142" w:right="105"/>
      </w:pPr>
    </w:p>
    <w:p w:rsidR="001018D8" w:rsidRDefault="001018D8" w:rsidP="001018D8">
      <w:pPr>
        <w:ind w:right="105"/>
      </w:pPr>
    </w:p>
    <w:p w:rsidR="001018D8" w:rsidRDefault="001018D8" w:rsidP="001018D8">
      <w:pPr>
        <w:ind w:left="142" w:right="105"/>
      </w:pPr>
    </w:p>
    <w:p w:rsidR="00026D2D" w:rsidRDefault="00026D2D" w:rsidP="001018D8">
      <w:pPr>
        <w:ind w:left="142" w:right="105"/>
      </w:pPr>
    </w:p>
    <w:p w:rsidR="00026D2D" w:rsidRDefault="00026D2D" w:rsidP="001018D8">
      <w:pPr>
        <w:ind w:left="142" w:right="105"/>
      </w:pPr>
    </w:p>
    <w:p w:rsidR="00026D2D" w:rsidRDefault="00026D2D" w:rsidP="001018D8">
      <w:pPr>
        <w:ind w:left="142" w:right="105"/>
      </w:pPr>
    </w:p>
    <w:p w:rsidR="00026D2D" w:rsidRDefault="00026D2D" w:rsidP="001018D8">
      <w:pPr>
        <w:ind w:left="142" w:right="105"/>
      </w:pPr>
    </w:p>
    <w:p w:rsidR="00026D2D" w:rsidRDefault="00026D2D" w:rsidP="001018D8">
      <w:pPr>
        <w:ind w:left="142" w:right="105"/>
      </w:pPr>
    </w:p>
    <w:p w:rsidR="00026D2D" w:rsidRDefault="00026D2D" w:rsidP="001018D8">
      <w:pPr>
        <w:ind w:left="142" w:right="105"/>
      </w:pPr>
    </w:p>
    <w:p w:rsidR="00026D2D" w:rsidRDefault="00026D2D" w:rsidP="001018D8">
      <w:pPr>
        <w:ind w:left="142" w:right="105"/>
      </w:pPr>
    </w:p>
    <w:p w:rsidR="00026D2D" w:rsidRDefault="00026D2D" w:rsidP="001018D8">
      <w:pPr>
        <w:ind w:left="142" w:right="105"/>
      </w:pPr>
    </w:p>
    <w:p w:rsidR="00026D2D" w:rsidRDefault="00026D2D" w:rsidP="001018D8">
      <w:pPr>
        <w:ind w:left="142" w:right="105"/>
      </w:pPr>
    </w:p>
    <w:p w:rsidR="00026D2D" w:rsidRDefault="00026D2D" w:rsidP="001018D8">
      <w:pPr>
        <w:ind w:left="142" w:right="105"/>
      </w:pPr>
    </w:p>
    <w:p w:rsidR="00026D2D" w:rsidRDefault="00026D2D" w:rsidP="001018D8">
      <w:pPr>
        <w:ind w:left="142" w:right="105"/>
      </w:pPr>
    </w:p>
    <w:p w:rsidR="00026D2D" w:rsidRDefault="00026D2D" w:rsidP="001018D8">
      <w:pPr>
        <w:ind w:left="142" w:right="105"/>
      </w:pPr>
    </w:p>
    <w:p w:rsidR="00026D2D" w:rsidRDefault="00026D2D" w:rsidP="001018D8">
      <w:pPr>
        <w:ind w:left="142" w:right="105"/>
      </w:pPr>
    </w:p>
    <w:p w:rsidR="00026D2D" w:rsidRDefault="00026D2D" w:rsidP="001018D8">
      <w:pPr>
        <w:ind w:left="142" w:right="105"/>
      </w:pPr>
    </w:p>
    <w:p w:rsidR="00026D2D" w:rsidRDefault="00026D2D" w:rsidP="001018D8">
      <w:pPr>
        <w:ind w:left="142" w:right="105"/>
      </w:pPr>
    </w:p>
    <w:p w:rsidR="00026D2D" w:rsidRDefault="00026D2D" w:rsidP="001018D8">
      <w:pPr>
        <w:ind w:left="142" w:right="105"/>
      </w:pPr>
    </w:p>
    <w:p w:rsidR="00026D2D" w:rsidRDefault="00026D2D" w:rsidP="001018D8">
      <w:pPr>
        <w:ind w:left="142" w:right="105"/>
      </w:pPr>
    </w:p>
    <w:p w:rsidR="00026D2D" w:rsidRDefault="00026D2D" w:rsidP="001018D8">
      <w:pPr>
        <w:ind w:left="142" w:right="105"/>
      </w:pPr>
    </w:p>
    <w:p w:rsidR="00026D2D" w:rsidRDefault="00026D2D" w:rsidP="001018D8">
      <w:pPr>
        <w:ind w:left="142" w:right="105"/>
      </w:pPr>
    </w:p>
    <w:p w:rsidR="00026D2D" w:rsidRDefault="00026D2D" w:rsidP="001018D8">
      <w:pPr>
        <w:ind w:left="142" w:right="105"/>
      </w:pPr>
    </w:p>
    <w:p w:rsidR="00026D2D" w:rsidRDefault="00026D2D" w:rsidP="001018D8">
      <w:pPr>
        <w:ind w:left="142" w:right="105"/>
      </w:pPr>
    </w:p>
    <w:p w:rsidR="00026D2D" w:rsidRDefault="00026D2D" w:rsidP="001018D8">
      <w:pPr>
        <w:ind w:left="142" w:right="105"/>
      </w:pPr>
    </w:p>
    <w:p w:rsidR="00026D2D" w:rsidRDefault="00026D2D" w:rsidP="001018D8">
      <w:pPr>
        <w:ind w:left="142" w:right="105"/>
      </w:pPr>
    </w:p>
    <w:p w:rsidR="00026D2D" w:rsidRDefault="00026D2D" w:rsidP="001018D8">
      <w:pPr>
        <w:ind w:left="142" w:right="105"/>
      </w:pPr>
    </w:p>
    <w:p w:rsidR="006809DB" w:rsidRPr="008E5B9F" w:rsidRDefault="006809DB" w:rsidP="001018D8">
      <w:pPr>
        <w:ind w:right="105"/>
      </w:pPr>
      <w:bookmarkStart w:id="0" w:name="_GoBack"/>
      <w:bookmarkEnd w:id="0"/>
    </w:p>
    <w:sectPr w:rsidR="006809DB" w:rsidRPr="008E5B9F" w:rsidSect="00EE6334">
      <w:headerReference w:type="default" r:id="rId10"/>
      <w:footerReference w:type="default" r:id="rId11"/>
      <w:pgSz w:w="11906" w:h="16838" w:code="9"/>
      <w:pgMar w:top="2269" w:right="1027" w:bottom="1538" w:left="1134" w:header="879" w:footer="848" w:gutter="284"/>
      <w:pgBorders w:zOrder="back">
        <w:top w:val="single" w:sz="4" w:space="10" w:color="auto"/>
        <w:left w:val="single" w:sz="4" w:space="20" w:color="auto"/>
        <w:bottom w:val="single" w:sz="4" w:space="0" w:color="auto"/>
        <w:right w:val="single" w:sz="4" w:space="20" w:color="auto"/>
      </w:pgBorders>
      <w:pgNumType w:start="1"/>
      <w:cols w:space="708" w:equalWidth="0">
        <w:col w:w="9461" w:space="708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811" w:rsidRDefault="00AE5811">
      <w:r>
        <w:separator/>
      </w:r>
    </w:p>
  </w:endnote>
  <w:endnote w:type="continuationSeparator" w:id="0">
    <w:p w:rsidR="00AE5811" w:rsidRDefault="00AE5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France">
    <w:panose1 w:val="00000000000000000000"/>
    <w:charset w:val="00"/>
    <w:family w:val="auto"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rance CE">
    <w:panose1 w:val="00000000000000000000"/>
    <w:charset w:val="00"/>
    <w:family w:val="auto"/>
    <w:pitch w:val="variable"/>
    <w:sig w:usb0="00000007" w:usb1="00000000" w:usb2="00000000" w:usb3="00000000" w:csb0="00000003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Vogue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552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552"/>
    </w:tblGrid>
    <w:tr w:rsidR="00065CD0">
      <w:trPr>
        <w:cantSplit/>
        <w:trHeight w:val="233"/>
      </w:trPr>
      <w:tc>
        <w:tcPr>
          <w:tcW w:w="9552" w:type="dxa"/>
        </w:tcPr>
        <w:p w:rsidR="00065CD0" w:rsidRDefault="00065CD0">
          <w:pPr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 xml:space="preserve">* IČO: </w:t>
          </w:r>
          <w:proofErr w:type="gramStart"/>
          <w:r>
            <w:rPr>
              <w:b/>
              <w:bCs/>
              <w:sz w:val="20"/>
            </w:rPr>
            <w:t>1550 5961   * DIČ</w:t>
          </w:r>
          <w:proofErr w:type="gramEnd"/>
          <w:r>
            <w:rPr>
              <w:b/>
              <w:bCs/>
              <w:sz w:val="20"/>
            </w:rPr>
            <w:t xml:space="preserve">: CZ5912220963   * Bankovní spojení: KB </w:t>
          </w:r>
          <w:proofErr w:type="gramStart"/>
          <w:r>
            <w:rPr>
              <w:b/>
              <w:bCs/>
              <w:sz w:val="20"/>
            </w:rPr>
            <w:t>Olomouc,  400 546</w:t>
          </w:r>
          <w:proofErr w:type="gramEnd"/>
          <w:r>
            <w:rPr>
              <w:b/>
              <w:bCs/>
              <w:sz w:val="20"/>
            </w:rPr>
            <w:t xml:space="preserve"> – 811 / 0100</w:t>
          </w:r>
        </w:p>
      </w:tc>
    </w:tr>
  </w:tbl>
  <w:p w:rsidR="00065CD0" w:rsidRDefault="00065CD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811" w:rsidRDefault="00AE5811">
      <w:r>
        <w:separator/>
      </w:r>
    </w:p>
  </w:footnote>
  <w:footnote w:type="continuationSeparator" w:id="0">
    <w:p w:rsidR="00AE5811" w:rsidRDefault="00AE58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452"/>
      <w:gridCol w:w="1187"/>
    </w:tblGrid>
    <w:tr w:rsidR="00065CD0">
      <w:trPr>
        <w:trHeight w:hRule="exact" w:val="1134"/>
      </w:trPr>
      <w:tc>
        <w:tcPr>
          <w:tcW w:w="8452" w:type="dxa"/>
        </w:tcPr>
        <w:p w:rsidR="00065CD0" w:rsidRDefault="00065CD0">
          <w:pPr>
            <w:pStyle w:val="Nadpis3"/>
            <w:rPr>
              <w:b/>
              <w:bCs/>
              <w:spacing w:val="10"/>
              <w:position w:val="-56"/>
            </w:rPr>
          </w:pPr>
          <w:r>
            <w:rPr>
              <w:b/>
              <w:bCs/>
              <w:spacing w:val="24"/>
              <w:position w:val="-50"/>
            </w:rPr>
            <w:t xml:space="preserve"> </w:t>
          </w:r>
          <w:proofErr w:type="spellStart"/>
          <w:r>
            <w:rPr>
              <w:b/>
              <w:bCs/>
              <w:spacing w:val="10"/>
              <w:position w:val="-56"/>
            </w:rPr>
            <w:t>Architektonicko</w:t>
          </w:r>
          <w:proofErr w:type="spellEnd"/>
          <w:r>
            <w:rPr>
              <w:b/>
              <w:bCs/>
              <w:spacing w:val="10"/>
              <w:position w:val="-56"/>
            </w:rPr>
            <w:t xml:space="preserve"> urbanistický atelier</w:t>
          </w:r>
        </w:p>
        <w:p w:rsidR="00065CD0" w:rsidRDefault="00065CD0">
          <w:pPr>
            <w:rPr>
              <w:b/>
              <w:bCs/>
              <w:position w:val="-6"/>
            </w:rPr>
          </w:pPr>
          <w:r>
            <w:rPr>
              <w:b/>
              <w:bCs/>
              <w:spacing w:val="4"/>
              <w:position w:val="-6"/>
              <w:sz w:val="20"/>
            </w:rPr>
            <w:t xml:space="preserve">  </w:t>
          </w:r>
          <w:proofErr w:type="gramStart"/>
          <w:r>
            <w:rPr>
              <w:b/>
              <w:bCs/>
              <w:position w:val="-6"/>
              <w:sz w:val="20"/>
            </w:rPr>
            <w:t>ul.8.května</w:t>
          </w:r>
          <w:proofErr w:type="gramEnd"/>
          <w:r>
            <w:rPr>
              <w:b/>
              <w:bCs/>
              <w:position w:val="-6"/>
              <w:sz w:val="20"/>
            </w:rPr>
            <w:t xml:space="preserve"> 16, 772 00 Olomouc 2,    tel/fax: 585 220 056    e-mail: atelier_a@ateol.cz</w:t>
          </w:r>
        </w:p>
      </w:tc>
      <w:tc>
        <w:tcPr>
          <w:tcW w:w="1187" w:type="dxa"/>
        </w:tcPr>
        <w:p w:rsidR="00065CD0" w:rsidRDefault="00065CD0">
          <w:pPr>
            <w:tabs>
              <w:tab w:val="left" w:pos="1673"/>
            </w:tabs>
          </w:pPr>
          <w:r>
            <w:object w:dxaOrig="4320" w:dyaOrig="43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4.8pt;height:60pt" o:ole="">
                <v:imagedata r:id="rId1" o:title=""/>
              </v:shape>
              <o:OLEObject Type="Embed" ProgID="CorelDRAW.Graphic.11" ShapeID="_x0000_i1025" DrawAspect="Content" ObjectID="_1693836019" r:id="rId2"/>
            </w:object>
          </w:r>
          <w:r>
            <w:tab/>
          </w:r>
        </w:p>
      </w:tc>
    </w:tr>
  </w:tbl>
  <w:p w:rsidR="00065CD0" w:rsidRDefault="00065CD0">
    <w:pPr>
      <w:jc w:val="right"/>
      <w:rPr>
        <w:b/>
        <w:bCs/>
        <w:spacing w:val="30"/>
        <w:sz w:val="16"/>
        <w:szCs w:val="16"/>
      </w:rPr>
    </w:pPr>
    <w:r>
      <w:rPr>
        <w:b/>
        <w:bCs/>
        <w:spacing w:val="30"/>
        <w:sz w:val="16"/>
        <w:szCs w:val="16"/>
      </w:rPr>
      <w:t xml:space="preserve">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2F2AD8CE"/>
    <w:lvl w:ilvl="0">
      <w:numFmt w:val="bullet"/>
      <w:lvlText w:val="*"/>
      <w:lvlJc w:val="left"/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suff w:val="nothing"/>
      <w:lvlText w:val="u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decimal"/>
      <w:suff w:val="nothing"/>
      <w:lvlText w:val="%2."/>
      <w:lvlJc w:val="left"/>
      <w:pPr>
        <w:tabs>
          <w:tab w:val="num" w:pos="904"/>
        </w:tabs>
        <w:ind w:left="904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904"/>
        </w:tabs>
        <w:ind w:left="904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904"/>
        </w:tabs>
        <w:ind w:left="904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904"/>
        </w:tabs>
        <w:ind w:left="904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904"/>
        </w:tabs>
        <w:ind w:left="904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904"/>
        </w:tabs>
        <w:ind w:left="904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904"/>
        </w:tabs>
        <w:ind w:left="904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904"/>
        </w:tabs>
        <w:ind w:left="904" w:firstLine="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bullet"/>
      <w:pStyle w:val="WW-Seznamsodrkami"/>
      <w:lvlText w:val=""/>
      <w:lvlJc w:val="left"/>
      <w:pPr>
        <w:tabs>
          <w:tab w:val="num" w:pos="720"/>
        </w:tabs>
        <w:ind w:left="720" w:hanging="720"/>
      </w:pPr>
      <w:rPr>
        <w:rFonts w:ascii="Wingdings" w:hAnsi="Wingdings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C"/>
    <w:multiLevelType w:val="multilevel"/>
    <w:tmpl w:val="0000000C"/>
    <w:name w:val="WW8Num7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E"/>
    <w:multiLevelType w:val="multilevel"/>
    <w:tmpl w:val="0000000E"/>
    <w:name w:val="WW8Num12"/>
    <w:lvl w:ilvl="0">
      <w:start w:val="1"/>
      <w:numFmt w:val="bullet"/>
      <w:suff w:val="nothing"/>
      <w:lvlText w:val=""/>
      <w:lvlJc w:val="left"/>
      <w:pPr>
        <w:tabs>
          <w:tab w:val="num" w:pos="3970"/>
        </w:tabs>
        <w:ind w:left="397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decimal"/>
      <w:suff w:val="nothing"/>
      <w:lvlText w:val="%2."/>
      <w:lvlJc w:val="left"/>
      <w:pPr>
        <w:tabs>
          <w:tab w:val="num" w:pos="3970"/>
        </w:tabs>
        <w:ind w:left="397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3970"/>
        </w:tabs>
        <w:ind w:left="397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3970"/>
        </w:tabs>
        <w:ind w:left="397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3970"/>
        </w:tabs>
        <w:ind w:left="397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3970"/>
        </w:tabs>
        <w:ind w:left="397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3970"/>
        </w:tabs>
        <w:ind w:left="397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3970"/>
        </w:tabs>
        <w:ind w:left="397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3970"/>
        </w:tabs>
        <w:ind w:left="3970" w:firstLine="0"/>
      </w:pPr>
    </w:lvl>
  </w:abstractNum>
  <w:abstractNum w:abstractNumId="5" w15:restartNumberingAfterBreak="0">
    <w:nsid w:val="035F0430"/>
    <w:multiLevelType w:val="hybridMultilevel"/>
    <w:tmpl w:val="1B586B90"/>
    <w:lvl w:ilvl="0" w:tplc="CBE80B04">
      <w:numFmt w:val="bullet"/>
      <w:lvlText w:val="-"/>
      <w:lvlJc w:val="left"/>
      <w:pPr>
        <w:ind w:left="3540" w:hanging="360"/>
      </w:pPr>
      <w:rPr>
        <w:rFonts w:ascii="France" w:eastAsia="Times New Roman" w:hAnsi="Franc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00" w:hanging="360"/>
      </w:pPr>
      <w:rPr>
        <w:rFonts w:ascii="Wingdings" w:hAnsi="Wingdings" w:hint="default"/>
      </w:rPr>
    </w:lvl>
  </w:abstractNum>
  <w:abstractNum w:abstractNumId="6" w15:restartNumberingAfterBreak="0">
    <w:nsid w:val="076B4041"/>
    <w:multiLevelType w:val="hybridMultilevel"/>
    <w:tmpl w:val="53649D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A2710"/>
    <w:multiLevelType w:val="hybridMultilevel"/>
    <w:tmpl w:val="E6A26914"/>
    <w:lvl w:ilvl="0" w:tplc="32F65FC8">
      <w:start w:val="7"/>
      <w:numFmt w:val="bullet"/>
      <w:lvlText w:val="-"/>
      <w:lvlJc w:val="left"/>
      <w:pPr>
        <w:ind w:left="468" w:hanging="360"/>
      </w:pPr>
      <w:rPr>
        <w:rFonts w:ascii="France" w:eastAsia="Times New Roman" w:hAnsi="Franc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8" w15:restartNumberingAfterBreak="0">
    <w:nsid w:val="12EA4E3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5E3320"/>
    <w:multiLevelType w:val="hybridMultilevel"/>
    <w:tmpl w:val="14820094"/>
    <w:name w:val="WW8Num14"/>
    <w:lvl w:ilvl="0" w:tplc="30FA4FBE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9496CB22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740C495A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6C266830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5A48FB4E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6F848CE8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42F872BE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6BBA1576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9D1CEB3C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144422E2"/>
    <w:multiLevelType w:val="hybridMultilevel"/>
    <w:tmpl w:val="7910E0D2"/>
    <w:lvl w:ilvl="0" w:tplc="CA465F72">
      <w:start w:val="1"/>
      <w:numFmt w:val="decimal"/>
      <w:lvlText w:val="%1."/>
      <w:lvlJc w:val="left"/>
      <w:pPr>
        <w:tabs>
          <w:tab w:val="num" w:pos="1493"/>
        </w:tabs>
        <w:ind w:left="1493" w:hanging="360"/>
      </w:pPr>
      <w:rPr>
        <w:rFonts w:hint="default"/>
      </w:rPr>
    </w:lvl>
    <w:lvl w:ilvl="1" w:tplc="04050003">
      <w:start w:val="1"/>
      <w:numFmt w:val="bullet"/>
      <w:lvlText w:val="-"/>
      <w:lvlJc w:val="left"/>
      <w:pPr>
        <w:tabs>
          <w:tab w:val="num" w:pos="2213"/>
        </w:tabs>
        <w:ind w:left="2213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933"/>
        </w:tabs>
        <w:ind w:left="2933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3653"/>
        </w:tabs>
        <w:ind w:left="3653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4373"/>
        </w:tabs>
        <w:ind w:left="4373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5093"/>
        </w:tabs>
        <w:ind w:left="5093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813"/>
        </w:tabs>
        <w:ind w:left="5813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6533"/>
        </w:tabs>
        <w:ind w:left="6533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7253"/>
        </w:tabs>
        <w:ind w:left="7253" w:hanging="180"/>
      </w:pPr>
    </w:lvl>
  </w:abstractNum>
  <w:abstractNum w:abstractNumId="11" w15:restartNumberingAfterBreak="0">
    <w:nsid w:val="161B303F"/>
    <w:multiLevelType w:val="hybridMultilevel"/>
    <w:tmpl w:val="53649D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A0184"/>
    <w:multiLevelType w:val="hybridMultilevel"/>
    <w:tmpl w:val="C7DAA3F6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3301586"/>
    <w:multiLevelType w:val="hybridMultilevel"/>
    <w:tmpl w:val="8FF89AB8"/>
    <w:lvl w:ilvl="0" w:tplc="F69AF8B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24046E21"/>
    <w:multiLevelType w:val="hybridMultilevel"/>
    <w:tmpl w:val="7838A16C"/>
    <w:lvl w:ilvl="0" w:tplc="DB3636E6">
      <w:start w:val="1"/>
      <w:numFmt w:val="lowerRoman"/>
      <w:lvlText w:val="%1)"/>
      <w:lvlJc w:val="left"/>
      <w:pPr>
        <w:ind w:left="253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94" w:hanging="360"/>
      </w:pPr>
    </w:lvl>
    <w:lvl w:ilvl="2" w:tplc="0405001B" w:tentative="1">
      <w:start w:val="1"/>
      <w:numFmt w:val="lowerRoman"/>
      <w:lvlText w:val="%3."/>
      <w:lvlJc w:val="right"/>
      <w:pPr>
        <w:ind w:left="3614" w:hanging="180"/>
      </w:pPr>
    </w:lvl>
    <w:lvl w:ilvl="3" w:tplc="0405000F" w:tentative="1">
      <w:start w:val="1"/>
      <w:numFmt w:val="decimal"/>
      <w:lvlText w:val="%4."/>
      <w:lvlJc w:val="left"/>
      <w:pPr>
        <w:ind w:left="4334" w:hanging="360"/>
      </w:pPr>
    </w:lvl>
    <w:lvl w:ilvl="4" w:tplc="04050019" w:tentative="1">
      <w:start w:val="1"/>
      <w:numFmt w:val="lowerLetter"/>
      <w:lvlText w:val="%5."/>
      <w:lvlJc w:val="left"/>
      <w:pPr>
        <w:ind w:left="5054" w:hanging="360"/>
      </w:pPr>
    </w:lvl>
    <w:lvl w:ilvl="5" w:tplc="0405001B" w:tentative="1">
      <w:start w:val="1"/>
      <w:numFmt w:val="lowerRoman"/>
      <w:lvlText w:val="%6."/>
      <w:lvlJc w:val="right"/>
      <w:pPr>
        <w:ind w:left="5774" w:hanging="180"/>
      </w:pPr>
    </w:lvl>
    <w:lvl w:ilvl="6" w:tplc="0405000F" w:tentative="1">
      <w:start w:val="1"/>
      <w:numFmt w:val="decimal"/>
      <w:lvlText w:val="%7."/>
      <w:lvlJc w:val="left"/>
      <w:pPr>
        <w:ind w:left="6494" w:hanging="360"/>
      </w:pPr>
    </w:lvl>
    <w:lvl w:ilvl="7" w:tplc="04050019" w:tentative="1">
      <w:start w:val="1"/>
      <w:numFmt w:val="lowerLetter"/>
      <w:lvlText w:val="%8."/>
      <w:lvlJc w:val="left"/>
      <w:pPr>
        <w:ind w:left="7214" w:hanging="360"/>
      </w:pPr>
    </w:lvl>
    <w:lvl w:ilvl="8" w:tplc="040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15" w15:restartNumberingAfterBreak="0">
    <w:nsid w:val="25D3422B"/>
    <w:multiLevelType w:val="hybridMultilevel"/>
    <w:tmpl w:val="AD60A7E6"/>
    <w:lvl w:ilvl="0" w:tplc="3A88069A">
      <w:start w:val="784"/>
      <w:numFmt w:val="bullet"/>
      <w:lvlText w:val="-"/>
      <w:lvlJc w:val="left"/>
      <w:pPr>
        <w:ind w:left="420" w:hanging="360"/>
      </w:pPr>
      <w:rPr>
        <w:rFonts w:ascii="France" w:eastAsia="Times New Roman" w:hAnsi="France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26054A7F"/>
    <w:multiLevelType w:val="hybridMultilevel"/>
    <w:tmpl w:val="EB9C83EC"/>
    <w:lvl w:ilvl="0" w:tplc="4756377C">
      <w:start w:val="1"/>
      <w:numFmt w:val="lowerRoman"/>
      <w:lvlText w:val="%1)"/>
      <w:lvlJc w:val="left"/>
      <w:pPr>
        <w:ind w:left="2534" w:hanging="720"/>
      </w:pPr>
      <w:rPr>
        <w:rFonts w:ascii="France" w:hAnsi="France" w:hint="default"/>
      </w:rPr>
    </w:lvl>
    <w:lvl w:ilvl="1" w:tplc="04050019" w:tentative="1">
      <w:start w:val="1"/>
      <w:numFmt w:val="lowerLetter"/>
      <w:lvlText w:val="%2."/>
      <w:lvlJc w:val="left"/>
      <w:pPr>
        <w:ind w:left="2894" w:hanging="360"/>
      </w:pPr>
    </w:lvl>
    <w:lvl w:ilvl="2" w:tplc="0405001B" w:tentative="1">
      <w:start w:val="1"/>
      <w:numFmt w:val="lowerRoman"/>
      <w:lvlText w:val="%3."/>
      <w:lvlJc w:val="right"/>
      <w:pPr>
        <w:ind w:left="3614" w:hanging="180"/>
      </w:pPr>
    </w:lvl>
    <w:lvl w:ilvl="3" w:tplc="0405000F" w:tentative="1">
      <w:start w:val="1"/>
      <w:numFmt w:val="decimal"/>
      <w:lvlText w:val="%4."/>
      <w:lvlJc w:val="left"/>
      <w:pPr>
        <w:ind w:left="4334" w:hanging="360"/>
      </w:pPr>
    </w:lvl>
    <w:lvl w:ilvl="4" w:tplc="04050019" w:tentative="1">
      <w:start w:val="1"/>
      <w:numFmt w:val="lowerLetter"/>
      <w:lvlText w:val="%5."/>
      <w:lvlJc w:val="left"/>
      <w:pPr>
        <w:ind w:left="5054" w:hanging="360"/>
      </w:pPr>
    </w:lvl>
    <w:lvl w:ilvl="5" w:tplc="0405001B" w:tentative="1">
      <w:start w:val="1"/>
      <w:numFmt w:val="lowerRoman"/>
      <w:lvlText w:val="%6."/>
      <w:lvlJc w:val="right"/>
      <w:pPr>
        <w:ind w:left="5774" w:hanging="180"/>
      </w:pPr>
    </w:lvl>
    <w:lvl w:ilvl="6" w:tplc="0405000F" w:tentative="1">
      <w:start w:val="1"/>
      <w:numFmt w:val="decimal"/>
      <w:lvlText w:val="%7."/>
      <w:lvlJc w:val="left"/>
      <w:pPr>
        <w:ind w:left="6494" w:hanging="360"/>
      </w:pPr>
    </w:lvl>
    <w:lvl w:ilvl="7" w:tplc="04050019" w:tentative="1">
      <w:start w:val="1"/>
      <w:numFmt w:val="lowerLetter"/>
      <w:lvlText w:val="%8."/>
      <w:lvlJc w:val="left"/>
      <w:pPr>
        <w:ind w:left="7214" w:hanging="360"/>
      </w:pPr>
    </w:lvl>
    <w:lvl w:ilvl="8" w:tplc="040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17" w15:restartNumberingAfterBreak="0">
    <w:nsid w:val="26E83D2C"/>
    <w:multiLevelType w:val="hybridMultilevel"/>
    <w:tmpl w:val="0FEC3E7E"/>
    <w:lvl w:ilvl="0" w:tplc="040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28797527"/>
    <w:multiLevelType w:val="hybridMultilevel"/>
    <w:tmpl w:val="6D1EB3BA"/>
    <w:lvl w:ilvl="0" w:tplc="643843E8">
      <w:start w:val="779"/>
      <w:numFmt w:val="bullet"/>
      <w:lvlText w:val="-"/>
      <w:lvlJc w:val="left"/>
      <w:pPr>
        <w:ind w:left="3748" w:hanging="360"/>
      </w:pPr>
      <w:rPr>
        <w:rFonts w:ascii="France" w:eastAsia="Times New Roman" w:hAnsi="France" w:cs="France" w:hint="default"/>
      </w:rPr>
    </w:lvl>
    <w:lvl w:ilvl="1" w:tplc="04050003" w:tentative="1">
      <w:start w:val="1"/>
      <w:numFmt w:val="bullet"/>
      <w:lvlText w:val="o"/>
      <w:lvlJc w:val="left"/>
      <w:pPr>
        <w:ind w:left="44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9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508" w:hanging="360"/>
      </w:pPr>
      <w:rPr>
        <w:rFonts w:ascii="Wingdings" w:hAnsi="Wingdings" w:hint="default"/>
      </w:rPr>
    </w:lvl>
  </w:abstractNum>
  <w:abstractNum w:abstractNumId="19" w15:restartNumberingAfterBreak="0">
    <w:nsid w:val="2A7C09C8"/>
    <w:multiLevelType w:val="hybridMultilevel"/>
    <w:tmpl w:val="BE323FCC"/>
    <w:lvl w:ilvl="0" w:tplc="375E7488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97C27D26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2C336E26"/>
    <w:multiLevelType w:val="hybridMultilevel"/>
    <w:tmpl w:val="958A5A30"/>
    <w:lvl w:ilvl="0" w:tplc="5854E18E">
      <w:start w:val="1"/>
      <w:numFmt w:val="lowerRoman"/>
      <w:lvlText w:val="%1)"/>
      <w:lvlJc w:val="left"/>
      <w:pPr>
        <w:ind w:left="253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94" w:hanging="360"/>
      </w:pPr>
    </w:lvl>
    <w:lvl w:ilvl="2" w:tplc="0405001B" w:tentative="1">
      <w:start w:val="1"/>
      <w:numFmt w:val="lowerRoman"/>
      <w:lvlText w:val="%3."/>
      <w:lvlJc w:val="right"/>
      <w:pPr>
        <w:ind w:left="3614" w:hanging="180"/>
      </w:pPr>
    </w:lvl>
    <w:lvl w:ilvl="3" w:tplc="0405000F" w:tentative="1">
      <w:start w:val="1"/>
      <w:numFmt w:val="decimal"/>
      <w:lvlText w:val="%4."/>
      <w:lvlJc w:val="left"/>
      <w:pPr>
        <w:ind w:left="4334" w:hanging="360"/>
      </w:pPr>
    </w:lvl>
    <w:lvl w:ilvl="4" w:tplc="04050019" w:tentative="1">
      <w:start w:val="1"/>
      <w:numFmt w:val="lowerLetter"/>
      <w:lvlText w:val="%5."/>
      <w:lvlJc w:val="left"/>
      <w:pPr>
        <w:ind w:left="5054" w:hanging="360"/>
      </w:pPr>
    </w:lvl>
    <w:lvl w:ilvl="5" w:tplc="0405001B" w:tentative="1">
      <w:start w:val="1"/>
      <w:numFmt w:val="lowerRoman"/>
      <w:lvlText w:val="%6."/>
      <w:lvlJc w:val="right"/>
      <w:pPr>
        <w:ind w:left="5774" w:hanging="180"/>
      </w:pPr>
    </w:lvl>
    <w:lvl w:ilvl="6" w:tplc="0405000F" w:tentative="1">
      <w:start w:val="1"/>
      <w:numFmt w:val="decimal"/>
      <w:lvlText w:val="%7."/>
      <w:lvlJc w:val="left"/>
      <w:pPr>
        <w:ind w:left="6494" w:hanging="360"/>
      </w:pPr>
    </w:lvl>
    <w:lvl w:ilvl="7" w:tplc="04050019" w:tentative="1">
      <w:start w:val="1"/>
      <w:numFmt w:val="lowerLetter"/>
      <w:lvlText w:val="%8."/>
      <w:lvlJc w:val="left"/>
      <w:pPr>
        <w:ind w:left="7214" w:hanging="360"/>
      </w:pPr>
    </w:lvl>
    <w:lvl w:ilvl="8" w:tplc="040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21" w15:restartNumberingAfterBreak="0">
    <w:nsid w:val="2F964A46"/>
    <w:multiLevelType w:val="hybridMultilevel"/>
    <w:tmpl w:val="8FF89AB8"/>
    <w:lvl w:ilvl="0" w:tplc="F69AF8B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365C169A"/>
    <w:multiLevelType w:val="hybridMultilevel"/>
    <w:tmpl w:val="00787918"/>
    <w:lvl w:ilvl="0" w:tplc="D7960F3E">
      <w:numFmt w:val="bullet"/>
      <w:lvlText w:val="-"/>
      <w:lvlJc w:val="left"/>
      <w:pPr>
        <w:ind w:left="780" w:hanging="360"/>
      </w:pPr>
      <w:rPr>
        <w:rFonts w:ascii="France" w:eastAsia="Times New Roman" w:hAnsi="Franc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3BC7042E"/>
    <w:multiLevelType w:val="hybridMultilevel"/>
    <w:tmpl w:val="A462F5E6"/>
    <w:lvl w:ilvl="0" w:tplc="FFFFFFFF">
      <w:numFmt w:val="bullet"/>
      <w:lvlText w:val="•"/>
      <w:lvlJc w:val="left"/>
      <w:pPr>
        <w:ind w:left="1317" w:hanging="750"/>
      </w:pPr>
      <w:rPr>
        <w:rFonts w:ascii="Cambria" w:eastAsia="Times New Roman" w:hAnsi="Cambria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3D133493"/>
    <w:multiLevelType w:val="hybridMultilevel"/>
    <w:tmpl w:val="91224594"/>
    <w:lvl w:ilvl="0" w:tplc="04050001">
      <w:start w:val="3"/>
      <w:numFmt w:val="bullet"/>
      <w:lvlText w:val="-"/>
      <w:lvlJc w:val="left"/>
      <w:pPr>
        <w:tabs>
          <w:tab w:val="num" w:pos="1031"/>
        </w:tabs>
        <w:ind w:left="103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51"/>
        </w:tabs>
        <w:ind w:left="17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71"/>
        </w:tabs>
        <w:ind w:left="24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91"/>
        </w:tabs>
        <w:ind w:left="31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11"/>
        </w:tabs>
        <w:ind w:left="39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31"/>
        </w:tabs>
        <w:ind w:left="46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51"/>
        </w:tabs>
        <w:ind w:left="53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71"/>
        </w:tabs>
        <w:ind w:left="60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91"/>
        </w:tabs>
        <w:ind w:left="6791" w:hanging="360"/>
      </w:pPr>
      <w:rPr>
        <w:rFonts w:ascii="Wingdings" w:hAnsi="Wingdings" w:hint="default"/>
      </w:rPr>
    </w:lvl>
  </w:abstractNum>
  <w:abstractNum w:abstractNumId="25" w15:restartNumberingAfterBreak="0">
    <w:nsid w:val="430023DF"/>
    <w:multiLevelType w:val="hybridMultilevel"/>
    <w:tmpl w:val="EE586350"/>
    <w:lvl w:ilvl="0" w:tplc="949E1BBA">
      <w:start w:val="2"/>
      <w:numFmt w:val="bullet"/>
      <w:lvlText w:val="-"/>
      <w:lvlJc w:val="left"/>
      <w:pPr>
        <w:ind w:left="502" w:hanging="360"/>
      </w:pPr>
      <w:rPr>
        <w:rFonts w:ascii="France CE" w:eastAsia="Times New Roman" w:hAnsi="France CE" w:cs="France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 w15:restartNumberingAfterBreak="0">
    <w:nsid w:val="50C4412D"/>
    <w:multiLevelType w:val="hybridMultilevel"/>
    <w:tmpl w:val="748CB7FC"/>
    <w:lvl w:ilvl="0" w:tplc="D3285E42">
      <w:start w:val="1"/>
      <w:numFmt w:val="lowerRoman"/>
      <w:lvlText w:val="%1)"/>
      <w:lvlJc w:val="left"/>
      <w:pPr>
        <w:ind w:left="253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94" w:hanging="360"/>
      </w:pPr>
    </w:lvl>
    <w:lvl w:ilvl="2" w:tplc="0405001B" w:tentative="1">
      <w:start w:val="1"/>
      <w:numFmt w:val="lowerRoman"/>
      <w:lvlText w:val="%3."/>
      <w:lvlJc w:val="right"/>
      <w:pPr>
        <w:ind w:left="3614" w:hanging="180"/>
      </w:pPr>
    </w:lvl>
    <w:lvl w:ilvl="3" w:tplc="0405000F" w:tentative="1">
      <w:start w:val="1"/>
      <w:numFmt w:val="decimal"/>
      <w:lvlText w:val="%4."/>
      <w:lvlJc w:val="left"/>
      <w:pPr>
        <w:ind w:left="4334" w:hanging="360"/>
      </w:pPr>
    </w:lvl>
    <w:lvl w:ilvl="4" w:tplc="04050019" w:tentative="1">
      <w:start w:val="1"/>
      <w:numFmt w:val="lowerLetter"/>
      <w:lvlText w:val="%5."/>
      <w:lvlJc w:val="left"/>
      <w:pPr>
        <w:ind w:left="5054" w:hanging="360"/>
      </w:pPr>
    </w:lvl>
    <w:lvl w:ilvl="5" w:tplc="0405001B" w:tentative="1">
      <w:start w:val="1"/>
      <w:numFmt w:val="lowerRoman"/>
      <w:lvlText w:val="%6."/>
      <w:lvlJc w:val="right"/>
      <w:pPr>
        <w:ind w:left="5774" w:hanging="180"/>
      </w:pPr>
    </w:lvl>
    <w:lvl w:ilvl="6" w:tplc="0405000F" w:tentative="1">
      <w:start w:val="1"/>
      <w:numFmt w:val="decimal"/>
      <w:lvlText w:val="%7."/>
      <w:lvlJc w:val="left"/>
      <w:pPr>
        <w:ind w:left="6494" w:hanging="360"/>
      </w:pPr>
    </w:lvl>
    <w:lvl w:ilvl="7" w:tplc="04050019" w:tentative="1">
      <w:start w:val="1"/>
      <w:numFmt w:val="lowerLetter"/>
      <w:lvlText w:val="%8."/>
      <w:lvlJc w:val="left"/>
      <w:pPr>
        <w:ind w:left="7214" w:hanging="360"/>
      </w:pPr>
    </w:lvl>
    <w:lvl w:ilvl="8" w:tplc="040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27" w15:restartNumberingAfterBreak="0">
    <w:nsid w:val="53676A9B"/>
    <w:multiLevelType w:val="hybridMultilevel"/>
    <w:tmpl w:val="DB12F1F2"/>
    <w:lvl w:ilvl="0" w:tplc="D0D407F6">
      <w:numFmt w:val="bullet"/>
      <w:lvlText w:val="-"/>
      <w:lvlJc w:val="left"/>
      <w:pPr>
        <w:ind w:left="420" w:hanging="360"/>
      </w:pPr>
      <w:rPr>
        <w:rFonts w:ascii="France" w:eastAsia="Times New Roman" w:hAnsi="Franc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55543392"/>
    <w:multiLevelType w:val="hybridMultilevel"/>
    <w:tmpl w:val="84203F66"/>
    <w:lvl w:ilvl="0" w:tplc="4D201226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9" w15:restartNumberingAfterBreak="0">
    <w:nsid w:val="55863A94"/>
    <w:multiLevelType w:val="hybridMultilevel"/>
    <w:tmpl w:val="170CA700"/>
    <w:lvl w:ilvl="0" w:tplc="8654BDF0">
      <w:start w:val="1"/>
      <w:numFmt w:val="bullet"/>
      <w:lvlText w:val=""/>
      <w:lvlJc w:val="left"/>
      <w:pPr>
        <w:ind w:left="1174" w:hanging="360"/>
      </w:pPr>
      <w:rPr>
        <w:rFonts w:ascii="Wingdings" w:hAnsi="Wingdings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0" w15:restartNumberingAfterBreak="0">
    <w:nsid w:val="5D57111C"/>
    <w:multiLevelType w:val="hybridMultilevel"/>
    <w:tmpl w:val="296A3074"/>
    <w:lvl w:ilvl="0" w:tplc="92AEA0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2A1C16"/>
    <w:multiLevelType w:val="hybridMultilevel"/>
    <w:tmpl w:val="9104A990"/>
    <w:lvl w:ilvl="0" w:tplc="30E8B8F2">
      <w:numFmt w:val="bullet"/>
      <w:lvlText w:val="-"/>
      <w:lvlJc w:val="left"/>
      <w:pPr>
        <w:ind w:left="420" w:hanging="360"/>
      </w:pPr>
      <w:rPr>
        <w:rFonts w:ascii="France" w:eastAsia="Times New Roman" w:hAnsi="Franc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5F440944"/>
    <w:multiLevelType w:val="hybridMultilevel"/>
    <w:tmpl w:val="E1587B3C"/>
    <w:lvl w:ilvl="0" w:tplc="67BC2A5E">
      <w:start w:val="1"/>
      <w:numFmt w:val="lowerRoman"/>
      <w:lvlText w:val="%1)"/>
      <w:lvlJc w:val="left"/>
      <w:pPr>
        <w:ind w:left="253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94" w:hanging="360"/>
      </w:pPr>
    </w:lvl>
    <w:lvl w:ilvl="2" w:tplc="0405001B" w:tentative="1">
      <w:start w:val="1"/>
      <w:numFmt w:val="lowerRoman"/>
      <w:lvlText w:val="%3."/>
      <w:lvlJc w:val="right"/>
      <w:pPr>
        <w:ind w:left="3614" w:hanging="180"/>
      </w:pPr>
    </w:lvl>
    <w:lvl w:ilvl="3" w:tplc="0405000F" w:tentative="1">
      <w:start w:val="1"/>
      <w:numFmt w:val="decimal"/>
      <w:lvlText w:val="%4."/>
      <w:lvlJc w:val="left"/>
      <w:pPr>
        <w:ind w:left="4334" w:hanging="360"/>
      </w:pPr>
    </w:lvl>
    <w:lvl w:ilvl="4" w:tplc="04050019" w:tentative="1">
      <w:start w:val="1"/>
      <w:numFmt w:val="lowerLetter"/>
      <w:lvlText w:val="%5."/>
      <w:lvlJc w:val="left"/>
      <w:pPr>
        <w:ind w:left="5054" w:hanging="360"/>
      </w:pPr>
    </w:lvl>
    <w:lvl w:ilvl="5" w:tplc="0405001B" w:tentative="1">
      <w:start w:val="1"/>
      <w:numFmt w:val="lowerRoman"/>
      <w:lvlText w:val="%6."/>
      <w:lvlJc w:val="right"/>
      <w:pPr>
        <w:ind w:left="5774" w:hanging="180"/>
      </w:pPr>
    </w:lvl>
    <w:lvl w:ilvl="6" w:tplc="0405000F" w:tentative="1">
      <w:start w:val="1"/>
      <w:numFmt w:val="decimal"/>
      <w:lvlText w:val="%7."/>
      <w:lvlJc w:val="left"/>
      <w:pPr>
        <w:ind w:left="6494" w:hanging="360"/>
      </w:pPr>
    </w:lvl>
    <w:lvl w:ilvl="7" w:tplc="04050019" w:tentative="1">
      <w:start w:val="1"/>
      <w:numFmt w:val="lowerLetter"/>
      <w:lvlText w:val="%8."/>
      <w:lvlJc w:val="left"/>
      <w:pPr>
        <w:ind w:left="7214" w:hanging="360"/>
      </w:pPr>
    </w:lvl>
    <w:lvl w:ilvl="8" w:tplc="040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33" w15:restartNumberingAfterBreak="0">
    <w:nsid w:val="60B677B7"/>
    <w:multiLevelType w:val="hybridMultilevel"/>
    <w:tmpl w:val="70A85B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FA68BC"/>
    <w:multiLevelType w:val="hybridMultilevel"/>
    <w:tmpl w:val="BF8620AE"/>
    <w:lvl w:ilvl="0" w:tplc="2CAE7AC2">
      <w:start w:val="1"/>
      <w:numFmt w:val="bullet"/>
      <w:lvlText w:val="-"/>
      <w:lvlJc w:val="left"/>
      <w:pPr>
        <w:ind w:left="5038" w:hanging="360"/>
      </w:pPr>
      <w:rPr>
        <w:rFonts w:ascii="France" w:eastAsia="Times New Roman" w:hAnsi="Franc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34" w:hanging="360"/>
      </w:pPr>
      <w:rPr>
        <w:rFonts w:ascii="Wingdings" w:hAnsi="Wingdings" w:hint="default"/>
      </w:rPr>
    </w:lvl>
  </w:abstractNum>
  <w:abstractNum w:abstractNumId="35" w15:restartNumberingAfterBreak="0">
    <w:nsid w:val="65F47BCA"/>
    <w:multiLevelType w:val="hybridMultilevel"/>
    <w:tmpl w:val="A4EEED40"/>
    <w:lvl w:ilvl="0" w:tplc="F0DA6B32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EB17E1"/>
    <w:multiLevelType w:val="hybridMultilevel"/>
    <w:tmpl w:val="8870D10E"/>
    <w:lvl w:ilvl="0" w:tplc="154EC51E">
      <w:numFmt w:val="bullet"/>
      <w:lvlText w:val="-"/>
      <w:lvlJc w:val="left"/>
      <w:pPr>
        <w:ind w:left="720" w:hanging="360"/>
      </w:pPr>
      <w:rPr>
        <w:rFonts w:ascii="France" w:eastAsia="Times New Roman" w:hAnsi="Franc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1269B"/>
    <w:multiLevelType w:val="hybridMultilevel"/>
    <w:tmpl w:val="70804104"/>
    <w:lvl w:ilvl="0" w:tplc="8474E400">
      <w:start w:val="1"/>
      <w:numFmt w:val="bullet"/>
      <w:lvlText w:val="-"/>
      <w:lvlJc w:val="left"/>
      <w:pPr>
        <w:ind w:left="502" w:hanging="360"/>
      </w:pPr>
      <w:rPr>
        <w:rFonts w:ascii="Cambria" w:eastAsia="Times New Roman" w:hAnsi="Cambria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8" w15:restartNumberingAfterBreak="0">
    <w:nsid w:val="71C13717"/>
    <w:multiLevelType w:val="hybridMultilevel"/>
    <w:tmpl w:val="B816C272"/>
    <w:lvl w:ilvl="0" w:tplc="92AEA0BA">
      <w:start w:val="6"/>
      <w:numFmt w:val="bullet"/>
      <w:lvlText w:val="-"/>
      <w:lvlJc w:val="left"/>
      <w:pPr>
        <w:ind w:left="1494" w:hanging="360"/>
      </w:pPr>
      <w:rPr>
        <w:rFonts w:ascii="France" w:eastAsia="Times New Roman" w:hAnsi="France" w:cs="Times New Roman" w:hint="default"/>
      </w:rPr>
    </w:lvl>
    <w:lvl w:ilvl="1" w:tplc="04050019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9" w15:restartNumberingAfterBreak="0">
    <w:nsid w:val="72D942A0"/>
    <w:multiLevelType w:val="hybridMultilevel"/>
    <w:tmpl w:val="5B2074AC"/>
    <w:lvl w:ilvl="0" w:tplc="FE0A794C">
      <w:start w:val="2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0" w15:restartNumberingAfterBreak="0">
    <w:nsid w:val="73001FB3"/>
    <w:multiLevelType w:val="hybridMultilevel"/>
    <w:tmpl w:val="AF6EBB1E"/>
    <w:lvl w:ilvl="0" w:tplc="33D626D0">
      <w:numFmt w:val="bullet"/>
      <w:lvlText w:val="-"/>
      <w:lvlJc w:val="left"/>
      <w:pPr>
        <w:tabs>
          <w:tab w:val="num" w:pos="2340"/>
        </w:tabs>
        <w:ind w:left="2340" w:hanging="1185"/>
      </w:pPr>
      <w:rPr>
        <w:rFonts w:ascii="France" w:eastAsia="Times New Roman" w:hAnsi="France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41" w15:restartNumberingAfterBreak="0">
    <w:nsid w:val="73857B63"/>
    <w:multiLevelType w:val="hybridMultilevel"/>
    <w:tmpl w:val="8A3A585E"/>
    <w:lvl w:ilvl="0" w:tplc="6450C29C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2" w15:restartNumberingAfterBreak="0">
    <w:nsid w:val="794C32EC"/>
    <w:multiLevelType w:val="hybridMultilevel"/>
    <w:tmpl w:val="5AA4C1FE"/>
    <w:lvl w:ilvl="0" w:tplc="EA9C05AE">
      <w:numFmt w:val="bullet"/>
      <w:lvlText w:val="-"/>
      <w:lvlJc w:val="left"/>
      <w:pPr>
        <w:ind w:left="3540" w:hanging="360"/>
      </w:pPr>
      <w:rPr>
        <w:rFonts w:ascii="France" w:eastAsia="Times New Roman" w:hAnsi="Franc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00" w:hanging="360"/>
      </w:pPr>
      <w:rPr>
        <w:rFonts w:ascii="Wingdings" w:hAnsi="Wingdings" w:hint="default"/>
      </w:rPr>
    </w:lvl>
  </w:abstractNum>
  <w:abstractNum w:abstractNumId="43" w15:restartNumberingAfterBreak="0">
    <w:nsid w:val="7ABC44B3"/>
    <w:multiLevelType w:val="hybridMultilevel"/>
    <w:tmpl w:val="BBA88FA0"/>
    <w:lvl w:ilvl="0" w:tplc="C6A8BDD8">
      <w:start w:val="1"/>
      <w:numFmt w:val="lowerRoman"/>
      <w:lvlText w:val="%1)"/>
      <w:lvlJc w:val="left"/>
      <w:pPr>
        <w:ind w:left="213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7ED63ECA"/>
    <w:multiLevelType w:val="hybridMultilevel"/>
    <w:tmpl w:val="32D8EF98"/>
    <w:lvl w:ilvl="0" w:tplc="ECF62978">
      <w:start w:val="1"/>
      <w:numFmt w:val="lowerRoman"/>
      <w:lvlText w:val="%1)"/>
      <w:lvlJc w:val="left"/>
      <w:pPr>
        <w:ind w:left="2534" w:hanging="720"/>
      </w:pPr>
      <w:rPr>
        <w:rFonts w:cs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2894" w:hanging="360"/>
      </w:pPr>
    </w:lvl>
    <w:lvl w:ilvl="2" w:tplc="0405001B" w:tentative="1">
      <w:start w:val="1"/>
      <w:numFmt w:val="lowerRoman"/>
      <w:lvlText w:val="%3."/>
      <w:lvlJc w:val="right"/>
      <w:pPr>
        <w:ind w:left="3614" w:hanging="180"/>
      </w:pPr>
    </w:lvl>
    <w:lvl w:ilvl="3" w:tplc="0405000F" w:tentative="1">
      <w:start w:val="1"/>
      <w:numFmt w:val="decimal"/>
      <w:lvlText w:val="%4."/>
      <w:lvlJc w:val="left"/>
      <w:pPr>
        <w:ind w:left="4334" w:hanging="360"/>
      </w:pPr>
    </w:lvl>
    <w:lvl w:ilvl="4" w:tplc="04050019" w:tentative="1">
      <w:start w:val="1"/>
      <w:numFmt w:val="lowerLetter"/>
      <w:lvlText w:val="%5."/>
      <w:lvlJc w:val="left"/>
      <w:pPr>
        <w:ind w:left="5054" w:hanging="360"/>
      </w:pPr>
    </w:lvl>
    <w:lvl w:ilvl="5" w:tplc="0405001B" w:tentative="1">
      <w:start w:val="1"/>
      <w:numFmt w:val="lowerRoman"/>
      <w:lvlText w:val="%6."/>
      <w:lvlJc w:val="right"/>
      <w:pPr>
        <w:ind w:left="5774" w:hanging="180"/>
      </w:pPr>
    </w:lvl>
    <w:lvl w:ilvl="6" w:tplc="0405000F" w:tentative="1">
      <w:start w:val="1"/>
      <w:numFmt w:val="decimal"/>
      <w:lvlText w:val="%7."/>
      <w:lvlJc w:val="left"/>
      <w:pPr>
        <w:ind w:left="6494" w:hanging="360"/>
      </w:pPr>
    </w:lvl>
    <w:lvl w:ilvl="7" w:tplc="04050019" w:tentative="1">
      <w:start w:val="1"/>
      <w:numFmt w:val="lowerLetter"/>
      <w:lvlText w:val="%8."/>
      <w:lvlJc w:val="left"/>
      <w:pPr>
        <w:ind w:left="7214" w:hanging="360"/>
      </w:pPr>
    </w:lvl>
    <w:lvl w:ilvl="8" w:tplc="0405001B" w:tentative="1">
      <w:start w:val="1"/>
      <w:numFmt w:val="lowerRoman"/>
      <w:lvlText w:val="%9."/>
      <w:lvlJc w:val="right"/>
      <w:pPr>
        <w:ind w:left="7934" w:hanging="180"/>
      </w:pPr>
    </w:lvl>
  </w:abstractNum>
  <w:num w:numId="1">
    <w:abstractNumId w:val="19"/>
  </w:num>
  <w:num w:numId="2">
    <w:abstractNumId w:val="10"/>
  </w:num>
  <w:num w:numId="3">
    <w:abstractNumId w:val="9"/>
  </w:num>
  <w:num w:numId="4">
    <w:abstractNumId w:val="28"/>
  </w:num>
  <w:num w:numId="5">
    <w:abstractNumId w:val="24"/>
  </w:num>
  <w:num w:numId="6">
    <w:abstractNumId w:val="39"/>
  </w:num>
  <w:num w:numId="7">
    <w:abstractNumId w:val="40"/>
  </w:num>
  <w:num w:numId="8">
    <w:abstractNumId w:val="0"/>
    <w:lvlOverride w:ilvl="0">
      <w:lvl w:ilvl="0">
        <w:start w:val="1"/>
        <w:numFmt w:val="bullet"/>
        <w:lvlText w:val="%1"/>
        <w:legacy w:legacy="1" w:legacySpace="0" w:legacyIndent="360"/>
        <w:lvlJc w:val="left"/>
        <w:pPr>
          <w:ind w:left="1080" w:hanging="360"/>
        </w:pPr>
        <w:rPr>
          <w:rFonts w:ascii="Wingdings" w:hAnsi="Wingdings" w:hint="default"/>
        </w:rPr>
      </w:lvl>
    </w:lvlOverride>
  </w:num>
  <w:num w:numId="9">
    <w:abstractNumId w:val="3"/>
  </w:num>
  <w:num w:numId="10">
    <w:abstractNumId w:val="4"/>
  </w:num>
  <w:num w:numId="11">
    <w:abstractNumId w:val="38"/>
  </w:num>
  <w:num w:numId="12">
    <w:abstractNumId w:val="2"/>
  </w:num>
  <w:num w:numId="13">
    <w:abstractNumId w:val="8"/>
  </w:num>
  <w:num w:numId="14">
    <w:abstractNumId w:val="30"/>
  </w:num>
  <w:num w:numId="15">
    <w:abstractNumId w:val="23"/>
  </w:num>
  <w:num w:numId="16">
    <w:abstractNumId w:val="34"/>
  </w:num>
  <w:num w:numId="17">
    <w:abstractNumId w:val="44"/>
  </w:num>
  <w:num w:numId="18">
    <w:abstractNumId w:val="26"/>
  </w:num>
  <w:num w:numId="19">
    <w:abstractNumId w:val="32"/>
  </w:num>
  <w:num w:numId="20">
    <w:abstractNumId w:val="14"/>
  </w:num>
  <w:num w:numId="21">
    <w:abstractNumId w:val="20"/>
  </w:num>
  <w:num w:numId="22">
    <w:abstractNumId w:val="43"/>
  </w:num>
  <w:num w:numId="23">
    <w:abstractNumId w:val="16"/>
  </w:num>
  <w:num w:numId="24">
    <w:abstractNumId w:val="17"/>
  </w:num>
  <w:num w:numId="25">
    <w:abstractNumId w:val="21"/>
  </w:num>
  <w:num w:numId="26">
    <w:abstractNumId w:val="13"/>
  </w:num>
  <w:num w:numId="27">
    <w:abstractNumId w:val="25"/>
  </w:num>
  <w:num w:numId="28">
    <w:abstractNumId w:val="18"/>
  </w:num>
  <w:num w:numId="29">
    <w:abstractNumId w:val="37"/>
  </w:num>
  <w:num w:numId="30">
    <w:abstractNumId w:val="35"/>
  </w:num>
  <w:num w:numId="31">
    <w:abstractNumId w:val="33"/>
  </w:num>
  <w:num w:numId="32">
    <w:abstractNumId w:val="27"/>
  </w:num>
  <w:num w:numId="33">
    <w:abstractNumId w:val="1"/>
  </w:num>
  <w:num w:numId="34">
    <w:abstractNumId w:val="7"/>
  </w:num>
  <w:num w:numId="35">
    <w:abstractNumId w:val="29"/>
  </w:num>
  <w:num w:numId="36">
    <w:abstractNumId w:val="15"/>
  </w:num>
  <w:num w:numId="37">
    <w:abstractNumId w:val="41"/>
  </w:num>
  <w:num w:numId="38">
    <w:abstractNumId w:val="5"/>
  </w:num>
  <w:num w:numId="39">
    <w:abstractNumId w:val="42"/>
  </w:num>
  <w:num w:numId="40">
    <w:abstractNumId w:val="31"/>
  </w:num>
  <w:num w:numId="41">
    <w:abstractNumId w:val="22"/>
  </w:num>
  <w:num w:numId="42">
    <w:abstractNumId w:val="36"/>
  </w:num>
  <w:num w:numId="43">
    <w:abstractNumId w:val="6"/>
  </w:num>
  <w:num w:numId="44">
    <w:abstractNumId w:val="11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"/>
  <w:drawingGridVerticalSpacing w:val="11"/>
  <w:displayHorizontalDrawingGridEvery w:val="10"/>
  <w:displayVerticalDrawingGridEvery w:val="1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DE5"/>
    <w:rsid w:val="00001F2F"/>
    <w:rsid w:val="0000360A"/>
    <w:rsid w:val="00003BCA"/>
    <w:rsid w:val="00003CD9"/>
    <w:rsid w:val="0000489E"/>
    <w:rsid w:val="00005073"/>
    <w:rsid w:val="000064AF"/>
    <w:rsid w:val="00010507"/>
    <w:rsid w:val="0001054E"/>
    <w:rsid w:val="00010852"/>
    <w:rsid w:val="000108E9"/>
    <w:rsid w:val="000133AB"/>
    <w:rsid w:val="000151EE"/>
    <w:rsid w:val="00015C46"/>
    <w:rsid w:val="00017240"/>
    <w:rsid w:val="00017599"/>
    <w:rsid w:val="000210F4"/>
    <w:rsid w:val="000221CC"/>
    <w:rsid w:val="00022414"/>
    <w:rsid w:val="00022DCD"/>
    <w:rsid w:val="00023728"/>
    <w:rsid w:val="00026067"/>
    <w:rsid w:val="00026D2D"/>
    <w:rsid w:val="00027FA9"/>
    <w:rsid w:val="000316EA"/>
    <w:rsid w:val="000318EF"/>
    <w:rsid w:val="00031E3A"/>
    <w:rsid w:val="000325CB"/>
    <w:rsid w:val="000330A0"/>
    <w:rsid w:val="000342E1"/>
    <w:rsid w:val="000346A4"/>
    <w:rsid w:val="00034EC9"/>
    <w:rsid w:val="00035680"/>
    <w:rsid w:val="00037DD2"/>
    <w:rsid w:val="00041D16"/>
    <w:rsid w:val="00041DC5"/>
    <w:rsid w:val="00042D63"/>
    <w:rsid w:val="00042E08"/>
    <w:rsid w:val="0004478A"/>
    <w:rsid w:val="000448A6"/>
    <w:rsid w:val="00044D89"/>
    <w:rsid w:val="00046ACA"/>
    <w:rsid w:val="00047048"/>
    <w:rsid w:val="00047720"/>
    <w:rsid w:val="00051CE3"/>
    <w:rsid w:val="00052152"/>
    <w:rsid w:val="00052540"/>
    <w:rsid w:val="00052BEB"/>
    <w:rsid w:val="00052C0A"/>
    <w:rsid w:val="00053353"/>
    <w:rsid w:val="000537D5"/>
    <w:rsid w:val="00053DCC"/>
    <w:rsid w:val="00054187"/>
    <w:rsid w:val="0005554E"/>
    <w:rsid w:val="00056713"/>
    <w:rsid w:val="00056FA2"/>
    <w:rsid w:val="00057FF0"/>
    <w:rsid w:val="000618B2"/>
    <w:rsid w:val="00062E3B"/>
    <w:rsid w:val="00063436"/>
    <w:rsid w:val="00063FF2"/>
    <w:rsid w:val="00065CD0"/>
    <w:rsid w:val="00066D27"/>
    <w:rsid w:val="000670C4"/>
    <w:rsid w:val="00067A8D"/>
    <w:rsid w:val="000717A8"/>
    <w:rsid w:val="000736BE"/>
    <w:rsid w:val="00073955"/>
    <w:rsid w:val="000749B8"/>
    <w:rsid w:val="000750B6"/>
    <w:rsid w:val="000750C4"/>
    <w:rsid w:val="0007516E"/>
    <w:rsid w:val="00076664"/>
    <w:rsid w:val="00076925"/>
    <w:rsid w:val="00077807"/>
    <w:rsid w:val="00080655"/>
    <w:rsid w:val="0008078B"/>
    <w:rsid w:val="0008160E"/>
    <w:rsid w:val="00082620"/>
    <w:rsid w:val="00082685"/>
    <w:rsid w:val="00082889"/>
    <w:rsid w:val="00082AA4"/>
    <w:rsid w:val="000835FA"/>
    <w:rsid w:val="0009077A"/>
    <w:rsid w:val="0009145B"/>
    <w:rsid w:val="0009210A"/>
    <w:rsid w:val="0009223D"/>
    <w:rsid w:val="000938C4"/>
    <w:rsid w:val="00095560"/>
    <w:rsid w:val="000A1193"/>
    <w:rsid w:val="000A1C2F"/>
    <w:rsid w:val="000A2454"/>
    <w:rsid w:val="000A2D9A"/>
    <w:rsid w:val="000A50AC"/>
    <w:rsid w:val="000A5675"/>
    <w:rsid w:val="000B00BF"/>
    <w:rsid w:val="000B08C1"/>
    <w:rsid w:val="000B0AB0"/>
    <w:rsid w:val="000B0FA1"/>
    <w:rsid w:val="000B21F7"/>
    <w:rsid w:val="000B2965"/>
    <w:rsid w:val="000B340C"/>
    <w:rsid w:val="000B50A7"/>
    <w:rsid w:val="000C03CC"/>
    <w:rsid w:val="000C25C1"/>
    <w:rsid w:val="000C32D0"/>
    <w:rsid w:val="000C3DFE"/>
    <w:rsid w:val="000C4075"/>
    <w:rsid w:val="000C4899"/>
    <w:rsid w:val="000C4A2F"/>
    <w:rsid w:val="000C6A97"/>
    <w:rsid w:val="000C6E72"/>
    <w:rsid w:val="000D2D5E"/>
    <w:rsid w:val="000D3223"/>
    <w:rsid w:val="000D4326"/>
    <w:rsid w:val="000D5965"/>
    <w:rsid w:val="000D6B38"/>
    <w:rsid w:val="000E17E5"/>
    <w:rsid w:val="000E26B3"/>
    <w:rsid w:val="000E4915"/>
    <w:rsid w:val="000E4B8F"/>
    <w:rsid w:val="000E5B47"/>
    <w:rsid w:val="000E6B0C"/>
    <w:rsid w:val="000E6FDC"/>
    <w:rsid w:val="000E7300"/>
    <w:rsid w:val="000F0427"/>
    <w:rsid w:val="000F0DDA"/>
    <w:rsid w:val="000F25F5"/>
    <w:rsid w:val="000F2DE6"/>
    <w:rsid w:val="000F33D1"/>
    <w:rsid w:val="000F59C9"/>
    <w:rsid w:val="000F6376"/>
    <w:rsid w:val="000F690C"/>
    <w:rsid w:val="000F75BA"/>
    <w:rsid w:val="001003B6"/>
    <w:rsid w:val="00101374"/>
    <w:rsid w:val="001013DC"/>
    <w:rsid w:val="001018D8"/>
    <w:rsid w:val="00101AC9"/>
    <w:rsid w:val="00104B45"/>
    <w:rsid w:val="0010677B"/>
    <w:rsid w:val="0011007C"/>
    <w:rsid w:val="00110221"/>
    <w:rsid w:val="00110263"/>
    <w:rsid w:val="00110BFF"/>
    <w:rsid w:val="001112CA"/>
    <w:rsid w:val="0011175E"/>
    <w:rsid w:val="00112082"/>
    <w:rsid w:val="00113E4A"/>
    <w:rsid w:val="001144C0"/>
    <w:rsid w:val="00116790"/>
    <w:rsid w:val="00116C61"/>
    <w:rsid w:val="0011727E"/>
    <w:rsid w:val="001206D7"/>
    <w:rsid w:val="00121F58"/>
    <w:rsid w:val="00125421"/>
    <w:rsid w:val="00125EBE"/>
    <w:rsid w:val="001261A3"/>
    <w:rsid w:val="00126723"/>
    <w:rsid w:val="001271EB"/>
    <w:rsid w:val="00127474"/>
    <w:rsid w:val="001313B9"/>
    <w:rsid w:val="001315B2"/>
    <w:rsid w:val="00131F6C"/>
    <w:rsid w:val="00132291"/>
    <w:rsid w:val="00132D97"/>
    <w:rsid w:val="00133880"/>
    <w:rsid w:val="001341FF"/>
    <w:rsid w:val="00137289"/>
    <w:rsid w:val="00140776"/>
    <w:rsid w:val="0014244B"/>
    <w:rsid w:val="00142618"/>
    <w:rsid w:val="00143665"/>
    <w:rsid w:val="00143AAB"/>
    <w:rsid w:val="00144AE7"/>
    <w:rsid w:val="00144CF5"/>
    <w:rsid w:val="00145419"/>
    <w:rsid w:val="001459AF"/>
    <w:rsid w:val="00145BB8"/>
    <w:rsid w:val="00146DB9"/>
    <w:rsid w:val="001474B5"/>
    <w:rsid w:val="00151AFC"/>
    <w:rsid w:val="00151CA8"/>
    <w:rsid w:val="00152921"/>
    <w:rsid w:val="00152FAB"/>
    <w:rsid w:val="00153085"/>
    <w:rsid w:val="00153D72"/>
    <w:rsid w:val="001552BF"/>
    <w:rsid w:val="00155E03"/>
    <w:rsid w:val="001561A4"/>
    <w:rsid w:val="001561D3"/>
    <w:rsid w:val="00156D35"/>
    <w:rsid w:val="00157294"/>
    <w:rsid w:val="001616A4"/>
    <w:rsid w:val="0016269A"/>
    <w:rsid w:val="001629CC"/>
    <w:rsid w:val="00163059"/>
    <w:rsid w:val="00163491"/>
    <w:rsid w:val="001636A2"/>
    <w:rsid w:val="00164BA5"/>
    <w:rsid w:val="00164D5B"/>
    <w:rsid w:val="001650BF"/>
    <w:rsid w:val="00165213"/>
    <w:rsid w:val="00165ACB"/>
    <w:rsid w:val="00165DB0"/>
    <w:rsid w:val="00165EF1"/>
    <w:rsid w:val="001664B4"/>
    <w:rsid w:val="00166CDA"/>
    <w:rsid w:val="00170639"/>
    <w:rsid w:val="0017089A"/>
    <w:rsid w:val="00171626"/>
    <w:rsid w:val="00171F14"/>
    <w:rsid w:val="00172750"/>
    <w:rsid w:val="00172C12"/>
    <w:rsid w:val="001736E3"/>
    <w:rsid w:val="00173E6D"/>
    <w:rsid w:val="00175CA8"/>
    <w:rsid w:val="00175EC2"/>
    <w:rsid w:val="001762A7"/>
    <w:rsid w:val="00180541"/>
    <w:rsid w:val="00182113"/>
    <w:rsid w:val="0018383E"/>
    <w:rsid w:val="00183E48"/>
    <w:rsid w:val="001850ED"/>
    <w:rsid w:val="00185155"/>
    <w:rsid w:val="00185B79"/>
    <w:rsid w:val="00185EF6"/>
    <w:rsid w:val="00187093"/>
    <w:rsid w:val="001878BA"/>
    <w:rsid w:val="001906A3"/>
    <w:rsid w:val="00190D01"/>
    <w:rsid w:val="00191FFE"/>
    <w:rsid w:val="001921D7"/>
    <w:rsid w:val="001928EE"/>
    <w:rsid w:val="00192E04"/>
    <w:rsid w:val="0019327B"/>
    <w:rsid w:val="001934E7"/>
    <w:rsid w:val="00193A2E"/>
    <w:rsid w:val="00193B53"/>
    <w:rsid w:val="0019408C"/>
    <w:rsid w:val="0019416F"/>
    <w:rsid w:val="001943AA"/>
    <w:rsid w:val="00195276"/>
    <w:rsid w:val="001965C4"/>
    <w:rsid w:val="00196B46"/>
    <w:rsid w:val="00197593"/>
    <w:rsid w:val="00197E4C"/>
    <w:rsid w:val="001A0010"/>
    <w:rsid w:val="001A03FF"/>
    <w:rsid w:val="001A084D"/>
    <w:rsid w:val="001A138D"/>
    <w:rsid w:val="001A20A2"/>
    <w:rsid w:val="001A2117"/>
    <w:rsid w:val="001A286E"/>
    <w:rsid w:val="001A3755"/>
    <w:rsid w:val="001A4E13"/>
    <w:rsid w:val="001A58BA"/>
    <w:rsid w:val="001A6066"/>
    <w:rsid w:val="001A65EB"/>
    <w:rsid w:val="001A688D"/>
    <w:rsid w:val="001B118D"/>
    <w:rsid w:val="001B22A7"/>
    <w:rsid w:val="001B2375"/>
    <w:rsid w:val="001B2CC6"/>
    <w:rsid w:val="001B47A3"/>
    <w:rsid w:val="001B4B75"/>
    <w:rsid w:val="001B5638"/>
    <w:rsid w:val="001B67AD"/>
    <w:rsid w:val="001B6833"/>
    <w:rsid w:val="001B73C3"/>
    <w:rsid w:val="001C1010"/>
    <w:rsid w:val="001C2118"/>
    <w:rsid w:val="001C2387"/>
    <w:rsid w:val="001C259F"/>
    <w:rsid w:val="001C2A90"/>
    <w:rsid w:val="001C3697"/>
    <w:rsid w:val="001C3F4C"/>
    <w:rsid w:val="001C4FBB"/>
    <w:rsid w:val="001C685D"/>
    <w:rsid w:val="001C789A"/>
    <w:rsid w:val="001D1060"/>
    <w:rsid w:val="001D1D95"/>
    <w:rsid w:val="001D21BD"/>
    <w:rsid w:val="001D2625"/>
    <w:rsid w:val="001D321E"/>
    <w:rsid w:val="001D3605"/>
    <w:rsid w:val="001D3F6C"/>
    <w:rsid w:val="001D5804"/>
    <w:rsid w:val="001D5BEF"/>
    <w:rsid w:val="001D5C29"/>
    <w:rsid w:val="001D624E"/>
    <w:rsid w:val="001D7479"/>
    <w:rsid w:val="001D7A3E"/>
    <w:rsid w:val="001D7A75"/>
    <w:rsid w:val="001E03B8"/>
    <w:rsid w:val="001E0C28"/>
    <w:rsid w:val="001E17CE"/>
    <w:rsid w:val="001E2021"/>
    <w:rsid w:val="001E2C96"/>
    <w:rsid w:val="001E322F"/>
    <w:rsid w:val="001E3920"/>
    <w:rsid w:val="001E39C9"/>
    <w:rsid w:val="001E3D5E"/>
    <w:rsid w:val="001E4021"/>
    <w:rsid w:val="001E4AD5"/>
    <w:rsid w:val="001E67DC"/>
    <w:rsid w:val="001E796E"/>
    <w:rsid w:val="001E7A01"/>
    <w:rsid w:val="001F2300"/>
    <w:rsid w:val="001F2BCE"/>
    <w:rsid w:val="001F2F8B"/>
    <w:rsid w:val="001F33B7"/>
    <w:rsid w:val="001F380A"/>
    <w:rsid w:val="001F4806"/>
    <w:rsid w:val="001F4A22"/>
    <w:rsid w:val="001F544A"/>
    <w:rsid w:val="001F5D03"/>
    <w:rsid w:val="001F6531"/>
    <w:rsid w:val="001F6729"/>
    <w:rsid w:val="001F68B9"/>
    <w:rsid w:val="002009B2"/>
    <w:rsid w:val="0020146F"/>
    <w:rsid w:val="002018EA"/>
    <w:rsid w:val="00202405"/>
    <w:rsid w:val="0020301A"/>
    <w:rsid w:val="002030F2"/>
    <w:rsid w:val="0020403A"/>
    <w:rsid w:val="002044AD"/>
    <w:rsid w:val="0020581A"/>
    <w:rsid w:val="00206D41"/>
    <w:rsid w:val="00206ED8"/>
    <w:rsid w:val="002106D7"/>
    <w:rsid w:val="002108DD"/>
    <w:rsid w:val="00210C7C"/>
    <w:rsid w:val="00211F81"/>
    <w:rsid w:val="0021212B"/>
    <w:rsid w:val="0021229D"/>
    <w:rsid w:val="00212D7E"/>
    <w:rsid w:val="002133DB"/>
    <w:rsid w:val="002157A1"/>
    <w:rsid w:val="002157EF"/>
    <w:rsid w:val="002174C5"/>
    <w:rsid w:val="00217C03"/>
    <w:rsid w:val="00217CB4"/>
    <w:rsid w:val="00220161"/>
    <w:rsid w:val="002211C5"/>
    <w:rsid w:val="00221710"/>
    <w:rsid w:val="00222504"/>
    <w:rsid w:val="00222C14"/>
    <w:rsid w:val="00230CE8"/>
    <w:rsid w:val="002317B6"/>
    <w:rsid w:val="00231A4B"/>
    <w:rsid w:val="002326C6"/>
    <w:rsid w:val="00233011"/>
    <w:rsid w:val="002340BC"/>
    <w:rsid w:val="0023696E"/>
    <w:rsid w:val="00237804"/>
    <w:rsid w:val="002423CC"/>
    <w:rsid w:val="0024302E"/>
    <w:rsid w:val="0024341C"/>
    <w:rsid w:val="00244134"/>
    <w:rsid w:val="00244C87"/>
    <w:rsid w:val="002459A3"/>
    <w:rsid w:val="00245E3C"/>
    <w:rsid w:val="00246F42"/>
    <w:rsid w:val="00250DB4"/>
    <w:rsid w:val="0025167E"/>
    <w:rsid w:val="002539FF"/>
    <w:rsid w:val="00256027"/>
    <w:rsid w:val="00256F06"/>
    <w:rsid w:val="00257D93"/>
    <w:rsid w:val="00257F85"/>
    <w:rsid w:val="00260A57"/>
    <w:rsid w:val="00261139"/>
    <w:rsid w:val="0026140E"/>
    <w:rsid w:val="0026459E"/>
    <w:rsid w:val="00264E7D"/>
    <w:rsid w:val="00265017"/>
    <w:rsid w:val="00265059"/>
    <w:rsid w:val="00266AE3"/>
    <w:rsid w:val="00270533"/>
    <w:rsid w:val="0027084E"/>
    <w:rsid w:val="00271351"/>
    <w:rsid w:val="0027150E"/>
    <w:rsid w:val="00271A0A"/>
    <w:rsid w:val="00271D29"/>
    <w:rsid w:val="00273AD4"/>
    <w:rsid w:val="00273F31"/>
    <w:rsid w:val="0027476B"/>
    <w:rsid w:val="002755CB"/>
    <w:rsid w:val="002761A0"/>
    <w:rsid w:val="00276AD1"/>
    <w:rsid w:val="00277225"/>
    <w:rsid w:val="0027793E"/>
    <w:rsid w:val="002815C6"/>
    <w:rsid w:val="0028431F"/>
    <w:rsid w:val="00285A53"/>
    <w:rsid w:val="00286B30"/>
    <w:rsid w:val="002870E0"/>
    <w:rsid w:val="00287CCB"/>
    <w:rsid w:val="00287E77"/>
    <w:rsid w:val="00290163"/>
    <w:rsid w:val="002910F1"/>
    <w:rsid w:val="00291DC7"/>
    <w:rsid w:val="00293981"/>
    <w:rsid w:val="00293B1D"/>
    <w:rsid w:val="0029401E"/>
    <w:rsid w:val="002949D0"/>
    <w:rsid w:val="00294A1F"/>
    <w:rsid w:val="0029549C"/>
    <w:rsid w:val="00297313"/>
    <w:rsid w:val="002A02B7"/>
    <w:rsid w:val="002A0F76"/>
    <w:rsid w:val="002A2E8D"/>
    <w:rsid w:val="002A3233"/>
    <w:rsid w:val="002A362F"/>
    <w:rsid w:val="002A3D94"/>
    <w:rsid w:val="002A5878"/>
    <w:rsid w:val="002A5A82"/>
    <w:rsid w:val="002A6DB3"/>
    <w:rsid w:val="002A7053"/>
    <w:rsid w:val="002B025D"/>
    <w:rsid w:val="002B15EE"/>
    <w:rsid w:val="002B175F"/>
    <w:rsid w:val="002B2646"/>
    <w:rsid w:val="002B32CC"/>
    <w:rsid w:val="002B3E7C"/>
    <w:rsid w:val="002B40B1"/>
    <w:rsid w:val="002B40E6"/>
    <w:rsid w:val="002B4DD8"/>
    <w:rsid w:val="002B50B3"/>
    <w:rsid w:val="002B534B"/>
    <w:rsid w:val="002B658C"/>
    <w:rsid w:val="002C0231"/>
    <w:rsid w:val="002C05AD"/>
    <w:rsid w:val="002C10CB"/>
    <w:rsid w:val="002C199E"/>
    <w:rsid w:val="002C19B3"/>
    <w:rsid w:val="002C2F8E"/>
    <w:rsid w:val="002C3247"/>
    <w:rsid w:val="002C35C7"/>
    <w:rsid w:val="002C5955"/>
    <w:rsid w:val="002C6069"/>
    <w:rsid w:val="002C62AF"/>
    <w:rsid w:val="002D07B3"/>
    <w:rsid w:val="002D114C"/>
    <w:rsid w:val="002D3820"/>
    <w:rsid w:val="002D5E76"/>
    <w:rsid w:val="002D5FB8"/>
    <w:rsid w:val="002D6F21"/>
    <w:rsid w:val="002D72B3"/>
    <w:rsid w:val="002D7875"/>
    <w:rsid w:val="002E291F"/>
    <w:rsid w:val="002E2924"/>
    <w:rsid w:val="002E34CE"/>
    <w:rsid w:val="002E3F40"/>
    <w:rsid w:val="002E405D"/>
    <w:rsid w:val="002E445E"/>
    <w:rsid w:val="002E4633"/>
    <w:rsid w:val="002E4BFD"/>
    <w:rsid w:val="002E57F5"/>
    <w:rsid w:val="002E5B50"/>
    <w:rsid w:val="002E65F5"/>
    <w:rsid w:val="002E6A54"/>
    <w:rsid w:val="002E7264"/>
    <w:rsid w:val="002E788D"/>
    <w:rsid w:val="002E793A"/>
    <w:rsid w:val="002E7E56"/>
    <w:rsid w:val="002F3A01"/>
    <w:rsid w:val="002F3B59"/>
    <w:rsid w:val="002F51F8"/>
    <w:rsid w:val="002F57BA"/>
    <w:rsid w:val="002F666E"/>
    <w:rsid w:val="002F6FBE"/>
    <w:rsid w:val="0030017C"/>
    <w:rsid w:val="0030046F"/>
    <w:rsid w:val="00301279"/>
    <w:rsid w:val="0030139F"/>
    <w:rsid w:val="003017B4"/>
    <w:rsid w:val="00303068"/>
    <w:rsid w:val="00303543"/>
    <w:rsid w:val="003036E3"/>
    <w:rsid w:val="00304AED"/>
    <w:rsid w:val="0030524C"/>
    <w:rsid w:val="003066B3"/>
    <w:rsid w:val="00306F55"/>
    <w:rsid w:val="003122DC"/>
    <w:rsid w:val="003130EE"/>
    <w:rsid w:val="00314767"/>
    <w:rsid w:val="00316744"/>
    <w:rsid w:val="00316E1C"/>
    <w:rsid w:val="00321BDC"/>
    <w:rsid w:val="0032281C"/>
    <w:rsid w:val="0032282A"/>
    <w:rsid w:val="003239D1"/>
    <w:rsid w:val="00324DD1"/>
    <w:rsid w:val="00324FC4"/>
    <w:rsid w:val="00325BCC"/>
    <w:rsid w:val="003262FD"/>
    <w:rsid w:val="00326CBA"/>
    <w:rsid w:val="003300F7"/>
    <w:rsid w:val="0033135D"/>
    <w:rsid w:val="003320F6"/>
    <w:rsid w:val="0033236F"/>
    <w:rsid w:val="00334269"/>
    <w:rsid w:val="003370B9"/>
    <w:rsid w:val="0033787B"/>
    <w:rsid w:val="00340447"/>
    <w:rsid w:val="00341081"/>
    <w:rsid w:val="00341935"/>
    <w:rsid w:val="00341DB9"/>
    <w:rsid w:val="00342196"/>
    <w:rsid w:val="003433F4"/>
    <w:rsid w:val="0034359B"/>
    <w:rsid w:val="00343F95"/>
    <w:rsid w:val="00344E10"/>
    <w:rsid w:val="0034655A"/>
    <w:rsid w:val="00347B6F"/>
    <w:rsid w:val="0035048B"/>
    <w:rsid w:val="00350D03"/>
    <w:rsid w:val="00352A9F"/>
    <w:rsid w:val="0035370A"/>
    <w:rsid w:val="0035513E"/>
    <w:rsid w:val="0035592D"/>
    <w:rsid w:val="003562C3"/>
    <w:rsid w:val="00356BFF"/>
    <w:rsid w:val="00360E42"/>
    <w:rsid w:val="003612BB"/>
    <w:rsid w:val="00362D4D"/>
    <w:rsid w:val="00364817"/>
    <w:rsid w:val="00364EC8"/>
    <w:rsid w:val="0036525C"/>
    <w:rsid w:val="003661E0"/>
    <w:rsid w:val="0036662E"/>
    <w:rsid w:val="00367DE4"/>
    <w:rsid w:val="0037101C"/>
    <w:rsid w:val="003711A1"/>
    <w:rsid w:val="00371B4D"/>
    <w:rsid w:val="0037219C"/>
    <w:rsid w:val="0037446B"/>
    <w:rsid w:val="00374E65"/>
    <w:rsid w:val="00376FA3"/>
    <w:rsid w:val="003773CD"/>
    <w:rsid w:val="00380D6F"/>
    <w:rsid w:val="00381A00"/>
    <w:rsid w:val="00382349"/>
    <w:rsid w:val="003836AE"/>
    <w:rsid w:val="003853E9"/>
    <w:rsid w:val="00385567"/>
    <w:rsid w:val="00385D4C"/>
    <w:rsid w:val="00387C4B"/>
    <w:rsid w:val="003909AD"/>
    <w:rsid w:val="00390C72"/>
    <w:rsid w:val="003913A3"/>
    <w:rsid w:val="0039216E"/>
    <w:rsid w:val="00392336"/>
    <w:rsid w:val="00392783"/>
    <w:rsid w:val="003927A4"/>
    <w:rsid w:val="003933C9"/>
    <w:rsid w:val="00393C71"/>
    <w:rsid w:val="00393CF1"/>
    <w:rsid w:val="0039500F"/>
    <w:rsid w:val="00395541"/>
    <w:rsid w:val="003958EA"/>
    <w:rsid w:val="003961B4"/>
    <w:rsid w:val="00396918"/>
    <w:rsid w:val="003970D6"/>
    <w:rsid w:val="003973D7"/>
    <w:rsid w:val="0039775E"/>
    <w:rsid w:val="0039786C"/>
    <w:rsid w:val="00397DCD"/>
    <w:rsid w:val="003A23F0"/>
    <w:rsid w:val="003A4373"/>
    <w:rsid w:val="003A4576"/>
    <w:rsid w:val="003A45EF"/>
    <w:rsid w:val="003A46F6"/>
    <w:rsid w:val="003A50E4"/>
    <w:rsid w:val="003A5A5E"/>
    <w:rsid w:val="003A64D4"/>
    <w:rsid w:val="003B1402"/>
    <w:rsid w:val="003B1798"/>
    <w:rsid w:val="003B1DE1"/>
    <w:rsid w:val="003B2315"/>
    <w:rsid w:val="003B38D7"/>
    <w:rsid w:val="003C05EB"/>
    <w:rsid w:val="003C15F5"/>
    <w:rsid w:val="003C15FF"/>
    <w:rsid w:val="003C1C6D"/>
    <w:rsid w:val="003C4C1C"/>
    <w:rsid w:val="003C6EC2"/>
    <w:rsid w:val="003C73AE"/>
    <w:rsid w:val="003C7CEC"/>
    <w:rsid w:val="003D1F86"/>
    <w:rsid w:val="003D26AA"/>
    <w:rsid w:val="003D35D5"/>
    <w:rsid w:val="003D3730"/>
    <w:rsid w:val="003D3FF7"/>
    <w:rsid w:val="003D4CF3"/>
    <w:rsid w:val="003D6195"/>
    <w:rsid w:val="003E1B75"/>
    <w:rsid w:val="003E1F14"/>
    <w:rsid w:val="003E1F65"/>
    <w:rsid w:val="003E2972"/>
    <w:rsid w:val="003E32A4"/>
    <w:rsid w:val="003E3F61"/>
    <w:rsid w:val="003E457B"/>
    <w:rsid w:val="003E4CBD"/>
    <w:rsid w:val="003E58C2"/>
    <w:rsid w:val="003E5B29"/>
    <w:rsid w:val="003E780E"/>
    <w:rsid w:val="003E7E4C"/>
    <w:rsid w:val="003F09F7"/>
    <w:rsid w:val="003F10E8"/>
    <w:rsid w:val="003F2623"/>
    <w:rsid w:val="003F2685"/>
    <w:rsid w:val="003F3DD7"/>
    <w:rsid w:val="003F49FD"/>
    <w:rsid w:val="003F54C6"/>
    <w:rsid w:val="003F5C51"/>
    <w:rsid w:val="003F60D3"/>
    <w:rsid w:val="003F652F"/>
    <w:rsid w:val="003F65AD"/>
    <w:rsid w:val="003F7219"/>
    <w:rsid w:val="00400261"/>
    <w:rsid w:val="004018D3"/>
    <w:rsid w:val="00401966"/>
    <w:rsid w:val="00401CC0"/>
    <w:rsid w:val="00401DDC"/>
    <w:rsid w:val="004021EE"/>
    <w:rsid w:val="004022B0"/>
    <w:rsid w:val="004027B2"/>
    <w:rsid w:val="00403720"/>
    <w:rsid w:val="00404AE2"/>
    <w:rsid w:val="0040529B"/>
    <w:rsid w:val="00405393"/>
    <w:rsid w:val="00405822"/>
    <w:rsid w:val="00406D3D"/>
    <w:rsid w:val="0040709D"/>
    <w:rsid w:val="00410A27"/>
    <w:rsid w:val="00411A78"/>
    <w:rsid w:val="00411CE0"/>
    <w:rsid w:val="004126D4"/>
    <w:rsid w:val="004128ED"/>
    <w:rsid w:val="004132B6"/>
    <w:rsid w:val="00413486"/>
    <w:rsid w:val="004148B6"/>
    <w:rsid w:val="00414A4C"/>
    <w:rsid w:val="004151C6"/>
    <w:rsid w:val="00415775"/>
    <w:rsid w:val="00416D36"/>
    <w:rsid w:val="00420398"/>
    <w:rsid w:val="00420FAF"/>
    <w:rsid w:val="0042344C"/>
    <w:rsid w:val="00423B37"/>
    <w:rsid w:val="004265F9"/>
    <w:rsid w:val="00431213"/>
    <w:rsid w:val="00432998"/>
    <w:rsid w:val="00432E27"/>
    <w:rsid w:val="00433D6B"/>
    <w:rsid w:val="00435216"/>
    <w:rsid w:val="00435E11"/>
    <w:rsid w:val="004366C5"/>
    <w:rsid w:val="00440397"/>
    <w:rsid w:val="004417D6"/>
    <w:rsid w:val="00443996"/>
    <w:rsid w:val="00443B46"/>
    <w:rsid w:val="004449C3"/>
    <w:rsid w:val="004475BE"/>
    <w:rsid w:val="00452595"/>
    <w:rsid w:val="004542E4"/>
    <w:rsid w:val="00454E39"/>
    <w:rsid w:val="0045512E"/>
    <w:rsid w:val="00455E96"/>
    <w:rsid w:val="00456211"/>
    <w:rsid w:val="0045713A"/>
    <w:rsid w:val="0046031E"/>
    <w:rsid w:val="004607C2"/>
    <w:rsid w:val="00460DCD"/>
    <w:rsid w:val="004626AE"/>
    <w:rsid w:val="00462AED"/>
    <w:rsid w:val="00462DF1"/>
    <w:rsid w:val="00463F27"/>
    <w:rsid w:val="00465411"/>
    <w:rsid w:val="00465942"/>
    <w:rsid w:val="0046611E"/>
    <w:rsid w:val="00466DE7"/>
    <w:rsid w:val="004704B6"/>
    <w:rsid w:val="00472299"/>
    <w:rsid w:val="0047304A"/>
    <w:rsid w:val="004766FA"/>
    <w:rsid w:val="00476EA6"/>
    <w:rsid w:val="00481090"/>
    <w:rsid w:val="0048175C"/>
    <w:rsid w:val="00484909"/>
    <w:rsid w:val="00485E7C"/>
    <w:rsid w:val="00486A09"/>
    <w:rsid w:val="00486DE6"/>
    <w:rsid w:val="00486FA5"/>
    <w:rsid w:val="00487833"/>
    <w:rsid w:val="00487CDC"/>
    <w:rsid w:val="00490909"/>
    <w:rsid w:val="00491A05"/>
    <w:rsid w:val="00491CD0"/>
    <w:rsid w:val="00492E3D"/>
    <w:rsid w:val="0049340C"/>
    <w:rsid w:val="0049341D"/>
    <w:rsid w:val="00493437"/>
    <w:rsid w:val="004951C6"/>
    <w:rsid w:val="00496781"/>
    <w:rsid w:val="004A0305"/>
    <w:rsid w:val="004A06FE"/>
    <w:rsid w:val="004A0F8D"/>
    <w:rsid w:val="004A2E50"/>
    <w:rsid w:val="004A3109"/>
    <w:rsid w:val="004A3DE3"/>
    <w:rsid w:val="004A46C5"/>
    <w:rsid w:val="004A4FE4"/>
    <w:rsid w:val="004A6F6D"/>
    <w:rsid w:val="004A7272"/>
    <w:rsid w:val="004A7B01"/>
    <w:rsid w:val="004B092E"/>
    <w:rsid w:val="004B14EE"/>
    <w:rsid w:val="004B1B25"/>
    <w:rsid w:val="004B31CD"/>
    <w:rsid w:val="004B4B95"/>
    <w:rsid w:val="004B4D28"/>
    <w:rsid w:val="004B5667"/>
    <w:rsid w:val="004B759C"/>
    <w:rsid w:val="004B7AC2"/>
    <w:rsid w:val="004C0300"/>
    <w:rsid w:val="004C03D1"/>
    <w:rsid w:val="004C08E4"/>
    <w:rsid w:val="004C298E"/>
    <w:rsid w:val="004C5B72"/>
    <w:rsid w:val="004C6824"/>
    <w:rsid w:val="004C7636"/>
    <w:rsid w:val="004C7D49"/>
    <w:rsid w:val="004C7ED4"/>
    <w:rsid w:val="004D0345"/>
    <w:rsid w:val="004D03B8"/>
    <w:rsid w:val="004D0966"/>
    <w:rsid w:val="004D0C67"/>
    <w:rsid w:val="004D1B17"/>
    <w:rsid w:val="004D4D60"/>
    <w:rsid w:val="004D53DD"/>
    <w:rsid w:val="004D7DF6"/>
    <w:rsid w:val="004E0031"/>
    <w:rsid w:val="004E015A"/>
    <w:rsid w:val="004E0CA4"/>
    <w:rsid w:val="004E2337"/>
    <w:rsid w:val="004E2955"/>
    <w:rsid w:val="004E2A90"/>
    <w:rsid w:val="004E3597"/>
    <w:rsid w:val="004E3DCE"/>
    <w:rsid w:val="004E4541"/>
    <w:rsid w:val="004E597D"/>
    <w:rsid w:val="004E5A9D"/>
    <w:rsid w:val="004E5AD3"/>
    <w:rsid w:val="004E6F6A"/>
    <w:rsid w:val="004E7EA3"/>
    <w:rsid w:val="004F0C58"/>
    <w:rsid w:val="004F0C79"/>
    <w:rsid w:val="004F123B"/>
    <w:rsid w:val="004F27D6"/>
    <w:rsid w:val="004F27F6"/>
    <w:rsid w:val="004F33F2"/>
    <w:rsid w:val="004F6AC7"/>
    <w:rsid w:val="004F6BD9"/>
    <w:rsid w:val="00500867"/>
    <w:rsid w:val="00503158"/>
    <w:rsid w:val="00504838"/>
    <w:rsid w:val="0050518B"/>
    <w:rsid w:val="00506AE9"/>
    <w:rsid w:val="005113FE"/>
    <w:rsid w:val="00511471"/>
    <w:rsid w:val="00511A3E"/>
    <w:rsid w:val="005122E5"/>
    <w:rsid w:val="00512632"/>
    <w:rsid w:val="005126CC"/>
    <w:rsid w:val="00515693"/>
    <w:rsid w:val="005158ED"/>
    <w:rsid w:val="00517AEB"/>
    <w:rsid w:val="005208D2"/>
    <w:rsid w:val="00520C07"/>
    <w:rsid w:val="0052125E"/>
    <w:rsid w:val="00521C47"/>
    <w:rsid w:val="00521C80"/>
    <w:rsid w:val="00521D5B"/>
    <w:rsid w:val="0052222F"/>
    <w:rsid w:val="00522929"/>
    <w:rsid w:val="0052322F"/>
    <w:rsid w:val="00524273"/>
    <w:rsid w:val="00525CDD"/>
    <w:rsid w:val="00525FF9"/>
    <w:rsid w:val="0052654A"/>
    <w:rsid w:val="0052685A"/>
    <w:rsid w:val="00526C20"/>
    <w:rsid w:val="00527BF8"/>
    <w:rsid w:val="00530CD5"/>
    <w:rsid w:val="00530EA8"/>
    <w:rsid w:val="00532BEF"/>
    <w:rsid w:val="00533415"/>
    <w:rsid w:val="005336A2"/>
    <w:rsid w:val="00533B87"/>
    <w:rsid w:val="005340E7"/>
    <w:rsid w:val="00535F55"/>
    <w:rsid w:val="0053637F"/>
    <w:rsid w:val="00536C20"/>
    <w:rsid w:val="00536E34"/>
    <w:rsid w:val="005374E6"/>
    <w:rsid w:val="00537B67"/>
    <w:rsid w:val="00541182"/>
    <w:rsid w:val="00541740"/>
    <w:rsid w:val="00541DDF"/>
    <w:rsid w:val="00542D59"/>
    <w:rsid w:val="00543161"/>
    <w:rsid w:val="005431C7"/>
    <w:rsid w:val="00544928"/>
    <w:rsid w:val="00544BB1"/>
    <w:rsid w:val="0054713F"/>
    <w:rsid w:val="005473AF"/>
    <w:rsid w:val="00550F37"/>
    <w:rsid w:val="0055261A"/>
    <w:rsid w:val="005549E5"/>
    <w:rsid w:val="0055587B"/>
    <w:rsid w:val="00555BDF"/>
    <w:rsid w:val="00555D0F"/>
    <w:rsid w:val="00556374"/>
    <w:rsid w:val="00556554"/>
    <w:rsid w:val="005565B4"/>
    <w:rsid w:val="00556DE2"/>
    <w:rsid w:val="00557973"/>
    <w:rsid w:val="00560130"/>
    <w:rsid w:val="00560EFB"/>
    <w:rsid w:val="00560FCF"/>
    <w:rsid w:val="0056140F"/>
    <w:rsid w:val="00561CD3"/>
    <w:rsid w:val="00562D96"/>
    <w:rsid w:val="00562E77"/>
    <w:rsid w:val="00564863"/>
    <w:rsid w:val="00564D73"/>
    <w:rsid w:val="00565848"/>
    <w:rsid w:val="005672A3"/>
    <w:rsid w:val="00567510"/>
    <w:rsid w:val="00567B2A"/>
    <w:rsid w:val="00570798"/>
    <w:rsid w:val="00570E5D"/>
    <w:rsid w:val="0057146F"/>
    <w:rsid w:val="00571C68"/>
    <w:rsid w:val="0057208B"/>
    <w:rsid w:val="005724F8"/>
    <w:rsid w:val="00573EDF"/>
    <w:rsid w:val="00574E3D"/>
    <w:rsid w:val="005761BC"/>
    <w:rsid w:val="005778DF"/>
    <w:rsid w:val="00577C74"/>
    <w:rsid w:val="00581BC8"/>
    <w:rsid w:val="005829FB"/>
    <w:rsid w:val="00582DA1"/>
    <w:rsid w:val="0058306D"/>
    <w:rsid w:val="00584210"/>
    <w:rsid w:val="00584500"/>
    <w:rsid w:val="00585F0E"/>
    <w:rsid w:val="00586814"/>
    <w:rsid w:val="00586F08"/>
    <w:rsid w:val="0058742F"/>
    <w:rsid w:val="00591357"/>
    <w:rsid w:val="00591B55"/>
    <w:rsid w:val="005927A0"/>
    <w:rsid w:val="00594811"/>
    <w:rsid w:val="00595037"/>
    <w:rsid w:val="00595349"/>
    <w:rsid w:val="00596211"/>
    <w:rsid w:val="00597657"/>
    <w:rsid w:val="0059766B"/>
    <w:rsid w:val="00597FC5"/>
    <w:rsid w:val="005A02EC"/>
    <w:rsid w:val="005A0A7F"/>
    <w:rsid w:val="005A15C8"/>
    <w:rsid w:val="005A1A8E"/>
    <w:rsid w:val="005A20DA"/>
    <w:rsid w:val="005A28C8"/>
    <w:rsid w:val="005A2AB4"/>
    <w:rsid w:val="005A2E44"/>
    <w:rsid w:val="005A34F0"/>
    <w:rsid w:val="005A410D"/>
    <w:rsid w:val="005A42DC"/>
    <w:rsid w:val="005A49B7"/>
    <w:rsid w:val="005A5A57"/>
    <w:rsid w:val="005A5DEA"/>
    <w:rsid w:val="005A604B"/>
    <w:rsid w:val="005A636E"/>
    <w:rsid w:val="005B1F91"/>
    <w:rsid w:val="005B46AD"/>
    <w:rsid w:val="005B56CD"/>
    <w:rsid w:val="005C037B"/>
    <w:rsid w:val="005C182A"/>
    <w:rsid w:val="005C1C4A"/>
    <w:rsid w:val="005C270D"/>
    <w:rsid w:val="005C2F4C"/>
    <w:rsid w:val="005C3961"/>
    <w:rsid w:val="005C5CC6"/>
    <w:rsid w:val="005C6143"/>
    <w:rsid w:val="005C7088"/>
    <w:rsid w:val="005C7C22"/>
    <w:rsid w:val="005D0D30"/>
    <w:rsid w:val="005D1389"/>
    <w:rsid w:val="005D1CBC"/>
    <w:rsid w:val="005D2CA1"/>
    <w:rsid w:val="005D2F4E"/>
    <w:rsid w:val="005D436B"/>
    <w:rsid w:val="005D4698"/>
    <w:rsid w:val="005D569D"/>
    <w:rsid w:val="005D5E2A"/>
    <w:rsid w:val="005D62A1"/>
    <w:rsid w:val="005D695D"/>
    <w:rsid w:val="005D6EAC"/>
    <w:rsid w:val="005D70C6"/>
    <w:rsid w:val="005E0129"/>
    <w:rsid w:val="005E1351"/>
    <w:rsid w:val="005E2BC0"/>
    <w:rsid w:val="005E3A42"/>
    <w:rsid w:val="005E3B41"/>
    <w:rsid w:val="005E4F0A"/>
    <w:rsid w:val="005E5164"/>
    <w:rsid w:val="005F0921"/>
    <w:rsid w:val="005F1249"/>
    <w:rsid w:val="005F20E4"/>
    <w:rsid w:val="005F2314"/>
    <w:rsid w:val="005F243B"/>
    <w:rsid w:val="005F2C7E"/>
    <w:rsid w:val="005F35E3"/>
    <w:rsid w:val="005F5F86"/>
    <w:rsid w:val="005F7F0C"/>
    <w:rsid w:val="00601034"/>
    <w:rsid w:val="006023FE"/>
    <w:rsid w:val="00602D64"/>
    <w:rsid w:val="00603D5C"/>
    <w:rsid w:val="00604D3F"/>
    <w:rsid w:val="006051A5"/>
    <w:rsid w:val="00607065"/>
    <w:rsid w:val="00607E32"/>
    <w:rsid w:val="0061022B"/>
    <w:rsid w:val="00612E02"/>
    <w:rsid w:val="00613289"/>
    <w:rsid w:val="006135FE"/>
    <w:rsid w:val="00613838"/>
    <w:rsid w:val="006155D8"/>
    <w:rsid w:val="00615693"/>
    <w:rsid w:val="00617750"/>
    <w:rsid w:val="00617FF5"/>
    <w:rsid w:val="0062095F"/>
    <w:rsid w:val="0062238E"/>
    <w:rsid w:val="00623085"/>
    <w:rsid w:val="00623EFF"/>
    <w:rsid w:val="006247FD"/>
    <w:rsid w:val="00625DA3"/>
    <w:rsid w:val="0062739F"/>
    <w:rsid w:val="00630B95"/>
    <w:rsid w:val="00632762"/>
    <w:rsid w:val="00632D63"/>
    <w:rsid w:val="00633750"/>
    <w:rsid w:val="00634BC9"/>
    <w:rsid w:val="00637FF3"/>
    <w:rsid w:val="00640C19"/>
    <w:rsid w:val="0064103D"/>
    <w:rsid w:val="00641047"/>
    <w:rsid w:val="00642980"/>
    <w:rsid w:val="00643A0C"/>
    <w:rsid w:val="00644C57"/>
    <w:rsid w:val="00645020"/>
    <w:rsid w:val="00646370"/>
    <w:rsid w:val="0065001E"/>
    <w:rsid w:val="00650152"/>
    <w:rsid w:val="006504E5"/>
    <w:rsid w:val="00650668"/>
    <w:rsid w:val="00651F59"/>
    <w:rsid w:val="00652DF4"/>
    <w:rsid w:val="0065372F"/>
    <w:rsid w:val="00654060"/>
    <w:rsid w:val="00654813"/>
    <w:rsid w:val="0065495D"/>
    <w:rsid w:val="0065516D"/>
    <w:rsid w:val="00656482"/>
    <w:rsid w:val="006569F4"/>
    <w:rsid w:val="00656AA7"/>
    <w:rsid w:val="00656EEE"/>
    <w:rsid w:val="00657E53"/>
    <w:rsid w:val="006608BA"/>
    <w:rsid w:val="006609D5"/>
    <w:rsid w:val="00660D53"/>
    <w:rsid w:val="00660D6D"/>
    <w:rsid w:val="00660E1B"/>
    <w:rsid w:val="00661FC9"/>
    <w:rsid w:val="00662001"/>
    <w:rsid w:val="00664010"/>
    <w:rsid w:val="00666AA7"/>
    <w:rsid w:val="006710A1"/>
    <w:rsid w:val="0067182A"/>
    <w:rsid w:val="00672E22"/>
    <w:rsid w:val="00673158"/>
    <w:rsid w:val="006737C9"/>
    <w:rsid w:val="00675332"/>
    <w:rsid w:val="006757FF"/>
    <w:rsid w:val="00675A2B"/>
    <w:rsid w:val="00676A81"/>
    <w:rsid w:val="006778DB"/>
    <w:rsid w:val="006809DB"/>
    <w:rsid w:val="00680B50"/>
    <w:rsid w:val="00682849"/>
    <w:rsid w:val="00684321"/>
    <w:rsid w:val="00684F8F"/>
    <w:rsid w:val="0068730E"/>
    <w:rsid w:val="0068750B"/>
    <w:rsid w:val="006876EF"/>
    <w:rsid w:val="006879FB"/>
    <w:rsid w:val="0069048B"/>
    <w:rsid w:val="00693971"/>
    <w:rsid w:val="00693B5A"/>
    <w:rsid w:val="006948A4"/>
    <w:rsid w:val="00694F3F"/>
    <w:rsid w:val="006950B8"/>
    <w:rsid w:val="00696DE5"/>
    <w:rsid w:val="00696F92"/>
    <w:rsid w:val="00697AA0"/>
    <w:rsid w:val="00697D85"/>
    <w:rsid w:val="006A01C7"/>
    <w:rsid w:val="006A14B5"/>
    <w:rsid w:val="006A1672"/>
    <w:rsid w:val="006A1756"/>
    <w:rsid w:val="006A1F3B"/>
    <w:rsid w:val="006A5CAD"/>
    <w:rsid w:val="006A5DC4"/>
    <w:rsid w:val="006A699E"/>
    <w:rsid w:val="006A6BC4"/>
    <w:rsid w:val="006A73D0"/>
    <w:rsid w:val="006A7AEC"/>
    <w:rsid w:val="006A7DDD"/>
    <w:rsid w:val="006B011B"/>
    <w:rsid w:val="006B0203"/>
    <w:rsid w:val="006B0D53"/>
    <w:rsid w:val="006B2BD5"/>
    <w:rsid w:val="006B3342"/>
    <w:rsid w:val="006B3DF3"/>
    <w:rsid w:val="006B605F"/>
    <w:rsid w:val="006B6273"/>
    <w:rsid w:val="006B6B56"/>
    <w:rsid w:val="006C0D4A"/>
    <w:rsid w:val="006C24C6"/>
    <w:rsid w:val="006C3B34"/>
    <w:rsid w:val="006C4F9A"/>
    <w:rsid w:val="006C6011"/>
    <w:rsid w:val="006D0CD0"/>
    <w:rsid w:val="006D1057"/>
    <w:rsid w:val="006D1F92"/>
    <w:rsid w:val="006D21DE"/>
    <w:rsid w:val="006D23D9"/>
    <w:rsid w:val="006D2F94"/>
    <w:rsid w:val="006D323E"/>
    <w:rsid w:val="006D3F7C"/>
    <w:rsid w:val="006D3F97"/>
    <w:rsid w:val="006D4C1E"/>
    <w:rsid w:val="006D71ED"/>
    <w:rsid w:val="006D78F3"/>
    <w:rsid w:val="006E0439"/>
    <w:rsid w:val="006E0B50"/>
    <w:rsid w:val="006E10E8"/>
    <w:rsid w:val="006E39B5"/>
    <w:rsid w:val="006E3CE5"/>
    <w:rsid w:val="006E5C8C"/>
    <w:rsid w:val="006E6900"/>
    <w:rsid w:val="006E6C1B"/>
    <w:rsid w:val="006E7931"/>
    <w:rsid w:val="006E79E9"/>
    <w:rsid w:val="006E7D69"/>
    <w:rsid w:val="006F0E2F"/>
    <w:rsid w:val="006F0EB3"/>
    <w:rsid w:val="006F1E33"/>
    <w:rsid w:val="006F21E7"/>
    <w:rsid w:val="006F2ABE"/>
    <w:rsid w:val="006F2D11"/>
    <w:rsid w:val="006F45F2"/>
    <w:rsid w:val="006F5377"/>
    <w:rsid w:val="006F57BD"/>
    <w:rsid w:val="006F67AD"/>
    <w:rsid w:val="006F775C"/>
    <w:rsid w:val="0070024D"/>
    <w:rsid w:val="007011F2"/>
    <w:rsid w:val="007024A7"/>
    <w:rsid w:val="007037DB"/>
    <w:rsid w:val="00704BF0"/>
    <w:rsid w:val="00704E87"/>
    <w:rsid w:val="007053AB"/>
    <w:rsid w:val="00707C85"/>
    <w:rsid w:val="00711022"/>
    <w:rsid w:val="0071116D"/>
    <w:rsid w:val="007111BF"/>
    <w:rsid w:val="00711BAC"/>
    <w:rsid w:val="007125FB"/>
    <w:rsid w:val="0071439A"/>
    <w:rsid w:val="00714B24"/>
    <w:rsid w:val="0071538E"/>
    <w:rsid w:val="00715B6C"/>
    <w:rsid w:val="00717BC0"/>
    <w:rsid w:val="00720AA6"/>
    <w:rsid w:val="00721182"/>
    <w:rsid w:val="007216E7"/>
    <w:rsid w:val="00721752"/>
    <w:rsid w:val="00722007"/>
    <w:rsid w:val="00722C29"/>
    <w:rsid w:val="00722EDD"/>
    <w:rsid w:val="00723F19"/>
    <w:rsid w:val="007241C2"/>
    <w:rsid w:val="0072628B"/>
    <w:rsid w:val="007270F6"/>
    <w:rsid w:val="007278DD"/>
    <w:rsid w:val="00730663"/>
    <w:rsid w:val="007307F9"/>
    <w:rsid w:val="00730F6E"/>
    <w:rsid w:val="0073148E"/>
    <w:rsid w:val="0073188D"/>
    <w:rsid w:val="00732ACE"/>
    <w:rsid w:val="00733348"/>
    <w:rsid w:val="00733985"/>
    <w:rsid w:val="00733E15"/>
    <w:rsid w:val="0073511E"/>
    <w:rsid w:val="00737AF7"/>
    <w:rsid w:val="00737CAA"/>
    <w:rsid w:val="007408E4"/>
    <w:rsid w:val="00740EB5"/>
    <w:rsid w:val="007419B5"/>
    <w:rsid w:val="007431DD"/>
    <w:rsid w:val="0074350F"/>
    <w:rsid w:val="007448FA"/>
    <w:rsid w:val="007459D6"/>
    <w:rsid w:val="00746286"/>
    <w:rsid w:val="00746790"/>
    <w:rsid w:val="00746D19"/>
    <w:rsid w:val="00747635"/>
    <w:rsid w:val="00750E9D"/>
    <w:rsid w:val="00753013"/>
    <w:rsid w:val="00756378"/>
    <w:rsid w:val="00756EEF"/>
    <w:rsid w:val="00760029"/>
    <w:rsid w:val="00760172"/>
    <w:rsid w:val="0076021D"/>
    <w:rsid w:val="00760C51"/>
    <w:rsid w:val="00761615"/>
    <w:rsid w:val="00762F86"/>
    <w:rsid w:val="00764D8C"/>
    <w:rsid w:val="00764D94"/>
    <w:rsid w:val="00766DAF"/>
    <w:rsid w:val="00770278"/>
    <w:rsid w:val="007705B6"/>
    <w:rsid w:val="00771B10"/>
    <w:rsid w:val="0077216A"/>
    <w:rsid w:val="00772B12"/>
    <w:rsid w:val="00772C8C"/>
    <w:rsid w:val="0077369D"/>
    <w:rsid w:val="00773D2E"/>
    <w:rsid w:val="00773E94"/>
    <w:rsid w:val="00774C79"/>
    <w:rsid w:val="007763B8"/>
    <w:rsid w:val="00776D0D"/>
    <w:rsid w:val="00776EBE"/>
    <w:rsid w:val="00781CC3"/>
    <w:rsid w:val="00781D7C"/>
    <w:rsid w:val="00782F28"/>
    <w:rsid w:val="00784ED6"/>
    <w:rsid w:val="007853A9"/>
    <w:rsid w:val="00785D6E"/>
    <w:rsid w:val="00787535"/>
    <w:rsid w:val="00787DB7"/>
    <w:rsid w:val="00790BC0"/>
    <w:rsid w:val="00792028"/>
    <w:rsid w:val="007922E8"/>
    <w:rsid w:val="00793A2F"/>
    <w:rsid w:val="007947DC"/>
    <w:rsid w:val="00795C73"/>
    <w:rsid w:val="00795F3A"/>
    <w:rsid w:val="007A0EE8"/>
    <w:rsid w:val="007A1570"/>
    <w:rsid w:val="007A1A1B"/>
    <w:rsid w:val="007A221A"/>
    <w:rsid w:val="007A377E"/>
    <w:rsid w:val="007A3A8E"/>
    <w:rsid w:val="007A5DC4"/>
    <w:rsid w:val="007A6A74"/>
    <w:rsid w:val="007A72C7"/>
    <w:rsid w:val="007A7618"/>
    <w:rsid w:val="007A7E19"/>
    <w:rsid w:val="007B007F"/>
    <w:rsid w:val="007B0684"/>
    <w:rsid w:val="007B0755"/>
    <w:rsid w:val="007B4671"/>
    <w:rsid w:val="007B7497"/>
    <w:rsid w:val="007B76B0"/>
    <w:rsid w:val="007B7C74"/>
    <w:rsid w:val="007C03CF"/>
    <w:rsid w:val="007C0A98"/>
    <w:rsid w:val="007C2B1D"/>
    <w:rsid w:val="007C3891"/>
    <w:rsid w:val="007C494D"/>
    <w:rsid w:val="007C4B52"/>
    <w:rsid w:val="007C4FD4"/>
    <w:rsid w:val="007C69F8"/>
    <w:rsid w:val="007D0243"/>
    <w:rsid w:val="007D1DAC"/>
    <w:rsid w:val="007D20AD"/>
    <w:rsid w:val="007D2B15"/>
    <w:rsid w:val="007D2F8F"/>
    <w:rsid w:val="007D55E2"/>
    <w:rsid w:val="007D6090"/>
    <w:rsid w:val="007D6450"/>
    <w:rsid w:val="007D77C1"/>
    <w:rsid w:val="007E122B"/>
    <w:rsid w:val="007E16AB"/>
    <w:rsid w:val="007E4051"/>
    <w:rsid w:val="007E43A8"/>
    <w:rsid w:val="007E446D"/>
    <w:rsid w:val="007E77DD"/>
    <w:rsid w:val="007E7F43"/>
    <w:rsid w:val="007F115B"/>
    <w:rsid w:val="007F1886"/>
    <w:rsid w:val="007F2128"/>
    <w:rsid w:val="007F2CD0"/>
    <w:rsid w:val="007F3178"/>
    <w:rsid w:val="007F5A7E"/>
    <w:rsid w:val="007F5D4E"/>
    <w:rsid w:val="007F6A96"/>
    <w:rsid w:val="007F78FA"/>
    <w:rsid w:val="00802CA9"/>
    <w:rsid w:val="0080386F"/>
    <w:rsid w:val="00804F90"/>
    <w:rsid w:val="00805187"/>
    <w:rsid w:val="00806C83"/>
    <w:rsid w:val="00807B14"/>
    <w:rsid w:val="00811498"/>
    <w:rsid w:val="008114F8"/>
    <w:rsid w:val="00811A11"/>
    <w:rsid w:val="00813AEC"/>
    <w:rsid w:val="00813B16"/>
    <w:rsid w:val="008148EC"/>
    <w:rsid w:val="00814B0E"/>
    <w:rsid w:val="0081513A"/>
    <w:rsid w:val="00815317"/>
    <w:rsid w:val="00815794"/>
    <w:rsid w:val="00816FE7"/>
    <w:rsid w:val="0082009D"/>
    <w:rsid w:val="0082045A"/>
    <w:rsid w:val="0082193D"/>
    <w:rsid w:val="00822CCF"/>
    <w:rsid w:val="00825092"/>
    <w:rsid w:val="008252D0"/>
    <w:rsid w:val="008253AA"/>
    <w:rsid w:val="00825A9B"/>
    <w:rsid w:val="0082669D"/>
    <w:rsid w:val="0082687C"/>
    <w:rsid w:val="00826A39"/>
    <w:rsid w:val="0082785B"/>
    <w:rsid w:val="008303CA"/>
    <w:rsid w:val="00830F57"/>
    <w:rsid w:val="00831785"/>
    <w:rsid w:val="00832F47"/>
    <w:rsid w:val="008334EC"/>
    <w:rsid w:val="00835365"/>
    <w:rsid w:val="00835FFC"/>
    <w:rsid w:val="00842F8C"/>
    <w:rsid w:val="008442C1"/>
    <w:rsid w:val="0084434A"/>
    <w:rsid w:val="00844AE1"/>
    <w:rsid w:val="008462AB"/>
    <w:rsid w:val="008464BF"/>
    <w:rsid w:val="00846D8E"/>
    <w:rsid w:val="00847CCE"/>
    <w:rsid w:val="00850507"/>
    <w:rsid w:val="00850B31"/>
    <w:rsid w:val="00851C2B"/>
    <w:rsid w:val="00851DC9"/>
    <w:rsid w:val="0085366F"/>
    <w:rsid w:val="00854F89"/>
    <w:rsid w:val="00856897"/>
    <w:rsid w:val="00860D95"/>
    <w:rsid w:val="00861218"/>
    <w:rsid w:val="008614C1"/>
    <w:rsid w:val="00861A7F"/>
    <w:rsid w:val="00862770"/>
    <w:rsid w:val="00863659"/>
    <w:rsid w:val="00863CCF"/>
    <w:rsid w:val="00863DF2"/>
    <w:rsid w:val="00865C48"/>
    <w:rsid w:val="00865D43"/>
    <w:rsid w:val="00866101"/>
    <w:rsid w:val="008669D0"/>
    <w:rsid w:val="008676D6"/>
    <w:rsid w:val="00867F26"/>
    <w:rsid w:val="008704E9"/>
    <w:rsid w:val="00870A28"/>
    <w:rsid w:val="00872A36"/>
    <w:rsid w:val="008740A8"/>
    <w:rsid w:val="00874547"/>
    <w:rsid w:val="00874B8A"/>
    <w:rsid w:val="008752D7"/>
    <w:rsid w:val="008754DD"/>
    <w:rsid w:val="00877200"/>
    <w:rsid w:val="00877268"/>
    <w:rsid w:val="008778AC"/>
    <w:rsid w:val="00880E85"/>
    <w:rsid w:val="008818BB"/>
    <w:rsid w:val="00881C48"/>
    <w:rsid w:val="00882D96"/>
    <w:rsid w:val="00882FD1"/>
    <w:rsid w:val="00883287"/>
    <w:rsid w:val="008842AE"/>
    <w:rsid w:val="008863CD"/>
    <w:rsid w:val="00886501"/>
    <w:rsid w:val="00887D99"/>
    <w:rsid w:val="00890DB3"/>
    <w:rsid w:val="00892052"/>
    <w:rsid w:val="00893BA8"/>
    <w:rsid w:val="00893C67"/>
    <w:rsid w:val="008944FB"/>
    <w:rsid w:val="00894877"/>
    <w:rsid w:val="00894E10"/>
    <w:rsid w:val="00895E46"/>
    <w:rsid w:val="00896427"/>
    <w:rsid w:val="008966C1"/>
    <w:rsid w:val="008A0EF0"/>
    <w:rsid w:val="008A1AF6"/>
    <w:rsid w:val="008A31B7"/>
    <w:rsid w:val="008A391F"/>
    <w:rsid w:val="008A3C17"/>
    <w:rsid w:val="008A46DD"/>
    <w:rsid w:val="008A54F0"/>
    <w:rsid w:val="008A5EE6"/>
    <w:rsid w:val="008A6081"/>
    <w:rsid w:val="008A675E"/>
    <w:rsid w:val="008B237D"/>
    <w:rsid w:val="008B3554"/>
    <w:rsid w:val="008B35EA"/>
    <w:rsid w:val="008B3B8B"/>
    <w:rsid w:val="008B57B6"/>
    <w:rsid w:val="008B5D03"/>
    <w:rsid w:val="008B628C"/>
    <w:rsid w:val="008B656C"/>
    <w:rsid w:val="008B6C9D"/>
    <w:rsid w:val="008C1734"/>
    <w:rsid w:val="008C2489"/>
    <w:rsid w:val="008C27EC"/>
    <w:rsid w:val="008C36AE"/>
    <w:rsid w:val="008C3871"/>
    <w:rsid w:val="008C46D7"/>
    <w:rsid w:val="008C47B2"/>
    <w:rsid w:val="008C4F46"/>
    <w:rsid w:val="008C5466"/>
    <w:rsid w:val="008C5B5A"/>
    <w:rsid w:val="008C615C"/>
    <w:rsid w:val="008D0F95"/>
    <w:rsid w:val="008D1CC4"/>
    <w:rsid w:val="008D289A"/>
    <w:rsid w:val="008D406C"/>
    <w:rsid w:val="008D4639"/>
    <w:rsid w:val="008D6A20"/>
    <w:rsid w:val="008D7CA6"/>
    <w:rsid w:val="008D7E77"/>
    <w:rsid w:val="008D7E88"/>
    <w:rsid w:val="008E1021"/>
    <w:rsid w:val="008E2949"/>
    <w:rsid w:val="008E3CD3"/>
    <w:rsid w:val="008E5B9F"/>
    <w:rsid w:val="008E7BC5"/>
    <w:rsid w:val="008E7E8C"/>
    <w:rsid w:val="008F0540"/>
    <w:rsid w:val="008F094C"/>
    <w:rsid w:val="008F11B8"/>
    <w:rsid w:val="008F2A3A"/>
    <w:rsid w:val="008F3109"/>
    <w:rsid w:val="008F41A6"/>
    <w:rsid w:val="008F5085"/>
    <w:rsid w:val="008F6672"/>
    <w:rsid w:val="0090114A"/>
    <w:rsid w:val="009013B0"/>
    <w:rsid w:val="009015DF"/>
    <w:rsid w:val="00901D8A"/>
    <w:rsid w:val="009022A5"/>
    <w:rsid w:val="00902EED"/>
    <w:rsid w:val="00903707"/>
    <w:rsid w:val="00904109"/>
    <w:rsid w:val="00904267"/>
    <w:rsid w:val="00905C09"/>
    <w:rsid w:val="00907485"/>
    <w:rsid w:val="0090767B"/>
    <w:rsid w:val="00907887"/>
    <w:rsid w:val="00910301"/>
    <w:rsid w:val="00911384"/>
    <w:rsid w:val="0091265C"/>
    <w:rsid w:val="00912F26"/>
    <w:rsid w:val="00913C11"/>
    <w:rsid w:val="0091416B"/>
    <w:rsid w:val="0091482D"/>
    <w:rsid w:val="009171D9"/>
    <w:rsid w:val="00920D0F"/>
    <w:rsid w:val="00923723"/>
    <w:rsid w:val="0092401C"/>
    <w:rsid w:val="0092418C"/>
    <w:rsid w:val="0092609B"/>
    <w:rsid w:val="00926BFD"/>
    <w:rsid w:val="009273C3"/>
    <w:rsid w:val="009317A3"/>
    <w:rsid w:val="00931945"/>
    <w:rsid w:val="00931C22"/>
    <w:rsid w:val="00933303"/>
    <w:rsid w:val="00934055"/>
    <w:rsid w:val="00935BC1"/>
    <w:rsid w:val="00935E65"/>
    <w:rsid w:val="009374F2"/>
    <w:rsid w:val="00937BE7"/>
    <w:rsid w:val="00940865"/>
    <w:rsid w:val="009418D0"/>
    <w:rsid w:val="00941D63"/>
    <w:rsid w:val="00942AAB"/>
    <w:rsid w:val="0094549C"/>
    <w:rsid w:val="00946A6F"/>
    <w:rsid w:val="00946D8E"/>
    <w:rsid w:val="00947F8A"/>
    <w:rsid w:val="00950303"/>
    <w:rsid w:val="009503D1"/>
    <w:rsid w:val="00950F47"/>
    <w:rsid w:val="00951D4B"/>
    <w:rsid w:val="00952A3D"/>
    <w:rsid w:val="009538F9"/>
    <w:rsid w:val="009560C9"/>
    <w:rsid w:val="00956271"/>
    <w:rsid w:val="00956624"/>
    <w:rsid w:val="009573A7"/>
    <w:rsid w:val="00957CDB"/>
    <w:rsid w:val="0096067D"/>
    <w:rsid w:val="00960961"/>
    <w:rsid w:val="00962DF1"/>
    <w:rsid w:val="00963F49"/>
    <w:rsid w:val="0096441B"/>
    <w:rsid w:val="00965476"/>
    <w:rsid w:val="00965B08"/>
    <w:rsid w:val="00965C42"/>
    <w:rsid w:val="00966129"/>
    <w:rsid w:val="009664B3"/>
    <w:rsid w:val="009664FD"/>
    <w:rsid w:val="00966EFD"/>
    <w:rsid w:val="00971AE8"/>
    <w:rsid w:val="009728B6"/>
    <w:rsid w:val="00972AF5"/>
    <w:rsid w:val="00977F76"/>
    <w:rsid w:val="00980141"/>
    <w:rsid w:val="009807F6"/>
    <w:rsid w:val="0098099F"/>
    <w:rsid w:val="0098154B"/>
    <w:rsid w:val="00981AA4"/>
    <w:rsid w:val="009832A5"/>
    <w:rsid w:val="00983569"/>
    <w:rsid w:val="00986D1D"/>
    <w:rsid w:val="009879CB"/>
    <w:rsid w:val="0099019D"/>
    <w:rsid w:val="009910EA"/>
    <w:rsid w:val="0099228F"/>
    <w:rsid w:val="00992F2D"/>
    <w:rsid w:val="009938BF"/>
    <w:rsid w:val="00993972"/>
    <w:rsid w:val="009947C5"/>
    <w:rsid w:val="0099557A"/>
    <w:rsid w:val="00995CD9"/>
    <w:rsid w:val="00995D06"/>
    <w:rsid w:val="009978E2"/>
    <w:rsid w:val="009A1149"/>
    <w:rsid w:val="009A247D"/>
    <w:rsid w:val="009A331A"/>
    <w:rsid w:val="009A3F92"/>
    <w:rsid w:val="009B029C"/>
    <w:rsid w:val="009B0538"/>
    <w:rsid w:val="009B36AD"/>
    <w:rsid w:val="009B4759"/>
    <w:rsid w:val="009B757D"/>
    <w:rsid w:val="009B7834"/>
    <w:rsid w:val="009B7F8F"/>
    <w:rsid w:val="009C063B"/>
    <w:rsid w:val="009C21A9"/>
    <w:rsid w:val="009C334B"/>
    <w:rsid w:val="009C4BC6"/>
    <w:rsid w:val="009C5DA2"/>
    <w:rsid w:val="009C7240"/>
    <w:rsid w:val="009C78DE"/>
    <w:rsid w:val="009D0A8E"/>
    <w:rsid w:val="009D11E7"/>
    <w:rsid w:val="009D455C"/>
    <w:rsid w:val="009D4DF4"/>
    <w:rsid w:val="009D4F51"/>
    <w:rsid w:val="009D4FB9"/>
    <w:rsid w:val="009D5ABA"/>
    <w:rsid w:val="009D67D8"/>
    <w:rsid w:val="009D6A92"/>
    <w:rsid w:val="009E00DA"/>
    <w:rsid w:val="009E14BC"/>
    <w:rsid w:val="009E1987"/>
    <w:rsid w:val="009E2293"/>
    <w:rsid w:val="009E387A"/>
    <w:rsid w:val="009E3885"/>
    <w:rsid w:val="009E4EDC"/>
    <w:rsid w:val="009E57B3"/>
    <w:rsid w:val="009E6775"/>
    <w:rsid w:val="009E755D"/>
    <w:rsid w:val="009F0172"/>
    <w:rsid w:val="009F1B8F"/>
    <w:rsid w:val="009F1F85"/>
    <w:rsid w:val="009F3DC6"/>
    <w:rsid w:val="009F5332"/>
    <w:rsid w:val="009F5E2F"/>
    <w:rsid w:val="009F735B"/>
    <w:rsid w:val="009F7D8A"/>
    <w:rsid w:val="00A007CA"/>
    <w:rsid w:val="00A01761"/>
    <w:rsid w:val="00A02CDC"/>
    <w:rsid w:val="00A03C46"/>
    <w:rsid w:val="00A042CC"/>
    <w:rsid w:val="00A04304"/>
    <w:rsid w:val="00A052C9"/>
    <w:rsid w:val="00A0567B"/>
    <w:rsid w:val="00A0684D"/>
    <w:rsid w:val="00A070C9"/>
    <w:rsid w:val="00A105DD"/>
    <w:rsid w:val="00A11600"/>
    <w:rsid w:val="00A11B39"/>
    <w:rsid w:val="00A12D92"/>
    <w:rsid w:val="00A13645"/>
    <w:rsid w:val="00A1386C"/>
    <w:rsid w:val="00A15F71"/>
    <w:rsid w:val="00A16EF7"/>
    <w:rsid w:val="00A20841"/>
    <w:rsid w:val="00A220E0"/>
    <w:rsid w:val="00A22487"/>
    <w:rsid w:val="00A226E6"/>
    <w:rsid w:val="00A22FD4"/>
    <w:rsid w:val="00A24C3F"/>
    <w:rsid w:val="00A24E5F"/>
    <w:rsid w:val="00A262A8"/>
    <w:rsid w:val="00A267CF"/>
    <w:rsid w:val="00A26B0B"/>
    <w:rsid w:val="00A272AC"/>
    <w:rsid w:val="00A275B9"/>
    <w:rsid w:val="00A33175"/>
    <w:rsid w:val="00A335BB"/>
    <w:rsid w:val="00A337D7"/>
    <w:rsid w:val="00A33AD8"/>
    <w:rsid w:val="00A34423"/>
    <w:rsid w:val="00A349F6"/>
    <w:rsid w:val="00A36F7B"/>
    <w:rsid w:val="00A37BCC"/>
    <w:rsid w:val="00A40B99"/>
    <w:rsid w:val="00A423AB"/>
    <w:rsid w:val="00A42A4F"/>
    <w:rsid w:val="00A42C00"/>
    <w:rsid w:val="00A439A8"/>
    <w:rsid w:val="00A45371"/>
    <w:rsid w:val="00A46DB8"/>
    <w:rsid w:val="00A478E4"/>
    <w:rsid w:val="00A5193E"/>
    <w:rsid w:val="00A51A7E"/>
    <w:rsid w:val="00A51EFC"/>
    <w:rsid w:val="00A52649"/>
    <w:rsid w:val="00A529B2"/>
    <w:rsid w:val="00A54062"/>
    <w:rsid w:val="00A540F2"/>
    <w:rsid w:val="00A543B8"/>
    <w:rsid w:val="00A5681F"/>
    <w:rsid w:val="00A569E0"/>
    <w:rsid w:val="00A60243"/>
    <w:rsid w:val="00A61A67"/>
    <w:rsid w:val="00A62591"/>
    <w:rsid w:val="00A62C8D"/>
    <w:rsid w:val="00A630D1"/>
    <w:rsid w:val="00A63D6E"/>
    <w:rsid w:val="00A658E8"/>
    <w:rsid w:val="00A67421"/>
    <w:rsid w:val="00A70FC7"/>
    <w:rsid w:val="00A71735"/>
    <w:rsid w:val="00A71845"/>
    <w:rsid w:val="00A73780"/>
    <w:rsid w:val="00A74B90"/>
    <w:rsid w:val="00A753D6"/>
    <w:rsid w:val="00A800C8"/>
    <w:rsid w:val="00A801F5"/>
    <w:rsid w:val="00A80329"/>
    <w:rsid w:val="00A81999"/>
    <w:rsid w:val="00A82718"/>
    <w:rsid w:val="00A82A69"/>
    <w:rsid w:val="00A82F9D"/>
    <w:rsid w:val="00A8327D"/>
    <w:rsid w:val="00A8463F"/>
    <w:rsid w:val="00A86334"/>
    <w:rsid w:val="00A86921"/>
    <w:rsid w:val="00A86ADD"/>
    <w:rsid w:val="00A87BFD"/>
    <w:rsid w:val="00A90ACD"/>
    <w:rsid w:val="00A92067"/>
    <w:rsid w:val="00A926F2"/>
    <w:rsid w:val="00A93691"/>
    <w:rsid w:val="00A948D7"/>
    <w:rsid w:val="00A952D1"/>
    <w:rsid w:val="00A958EB"/>
    <w:rsid w:val="00A9633C"/>
    <w:rsid w:val="00A9744E"/>
    <w:rsid w:val="00A97AE1"/>
    <w:rsid w:val="00AA0481"/>
    <w:rsid w:val="00AA0C66"/>
    <w:rsid w:val="00AA2A4C"/>
    <w:rsid w:val="00AA2BF6"/>
    <w:rsid w:val="00AA2EA4"/>
    <w:rsid w:val="00AA3194"/>
    <w:rsid w:val="00AA4734"/>
    <w:rsid w:val="00AA474A"/>
    <w:rsid w:val="00AA4A5F"/>
    <w:rsid w:val="00AA4B74"/>
    <w:rsid w:val="00AA52EE"/>
    <w:rsid w:val="00AA5598"/>
    <w:rsid w:val="00AA5DBF"/>
    <w:rsid w:val="00AA6275"/>
    <w:rsid w:val="00AA6732"/>
    <w:rsid w:val="00AA711D"/>
    <w:rsid w:val="00AB0E89"/>
    <w:rsid w:val="00AB0FB4"/>
    <w:rsid w:val="00AB1111"/>
    <w:rsid w:val="00AB1A75"/>
    <w:rsid w:val="00AB1D76"/>
    <w:rsid w:val="00AB1DDB"/>
    <w:rsid w:val="00AB389D"/>
    <w:rsid w:val="00AB5684"/>
    <w:rsid w:val="00AB5B78"/>
    <w:rsid w:val="00AB6096"/>
    <w:rsid w:val="00AB72D8"/>
    <w:rsid w:val="00AB7CC7"/>
    <w:rsid w:val="00AC005C"/>
    <w:rsid w:val="00AC0300"/>
    <w:rsid w:val="00AC1571"/>
    <w:rsid w:val="00AC179B"/>
    <w:rsid w:val="00AC1E47"/>
    <w:rsid w:val="00AC383F"/>
    <w:rsid w:val="00AC3C8A"/>
    <w:rsid w:val="00AC491E"/>
    <w:rsid w:val="00AC54D9"/>
    <w:rsid w:val="00AC569D"/>
    <w:rsid w:val="00AC58F7"/>
    <w:rsid w:val="00AC60CF"/>
    <w:rsid w:val="00AC6424"/>
    <w:rsid w:val="00AC74ED"/>
    <w:rsid w:val="00AD07E2"/>
    <w:rsid w:val="00AD0A61"/>
    <w:rsid w:val="00AD16CA"/>
    <w:rsid w:val="00AD3EB1"/>
    <w:rsid w:val="00AD4CF2"/>
    <w:rsid w:val="00AD4FEE"/>
    <w:rsid w:val="00AD52BA"/>
    <w:rsid w:val="00AD7528"/>
    <w:rsid w:val="00AD7ACF"/>
    <w:rsid w:val="00AD7D2A"/>
    <w:rsid w:val="00AE0AFB"/>
    <w:rsid w:val="00AE0F16"/>
    <w:rsid w:val="00AE1CFF"/>
    <w:rsid w:val="00AE330E"/>
    <w:rsid w:val="00AE384F"/>
    <w:rsid w:val="00AE3CB7"/>
    <w:rsid w:val="00AE4955"/>
    <w:rsid w:val="00AE49EB"/>
    <w:rsid w:val="00AE5811"/>
    <w:rsid w:val="00AE67C7"/>
    <w:rsid w:val="00AE7BCB"/>
    <w:rsid w:val="00AF0E5A"/>
    <w:rsid w:val="00AF1068"/>
    <w:rsid w:val="00AF1127"/>
    <w:rsid w:val="00AF4228"/>
    <w:rsid w:val="00AF649E"/>
    <w:rsid w:val="00AF7AA1"/>
    <w:rsid w:val="00B00CF5"/>
    <w:rsid w:val="00B0155D"/>
    <w:rsid w:val="00B02B78"/>
    <w:rsid w:val="00B03058"/>
    <w:rsid w:val="00B042B0"/>
    <w:rsid w:val="00B04961"/>
    <w:rsid w:val="00B058AD"/>
    <w:rsid w:val="00B06533"/>
    <w:rsid w:val="00B10CAC"/>
    <w:rsid w:val="00B119C3"/>
    <w:rsid w:val="00B12A34"/>
    <w:rsid w:val="00B12AED"/>
    <w:rsid w:val="00B132F2"/>
    <w:rsid w:val="00B1517D"/>
    <w:rsid w:val="00B155F8"/>
    <w:rsid w:val="00B15936"/>
    <w:rsid w:val="00B1621D"/>
    <w:rsid w:val="00B16D47"/>
    <w:rsid w:val="00B17172"/>
    <w:rsid w:val="00B2113F"/>
    <w:rsid w:val="00B21415"/>
    <w:rsid w:val="00B214A0"/>
    <w:rsid w:val="00B23258"/>
    <w:rsid w:val="00B236B1"/>
    <w:rsid w:val="00B255DA"/>
    <w:rsid w:val="00B257BC"/>
    <w:rsid w:val="00B25DEB"/>
    <w:rsid w:val="00B30387"/>
    <w:rsid w:val="00B33091"/>
    <w:rsid w:val="00B33E92"/>
    <w:rsid w:val="00B340E3"/>
    <w:rsid w:val="00B34C40"/>
    <w:rsid w:val="00B35A61"/>
    <w:rsid w:val="00B36779"/>
    <w:rsid w:val="00B36AD5"/>
    <w:rsid w:val="00B3726B"/>
    <w:rsid w:val="00B419D1"/>
    <w:rsid w:val="00B424E9"/>
    <w:rsid w:val="00B4444A"/>
    <w:rsid w:val="00B44B80"/>
    <w:rsid w:val="00B459DC"/>
    <w:rsid w:val="00B47DB1"/>
    <w:rsid w:val="00B47E1F"/>
    <w:rsid w:val="00B50787"/>
    <w:rsid w:val="00B50A0D"/>
    <w:rsid w:val="00B51A01"/>
    <w:rsid w:val="00B5228B"/>
    <w:rsid w:val="00B52451"/>
    <w:rsid w:val="00B52570"/>
    <w:rsid w:val="00B52C80"/>
    <w:rsid w:val="00B53AFD"/>
    <w:rsid w:val="00B54A48"/>
    <w:rsid w:val="00B54DEA"/>
    <w:rsid w:val="00B54EDF"/>
    <w:rsid w:val="00B54F5E"/>
    <w:rsid w:val="00B55191"/>
    <w:rsid w:val="00B55649"/>
    <w:rsid w:val="00B55D5D"/>
    <w:rsid w:val="00B5655E"/>
    <w:rsid w:val="00B57E6D"/>
    <w:rsid w:val="00B611A0"/>
    <w:rsid w:val="00B61B20"/>
    <w:rsid w:val="00B61F73"/>
    <w:rsid w:val="00B6238B"/>
    <w:rsid w:val="00B62ECC"/>
    <w:rsid w:val="00B62FF7"/>
    <w:rsid w:val="00B63B2F"/>
    <w:rsid w:val="00B64D88"/>
    <w:rsid w:val="00B65B79"/>
    <w:rsid w:val="00B66698"/>
    <w:rsid w:val="00B669CF"/>
    <w:rsid w:val="00B679D8"/>
    <w:rsid w:val="00B67D5C"/>
    <w:rsid w:val="00B67EE3"/>
    <w:rsid w:val="00B722B8"/>
    <w:rsid w:val="00B74556"/>
    <w:rsid w:val="00B76001"/>
    <w:rsid w:val="00B81752"/>
    <w:rsid w:val="00B818E9"/>
    <w:rsid w:val="00B81A18"/>
    <w:rsid w:val="00B825B8"/>
    <w:rsid w:val="00B84812"/>
    <w:rsid w:val="00B91163"/>
    <w:rsid w:val="00B9264C"/>
    <w:rsid w:val="00B93BF4"/>
    <w:rsid w:val="00B94B19"/>
    <w:rsid w:val="00B951F8"/>
    <w:rsid w:val="00B95D7E"/>
    <w:rsid w:val="00B961DA"/>
    <w:rsid w:val="00BA165B"/>
    <w:rsid w:val="00BA297A"/>
    <w:rsid w:val="00BA332A"/>
    <w:rsid w:val="00BA34B3"/>
    <w:rsid w:val="00BA4CAF"/>
    <w:rsid w:val="00BA7447"/>
    <w:rsid w:val="00BB0274"/>
    <w:rsid w:val="00BB0E8C"/>
    <w:rsid w:val="00BB1197"/>
    <w:rsid w:val="00BB1620"/>
    <w:rsid w:val="00BB294D"/>
    <w:rsid w:val="00BB3F6F"/>
    <w:rsid w:val="00BB703F"/>
    <w:rsid w:val="00BC19F2"/>
    <w:rsid w:val="00BC1AED"/>
    <w:rsid w:val="00BC22B4"/>
    <w:rsid w:val="00BC2F9B"/>
    <w:rsid w:val="00BC34ED"/>
    <w:rsid w:val="00BC72F9"/>
    <w:rsid w:val="00BC753C"/>
    <w:rsid w:val="00BC770D"/>
    <w:rsid w:val="00BD071D"/>
    <w:rsid w:val="00BD1265"/>
    <w:rsid w:val="00BD1C36"/>
    <w:rsid w:val="00BD3DB5"/>
    <w:rsid w:val="00BD4150"/>
    <w:rsid w:val="00BD6B08"/>
    <w:rsid w:val="00BE045B"/>
    <w:rsid w:val="00BE2174"/>
    <w:rsid w:val="00BE21A2"/>
    <w:rsid w:val="00BE45AF"/>
    <w:rsid w:val="00BE566F"/>
    <w:rsid w:val="00BE56D7"/>
    <w:rsid w:val="00BE61B1"/>
    <w:rsid w:val="00BE6899"/>
    <w:rsid w:val="00BE71C9"/>
    <w:rsid w:val="00BF02A1"/>
    <w:rsid w:val="00BF3521"/>
    <w:rsid w:val="00BF3633"/>
    <w:rsid w:val="00BF52AF"/>
    <w:rsid w:val="00BF5855"/>
    <w:rsid w:val="00BF58E0"/>
    <w:rsid w:val="00BF607C"/>
    <w:rsid w:val="00BF60C5"/>
    <w:rsid w:val="00BF67DD"/>
    <w:rsid w:val="00BF7581"/>
    <w:rsid w:val="00C00D25"/>
    <w:rsid w:val="00C02088"/>
    <w:rsid w:val="00C026DC"/>
    <w:rsid w:val="00C02D0B"/>
    <w:rsid w:val="00C02F6F"/>
    <w:rsid w:val="00C03C3C"/>
    <w:rsid w:val="00C04095"/>
    <w:rsid w:val="00C04B80"/>
    <w:rsid w:val="00C05587"/>
    <w:rsid w:val="00C0583A"/>
    <w:rsid w:val="00C059AC"/>
    <w:rsid w:val="00C06427"/>
    <w:rsid w:val="00C10073"/>
    <w:rsid w:val="00C1012D"/>
    <w:rsid w:val="00C10C30"/>
    <w:rsid w:val="00C16730"/>
    <w:rsid w:val="00C16ADF"/>
    <w:rsid w:val="00C229E6"/>
    <w:rsid w:val="00C22FF0"/>
    <w:rsid w:val="00C2303E"/>
    <w:rsid w:val="00C2461C"/>
    <w:rsid w:val="00C25096"/>
    <w:rsid w:val="00C26CFA"/>
    <w:rsid w:val="00C312C3"/>
    <w:rsid w:val="00C31ACA"/>
    <w:rsid w:val="00C32CB6"/>
    <w:rsid w:val="00C331EA"/>
    <w:rsid w:val="00C35FEC"/>
    <w:rsid w:val="00C37B22"/>
    <w:rsid w:val="00C37D00"/>
    <w:rsid w:val="00C40795"/>
    <w:rsid w:val="00C46240"/>
    <w:rsid w:val="00C468B1"/>
    <w:rsid w:val="00C471EE"/>
    <w:rsid w:val="00C471F8"/>
    <w:rsid w:val="00C47640"/>
    <w:rsid w:val="00C479FF"/>
    <w:rsid w:val="00C5284F"/>
    <w:rsid w:val="00C52A2F"/>
    <w:rsid w:val="00C536EB"/>
    <w:rsid w:val="00C53BEF"/>
    <w:rsid w:val="00C56629"/>
    <w:rsid w:val="00C56FF5"/>
    <w:rsid w:val="00C5729F"/>
    <w:rsid w:val="00C57471"/>
    <w:rsid w:val="00C57CC9"/>
    <w:rsid w:val="00C57DBB"/>
    <w:rsid w:val="00C61B60"/>
    <w:rsid w:val="00C624CA"/>
    <w:rsid w:val="00C63466"/>
    <w:rsid w:val="00C65B2B"/>
    <w:rsid w:val="00C65C3B"/>
    <w:rsid w:val="00C66A37"/>
    <w:rsid w:val="00C6784F"/>
    <w:rsid w:val="00C70886"/>
    <w:rsid w:val="00C70976"/>
    <w:rsid w:val="00C71524"/>
    <w:rsid w:val="00C716FB"/>
    <w:rsid w:val="00C723F7"/>
    <w:rsid w:val="00C72E7D"/>
    <w:rsid w:val="00C74B5A"/>
    <w:rsid w:val="00C7527C"/>
    <w:rsid w:val="00C75385"/>
    <w:rsid w:val="00C75DD3"/>
    <w:rsid w:val="00C7609F"/>
    <w:rsid w:val="00C76655"/>
    <w:rsid w:val="00C769B1"/>
    <w:rsid w:val="00C770FD"/>
    <w:rsid w:val="00C774D2"/>
    <w:rsid w:val="00C80331"/>
    <w:rsid w:val="00C833E7"/>
    <w:rsid w:val="00C836AE"/>
    <w:rsid w:val="00C83AFC"/>
    <w:rsid w:val="00C83E61"/>
    <w:rsid w:val="00C84224"/>
    <w:rsid w:val="00C8461B"/>
    <w:rsid w:val="00C848F0"/>
    <w:rsid w:val="00C85CAE"/>
    <w:rsid w:val="00C862AD"/>
    <w:rsid w:val="00C8748F"/>
    <w:rsid w:val="00C879C2"/>
    <w:rsid w:val="00C87A23"/>
    <w:rsid w:val="00C87C3E"/>
    <w:rsid w:val="00C87EF3"/>
    <w:rsid w:val="00C92C50"/>
    <w:rsid w:val="00C92CE5"/>
    <w:rsid w:val="00C9327A"/>
    <w:rsid w:val="00C93640"/>
    <w:rsid w:val="00C93BE5"/>
    <w:rsid w:val="00C966E3"/>
    <w:rsid w:val="00C96CC2"/>
    <w:rsid w:val="00CA10AB"/>
    <w:rsid w:val="00CA35A7"/>
    <w:rsid w:val="00CA56EA"/>
    <w:rsid w:val="00CA68BE"/>
    <w:rsid w:val="00CA6A06"/>
    <w:rsid w:val="00CA6BAA"/>
    <w:rsid w:val="00CB1A8E"/>
    <w:rsid w:val="00CB249F"/>
    <w:rsid w:val="00CB52FE"/>
    <w:rsid w:val="00CB64FD"/>
    <w:rsid w:val="00CB67D7"/>
    <w:rsid w:val="00CB6B13"/>
    <w:rsid w:val="00CC0D50"/>
    <w:rsid w:val="00CC1E20"/>
    <w:rsid w:val="00CC2DB1"/>
    <w:rsid w:val="00CC362C"/>
    <w:rsid w:val="00CC3E6A"/>
    <w:rsid w:val="00CC6DA3"/>
    <w:rsid w:val="00CC7AC9"/>
    <w:rsid w:val="00CD022D"/>
    <w:rsid w:val="00CD0BF0"/>
    <w:rsid w:val="00CD0C27"/>
    <w:rsid w:val="00CD2ACA"/>
    <w:rsid w:val="00CD2B58"/>
    <w:rsid w:val="00CD4B53"/>
    <w:rsid w:val="00CD4D65"/>
    <w:rsid w:val="00CD5571"/>
    <w:rsid w:val="00CD59C9"/>
    <w:rsid w:val="00CD5D76"/>
    <w:rsid w:val="00CD687C"/>
    <w:rsid w:val="00CD69C1"/>
    <w:rsid w:val="00CD7370"/>
    <w:rsid w:val="00CD76E9"/>
    <w:rsid w:val="00CE1649"/>
    <w:rsid w:val="00CE25BD"/>
    <w:rsid w:val="00CE2CA3"/>
    <w:rsid w:val="00CE3558"/>
    <w:rsid w:val="00CE3758"/>
    <w:rsid w:val="00CE3A21"/>
    <w:rsid w:val="00CE5014"/>
    <w:rsid w:val="00CE55A5"/>
    <w:rsid w:val="00CE5EE7"/>
    <w:rsid w:val="00CE6277"/>
    <w:rsid w:val="00CE6CBB"/>
    <w:rsid w:val="00CE7E62"/>
    <w:rsid w:val="00CE7FEE"/>
    <w:rsid w:val="00CF0023"/>
    <w:rsid w:val="00CF17D9"/>
    <w:rsid w:val="00CF1E1B"/>
    <w:rsid w:val="00CF2097"/>
    <w:rsid w:val="00CF38D1"/>
    <w:rsid w:val="00CF3B9E"/>
    <w:rsid w:val="00CF4A69"/>
    <w:rsid w:val="00CF5AA1"/>
    <w:rsid w:val="00CF5DA8"/>
    <w:rsid w:val="00CF7B54"/>
    <w:rsid w:val="00D00495"/>
    <w:rsid w:val="00D02780"/>
    <w:rsid w:val="00D04629"/>
    <w:rsid w:val="00D04FFD"/>
    <w:rsid w:val="00D057E9"/>
    <w:rsid w:val="00D06C07"/>
    <w:rsid w:val="00D07216"/>
    <w:rsid w:val="00D07639"/>
    <w:rsid w:val="00D07D40"/>
    <w:rsid w:val="00D12334"/>
    <w:rsid w:val="00D12E52"/>
    <w:rsid w:val="00D12F73"/>
    <w:rsid w:val="00D1311C"/>
    <w:rsid w:val="00D13B95"/>
    <w:rsid w:val="00D14107"/>
    <w:rsid w:val="00D14918"/>
    <w:rsid w:val="00D14A9C"/>
    <w:rsid w:val="00D14E6E"/>
    <w:rsid w:val="00D164C1"/>
    <w:rsid w:val="00D175D2"/>
    <w:rsid w:val="00D20F4A"/>
    <w:rsid w:val="00D21279"/>
    <w:rsid w:val="00D21306"/>
    <w:rsid w:val="00D2371C"/>
    <w:rsid w:val="00D23E2A"/>
    <w:rsid w:val="00D23FDB"/>
    <w:rsid w:val="00D24450"/>
    <w:rsid w:val="00D248AA"/>
    <w:rsid w:val="00D24F3A"/>
    <w:rsid w:val="00D25B4D"/>
    <w:rsid w:val="00D265BD"/>
    <w:rsid w:val="00D30BB7"/>
    <w:rsid w:val="00D30D33"/>
    <w:rsid w:val="00D3136A"/>
    <w:rsid w:val="00D31563"/>
    <w:rsid w:val="00D31692"/>
    <w:rsid w:val="00D32149"/>
    <w:rsid w:val="00D35288"/>
    <w:rsid w:val="00D357E6"/>
    <w:rsid w:val="00D36336"/>
    <w:rsid w:val="00D3736C"/>
    <w:rsid w:val="00D40389"/>
    <w:rsid w:val="00D41D85"/>
    <w:rsid w:val="00D43214"/>
    <w:rsid w:val="00D4340A"/>
    <w:rsid w:val="00D43917"/>
    <w:rsid w:val="00D43D1C"/>
    <w:rsid w:val="00D44457"/>
    <w:rsid w:val="00D4472F"/>
    <w:rsid w:val="00D45926"/>
    <w:rsid w:val="00D45A9C"/>
    <w:rsid w:val="00D45C4B"/>
    <w:rsid w:val="00D45D99"/>
    <w:rsid w:val="00D4768E"/>
    <w:rsid w:val="00D51532"/>
    <w:rsid w:val="00D527CC"/>
    <w:rsid w:val="00D52806"/>
    <w:rsid w:val="00D535E8"/>
    <w:rsid w:val="00D548C8"/>
    <w:rsid w:val="00D55572"/>
    <w:rsid w:val="00D55B85"/>
    <w:rsid w:val="00D55BA2"/>
    <w:rsid w:val="00D55ECA"/>
    <w:rsid w:val="00D55EDF"/>
    <w:rsid w:val="00D5610A"/>
    <w:rsid w:val="00D6003E"/>
    <w:rsid w:val="00D60347"/>
    <w:rsid w:val="00D60598"/>
    <w:rsid w:val="00D638F5"/>
    <w:rsid w:val="00D63D54"/>
    <w:rsid w:val="00D645F7"/>
    <w:rsid w:val="00D64DCC"/>
    <w:rsid w:val="00D70AF4"/>
    <w:rsid w:val="00D7198B"/>
    <w:rsid w:val="00D72D30"/>
    <w:rsid w:val="00D744EB"/>
    <w:rsid w:val="00D76C4E"/>
    <w:rsid w:val="00D802FD"/>
    <w:rsid w:val="00D80E7D"/>
    <w:rsid w:val="00D83667"/>
    <w:rsid w:val="00D85EB0"/>
    <w:rsid w:val="00D91228"/>
    <w:rsid w:val="00D91D8C"/>
    <w:rsid w:val="00D93A58"/>
    <w:rsid w:val="00D97523"/>
    <w:rsid w:val="00D97BF5"/>
    <w:rsid w:val="00DA0611"/>
    <w:rsid w:val="00DA0850"/>
    <w:rsid w:val="00DA16A3"/>
    <w:rsid w:val="00DA1A93"/>
    <w:rsid w:val="00DA2454"/>
    <w:rsid w:val="00DA2D82"/>
    <w:rsid w:val="00DA3E7A"/>
    <w:rsid w:val="00DA4274"/>
    <w:rsid w:val="00DA5073"/>
    <w:rsid w:val="00DA5F21"/>
    <w:rsid w:val="00DA5FE8"/>
    <w:rsid w:val="00DA6118"/>
    <w:rsid w:val="00DA74C1"/>
    <w:rsid w:val="00DB0840"/>
    <w:rsid w:val="00DB0DBA"/>
    <w:rsid w:val="00DB2094"/>
    <w:rsid w:val="00DB25CD"/>
    <w:rsid w:val="00DB2FEF"/>
    <w:rsid w:val="00DB41F4"/>
    <w:rsid w:val="00DB5034"/>
    <w:rsid w:val="00DB5DFE"/>
    <w:rsid w:val="00DB6D40"/>
    <w:rsid w:val="00DB7CCC"/>
    <w:rsid w:val="00DC03D6"/>
    <w:rsid w:val="00DC086C"/>
    <w:rsid w:val="00DC0C31"/>
    <w:rsid w:val="00DC1688"/>
    <w:rsid w:val="00DC2692"/>
    <w:rsid w:val="00DC2AFC"/>
    <w:rsid w:val="00DC4D19"/>
    <w:rsid w:val="00DC4E7C"/>
    <w:rsid w:val="00DC50AD"/>
    <w:rsid w:val="00DC512F"/>
    <w:rsid w:val="00DC6927"/>
    <w:rsid w:val="00DC7BC5"/>
    <w:rsid w:val="00DD0400"/>
    <w:rsid w:val="00DD0426"/>
    <w:rsid w:val="00DD1631"/>
    <w:rsid w:val="00DD1873"/>
    <w:rsid w:val="00DD2469"/>
    <w:rsid w:val="00DD2B82"/>
    <w:rsid w:val="00DD34B7"/>
    <w:rsid w:val="00DD3787"/>
    <w:rsid w:val="00DD3D67"/>
    <w:rsid w:val="00DD43A3"/>
    <w:rsid w:val="00DD5017"/>
    <w:rsid w:val="00DD7CB1"/>
    <w:rsid w:val="00DD7DEE"/>
    <w:rsid w:val="00DE0164"/>
    <w:rsid w:val="00DE0DF4"/>
    <w:rsid w:val="00DE1E2D"/>
    <w:rsid w:val="00DE30DE"/>
    <w:rsid w:val="00DE3546"/>
    <w:rsid w:val="00DE4563"/>
    <w:rsid w:val="00DE4B80"/>
    <w:rsid w:val="00DE6680"/>
    <w:rsid w:val="00DE6A57"/>
    <w:rsid w:val="00DE6B66"/>
    <w:rsid w:val="00DE71E4"/>
    <w:rsid w:val="00DE7E4F"/>
    <w:rsid w:val="00DF0D65"/>
    <w:rsid w:val="00DF0E26"/>
    <w:rsid w:val="00DF0FA2"/>
    <w:rsid w:val="00DF1C95"/>
    <w:rsid w:val="00DF258D"/>
    <w:rsid w:val="00DF2A63"/>
    <w:rsid w:val="00DF2E4E"/>
    <w:rsid w:val="00DF76CD"/>
    <w:rsid w:val="00DF7AE6"/>
    <w:rsid w:val="00E01AB4"/>
    <w:rsid w:val="00E01D16"/>
    <w:rsid w:val="00E0376E"/>
    <w:rsid w:val="00E05F74"/>
    <w:rsid w:val="00E06A13"/>
    <w:rsid w:val="00E11874"/>
    <w:rsid w:val="00E12EE5"/>
    <w:rsid w:val="00E14004"/>
    <w:rsid w:val="00E14147"/>
    <w:rsid w:val="00E15172"/>
    <w:rsid w:val="00E15F1C"/>
    <w:rsid w:val="00E169DF"/>
    <w:rsid w:val="00E16B66"/>
    <w:rsid w:val="00E17737"/>
    <w:rsid w:val="00E17A31"/>
    <w:rsid w:val="00E17B24"/>
    <w:rsid w:val="00E2053B"/>
    <w:rsid w:val="00E20E73"/>
    <w:rsid w:val="00E222AC"/>
    <w:rsid w:val="00E22C9B"/>
    <w:rsid w:val="00E2367F"/>
    <w:rsid w:val="00E23A10"/>
    <w:rsid w:val="00E2520E"/>
    <w:rsid w:val="00E256FD"/>
    <w:rsid w:val="00E304E6"/>
    <w:rsid w:val="00E308E9"/>
    <w:rsid w:val="00E316EF"/>
    <w:rsid w:val="00E32EA1"/>
    <w:rsid w:val="00E331DD"/>
    <w:rsid w:val="00E337C0"/>
    <w:rsid w:val="00E33D7C"/>
    <w:rsid w:val="00E3454E"/>
    <w:rsid w:val="00E34D59"/>
    <w:rsid w:val="00E355FA"/>
    <w:rsid w:val="00E3694A"/>
    <w:rsid w:val="00E375F6"/>
    <w:rsid w:val="00E40796"/>
    <w:rsid w:val="00E421F9"/>
    <w:rsid w:val="00E42796"/>
    <w:rsid w:val="00E44B44"/>
    <w:rsid w:val="00E45280"/>
    <w:rsid w:val="00E4598A"/>
    <w:rsid w:val="00E459AE"/>
    <w:rsid w:val="00E459C5"/>
    <w:rsid w:val="00E466C0"/>
    <w:rsid w:val="00E47305"/>
    <w:rsid w:val="00E47F9D"/>
    <w:rsid w:val="00E5045E"/>
    <w:rsid w:val="00E5140B"/>
    <w:rsid w:val="00E5282A"/>
    <w:rsid w:val="00E528F0"/>
    <w:rsid w:val="00E53420"/>
    <w:rsid w:val="00E53567"/>
    <w:rsid w:val="00E547CA"/>
    <w:rsid w:val="00E54BBF"/>
    <w:rsid w:val="00E56FA8"/>
    <w:rsid w:val="00E56FAE"/>
    <w:rsid w:val="00E629CB"/>
    <w:rsid w:val="00E63377"/>
    <w:rsid w:val="00E63E23"/>
    <w:rsid w:val="00E640EE"/>
    <w:rsid w:val="00E643A0"/>
    <w:rsid w:val="00E65860"/>
    <w:rsid w:val="00E65F04"/>
    <w:rsid w:val="00E6631A"/>
    <w:rsid w:val="00E6749C"/>
    <w:rsid w:val="00E679F6"/>
    <w:rsid w:val="00E727C5"/>
    <w:rsid w:val="00E73CEB"/>
    <w:rsid w:val="00E756C9"/>
    <w:rsid w:val="00E76085"/>
    <w:rsid w:val="00E76E60"/>
    <w:rsid w:val="00E7727D"/>
    <w:rsid w:val="00E812C6"/>
    <w:rsid w:val="00E81F51"/>
    <w:rsid w:val="00E82043"/>
    <w:rsid w:val="00E83B1C"/>
    <w:rsid w:val="00E83F8F"/>
    <w:rsid w:val="00E848B3"/>
    <w:rsid w:val="00E852C0"/>
    <w:rsid w:val="00E859BA"/>
    <w:rsid w:val="00E87506"/>
    <w:rsid w:val="00E87968"/>
    <w:rsid w:val="00E87B45"/>
    <w:rsid w:val="00E87F44"/>
    <w:rsid w:val="00E9000D"/>
    <w:rsid w:val="00E90442"/>
    <w:rsid w:val="00E911B7"/>
    <w:rsid w:val="00E91946"/>
    <w:rsid w:val="00E926BC"/>
    <w:rsid w:val="00E92835"/>
    <w:rsid w:val="00E9318C"/>
    <w:rsid w:val="00E9529A"/>
    <w:rsid w:val="00E957E7"/>
    <w:rsid w:val="00E96C07"/>
    <w:rsid w:val="00E96C18"/>
    <w:rsid w:val="00E974C0"/>
    <w:rsid w:val="00EA1E6E"/>
    <w:rsid w:val="00EA3315"/>
    <w:rsid w:val="00EA36D7"/>
    <w:rsid w:val="00EA3848"/>
    <w:rsid w:val="00EA438B"/>
    <w:rsid w:val="00EA4CB1"/>
    <w:rsid w:val="00EA5113"/>
    <w:rsid w:val="00EA619B"/>
    <w:rsid w:val="00EA68E9"/>
    <w:rsid w:val="00EA6BA8"/>
    <w:rsid w:val="00EA7529"/>
    <w:rsid w:val="00EA7FCA"/>
    <w:rsid w:val="00EB1069"/>
    <w:rsid w:val="00EB12EB"/>
    <w:rsid w:val="00EB257F"/>
    <w:rsid w:val="00EB311E"/>
    <w:rsid w:val="00EB33A0"/>
    <w:rsid w:val="00EB4CF0"/>
    <w:rsid w:val="00EB4F7B"/>
    <w:rsid w:val="00EB5662"/>
    <w:rsid w:val="00EB6160"/>
    <w:rsid w:val="00EB65C5"/>
    <w:rsid w:val="00EB6823"/>
    <w:rsid w:val="00EB7B5E"/>
    <w:rsid w:val="00EC3744"/>
    <w:rsid w:val="00EC3A59"/>
    <w:rsid w:val="00EC40BB"/>
    <w:rsid w:val="00EC4237"/>
    <w:rsid w:val="00EC4EAB"/>
    <w:rsid w:val="00EC521C"/>
    <w:rsid w:val="00EC65C8"/>
    <w:rsid w:val="00EC7EBA"/>
    <w:rsid w:val="00ED05F9"/>
    <w:rsid w:val="00ED1A72"/>
    <w:rsid w:val="00ED310C"/>
    <w:rsid w:val="00ED47DC"/>
    <w:rsid w:val="00ED547A"/>
    <w:rsid w:val="00ED5938"/>
    <w:rsid w:val="00ED6796"/>
    <w:rsid w:val="00EE3464"/>
    <w:rsid w:val="00EE5C20"/>
    <w:rsid w:val="00EE6334"/>
    <w:rsid w:val="00EE6EED"/>
    <w:rsid w:val="00EE6F8A"/>
    <w:rsid w:val="00EE7D98"/>
    <w:rsid w:val="00EF5DCE"/>
    <w:rsid w:val="00EF62D5"/>
    <w:rsid w:val="00EF6D0D"/>
    <w:rsid w:val="00EF73EA"/>
    <w:rsid w:val="00F00322"/>
    <w:rsid w:val="00F00CD7"/>
    <w:rsid w:val="00F00D02"/>
    <w:rsid w:val="00F01F80"/>
    <w:rsid w:val="00F02835"/>
    <w:rsid w:val="00F02C19"/>
    <w:rsid w:val="00F02DE6"/>
    <w:rsid w:val="00F0398E"/>
    <w:rsid w:val="00F04A66"/>
    <w:rsid w:val="00F04BCE"/>
    <w:rsid w:val="00F04DDA"/>
    <w:rsid w:val="00F07002"/>
    <w:rsid w:val="00F0736C"/>
    <w:rsid w:val="00F10FEA"/>
    <w:rsid w:val="00F1140A"/>
    <w:rsid w:val="00F11548"/>
    <w:rsid w:val="00F11935"/>
    <w:rsid w:val="00F11E35"/>
    <w:rsid w:val="00F123EE"/>
    <w:rsid w:val="00F1250E"/>
    <w:rsid w:val="00F13306"/>
    <w:rsid w:val="00F138F5"/>
    <w:rsid w:val="00F14B2F"/>
    <w:rsid w:val="00F15833"/>
    <w:rsid w:val="00F15D2E"/>
    <w:rsid w:val="00F21A7F"/>
    <w:rsid w:val="00F222D0"/>
    <w:rsid w:val="00F2260A"/>
    <w:rsid w:val="00F24472"/>
    <w:rsid w:val="00F25B75"/>
    <w:rsid w:val="00F276C1"/>
    <w:rsid w:val="00F30607"/>
    <w:rsid w:val="00F31CC3"/>
    <w:rsid w:val="00F32248"/>
    <w:rsid w:val="00F356F1"/>
    <w:rsid w:val="00F36C2E"/>
    <w:rsid w:val="00F3718D"/>
    <w:rsid w:val="00F37F42"/>
    <w:rsid w:val="00F40352"/>
    <w:rsid w:val="00F407FE"/>
    <w:rsid w:val="00F41E42"/>
    <w:rsid w:val="00F4247C"/>
    <w:rsid w:val="00F45984"/>
    <w:rsid w:val="00F46040"/>
    <w:rsid w:val="00F46EF3"/>
    <w:rsid w:val="00F47C05"/>
    <w:rsid w:val="00F50138"/>
    <w:rsid w:val="00F5018C"/>
    <w:rsid w:val="00F5079A"/>
    <w:rsid w:val="00F52464"/>
    <w:rsid w:val="00F52871"/>
    <w:rsid w:val="00F52C98"/>
    <w:rsid w:val="00F52D5C"/>
    <w:rsid w:val="00F534E3"/>
    <w:rsid w:val="00F54108"/>
    <w:rsid w:val="00F5581A"/>
    <w:rsid w:val="00F5612F"/>
    <w:rsid w:val="00F56CB6"/>
    <w:rsid w:val="00F57368"/>
    <w:rsid w:val="00F576B0"/>
    <w:rsid w:val="00F57AF6"/>
    <w:rsid w:val="00F6015E"/>
    <w:rsid w:val="00F608BD"/>
    <w:rsid w:val="00F60B71"/>
    <w:rsid w:val="00F62907"/>
    <w:rsid w:val="00F63175"/>
    <w:rsid w:val="00F63B66"/>
    <w:rsid w:val="00F6584D"/>
    <w:rsid w:val="00F65FF1"/>
    <w:rsid w:val="00F66326"/>
    <w:rsid w:val="00F66A54"/>
    <w:rsid w:val="00F66BA5"/>
    <w:rsid w:val="00F67F9E"/>
    <w:rsid w:val="00F70693"/>
    <w:rsid w:val="00F71CA9"/>
    <w:rsid w:val="00F73172"/>
    <w:rsid w:val="00F7458C"/>
    <w:rsid w:val="00F74996"/>
    <w:rsid w:val="00F75765"/>
    <w:rsid w:val="00F778F4"/>
    <w:rsid w:val="00F80C03"/>
    <w:rsid w:val="00F80F9C"/>
    <w:rsid w:val="00F8648F"/>
    <w:rsid w:val="00F86FCB"/>
    <w:rsid w:val="00F870D0"/>
    <w:rsid w:val="00F87327"/>
    <w:rsid w:val="00F902A9"/>
    <w:rsid w:val="00F91409"/>
    <w:rsid w:val="00F9276C"/>
    <w:rsid w:val="00F92ADB"/>
    <w:rsid w:val="00F9499B"/>
    <w:rsid w:val="00F94F80"/>
    <w:rsid w:val="00F952FA"/>
    <w:rsid w:val="00F9572E"/>
    <w:rsid w:val="00F9783A"/>
    <w:rsid w:val="00FA2D2E"/>
    <w:rsid w:val="00FA322F"/>
    <w:rsid w:val="00FA3262"/>
    <w:rsid w:val="00FA382B"/>
    <w:rsid w:val="00FA3EC1"/>
    <w:rsid w:val="00FA50CE"/>
    <w:rsid w:val="00FA57AC"/>
    <w:rsid w:val="00FA65D6"/>
    <w:rsid w:val="00FB2465"/>
    <w:rsid w:val="00FB3305"/>
    <w:rsid w:val="00FB3A1D"/>
    <w:rsid w:val="00FB3E0E"/>
    <w:rsid w:val="00FB561D"/>
    <w:rsid w:val="00FB5669"/>
    <w:rsid w:val="00FB5D29"/>
    <w:rsid w:val="00FB5E91"/>
    <w:rsid w:val="00FB661F"/>
    <w:rsid w:val="00FC077A"/>
    <w:rsid w:val="00FC0B64"/>
    <w:rsid w:val="00FC0F49"/>
    <w:rsid w:val="00FC15DE"/>
    <w:rsid w:val="00FC180D"/>
    <w:rsid w:val="00FC51C3"/>
    <w:rsid w:val="00FC5430"/>
    <w:rsid w:val="00FC572B"/>
    <w:rsid w:val="00FC5A3F"/>
    <w:rsid w:val="00FC5FD6"/>
    <w:rsid w:val="00FC6014"/>
    <w:rsid w:val="00FC7FC2"/>
    <w:rsid w:val="00FD04DD"/>
    <w:rsid w:val="00FD0822"/>
    <w:rsid w:val="00FD089A"/>
    <w:rsid w:val="00FD0B7D"/>
    <w:rsid w:val="00FD1918"/>
    <w:rsid w:val="00FD1FCC"/>
    <w:rsid w:val="00FD2B44"/>
    <w:rsid w:val="00FD30AD"/>
    <w:rsid w:val="00FD3D38"/>
    <w:rsid w:val="00FD580D"/>
    <w:rsid w:val="00FD59B7"/>
    <w:rsid w:val="00FD6699"/>
    <w:rsid w:val="00FD795A"/>
    <w:rsid w:val="00FD7F53"/>
    <w:rsid w:val="00FE0CBA"/>
    <w:rsid w:val="00FE20C4"/>
    <w:rsid w:val="00FE214C"/>
    <w:rsid w:val="00FE22F5"/>
    <w:rsid w:val="00FE2608"/>
    <w:rsid w:val="00FE34E0"/>
    <w:rsid w:val="00FE3E3D"/>
    <w:rsid w:val="00FE4977"/>
    <w:rsid w:val="00FE4B5F"/>
    <w:rsid w:val="00FE51F8"/>
    <w:rsid w:val="00FE5779"/>
    <w:rsid w:val="00FE5823"/>
    <w:rsid w:val="00FE65BA"/>
    <w:rsid w:val="00FF105E"/>
    <w:rsid w:val="00FF37FD"/>
    <w:rsid w:val="00FF50EE"/>
    <w:rsid w:val="00FF5A94"/>
    <w:rsid w:val="00FF5E2D"/>
    <w:rsid w:val="00FF762F"/>
    <w:rsid w:val="00FF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2049399-B809-4783-8C4C-ACC521142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rance" w:eastAsia="Times New Roman" w:hAnsi="France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2FD4"/>
    <w:rPr>
      <w:sz w:val="24"/>
      <w:szCs w:val="24"/>
    </w:rPr>
  </w:style>
  <w:style w:type="paragraph" w:styleId="Nadpis1">
    <w:name w:val="heading 1"/>
    <w:basedOn w:val="Normln"/>
    <w:next w:val="Normln"/>
    <w:qFormat/>
    <w:rsid w:val="00EE6334"/>
    <w:pPr>
      <w:keepNext/>
      <w:outlineLvl w:val="0"/>
    </w:pPr>
    <w:rPr>
      <w:spacing w:val="60"/>
      <w:sz w:val="40"/>
    </w:rPr>
  </w:style>
  <w:style w:type="paragraph" w:styleId="Nadpis2">
    <w:name w:val="heading 2"/>
    <w:basedOn w:val="Normln"/>
    <w:next w:val="Normln"/>
    <w:qFormat/>
    <w:rsid w:val="00EE6334"/>
    <w:pPr>
      <w:keepNext/>
      <w:framePr w:hSpace="141" w:wrap="around" w:vAnchor="text" w:hAnchor="text" w:x="-110" w:y="1"/>
      <w:suppressOverlap/>
      <w:jc w:val="right"/>
      <w:outlineLvl w:val="1"/>
    </w:pPr>
    <w:rPr>
      <w:b/>
      <w:bCs/>
      <w:sz w:val="144"/>
    </w:rPr>
  </w:style>
  <w:style w:type="paragraph" w:styleId="Nadpis3">
    <w:name w:val="heading 3"/>
    <w:basedOn w:val="Normln"/>
    <w:next w:val="Normln"/>
    <w:qFormat/>
    <w:rsid w:val="00EE6334"/>
    <w:pPr>
      <w:keepNext/>
      <w:tabs>
        <w:tab w:val="left" w:pos="6733"/>
      </w:tabs>
      <w:outlineLvl w:val="2"/>
    </w:pPr>
    <w:rPr>
      <w:rFonts w:ascii="Colonna MT" w:hAnsi="Colonna MT"/>
      <w:spacing w:val="36"/>
      <w:position w:val="-6"/>
      <w:sz w:val="48"/>
    </w:rPr>
  </w:style>
  <w:style w:type="paragraph" w:styleId="Nadpis4">
    <w:name w:val="heading 4"/>
    <w:basedOn w:val="Normln"/>
    <w:next w:val="Normln"/>
    <w:qFormat/>
    <w:rsid w:val="00EE6334"/>
    <w:pPr>
      <w:keepNext/>
      <w:tabs>
        <w:tab w:val="left" w:pos="6733"/>
      </w:tabs>
      <w:outlineLvl w:val="3"/>
    </w:pPr>
    <w:rPr>
      <w:b/>
      <w:bCs/>
      <w:spacing w:val="32"/>
      <w:position w:val="-72"/>
      <w:sz w:val="144"/>
    </w:rPr>
  </w:style>
  <w:style w:type="paragraph" w:styleId="Nadpis5">
    <w:name w:val="heading 5"/>
    <w:basedOn w:val="Normln"/>
    <w:next w:val="Normln"/>
    <w:qFormat/>
    <w:rsid w:val="00EE6334"/>
    <w:pPr>
      <w:keepNext/>
      <w:jc w:val="center"/>
      <w:outlineLvl w:val="4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1">
    <w:name w:val="Char1"/>
    <w:basedOn w:val="Standardnpsmoodstavce"/>
    <w:rsid w:val="00EE6334"/>
    <w:rPr>
      <w:rFonts w:ascii="France" w:hAnsi="France"/>
      <w:sz w:val="28"/>
      <w:szCs w:val="24"/>
      <w:lang w:val="cs-CZ" w:eastAsia="cs-CZ" w:bidi="ar-SA"/>
    </w:rPr>
  </w:style>
  <w:style w:type="paragraph" w:styleId="Titulek">
    <w:name w:val="caption"/>
    <w:basedOn w:val="Normln"/>
    <w:next w:val="Normln"/>
    <w:qFormat/>
    <w:rsid w:val="00EE6334"/>
    <w:rPr>
      <w:sz w:val="52"/>
    </w:rPr>
  </w:style>
  <w:style w:type="paragraph" w:customStyle="1" w:styleId="StylZkladntextTimesNewRoman">
    <w:name w:val="Styl Základní text + Times New Roman"/>
    <w:basedOn w:val="Zkladntext"/>
    <w:rsid w:val="00EE6334"/>
    <w:rPr>
      <w:rFonts w:ascii="France" w:hAnsi="France"/>
    </w:rPr>
  </w:style>
  <w:style w:type="paragraph" w:customStyle="1" w:styleId="StylNadpis112bTunVlevo2cm">
    <w:name w:val="Styl Nadpis 1 + 12 b. Tučné Vlevo:  2 cm"/>
    <w:basedOn w:val="Nadpis1"/>
    <w:rsid w:val="00EE6334"/>
    <w:pPr>
      <w:ind w:left="1134"/>
    </w:pPr>
    <w:rPr>
      <w:b/>
      <w:bCs/>
      <w:spacing w:val="0"/>
      <w:sz w:val="24"/>
    </w:rPr>
  </w:style>
  <w:style w:type="paragraph" w:customStyle="1" w:styleId="StylTEXT1TimesNewRoman">
    <w:name w:val="Styl TEXT 1 + Times New Roman"/>
    <w:basedOn w:val="TEXT1"/>
    <w:rsid w:val="00EE6334"/>
    <w:rPr>
      <w:rFonts w:ascii="France" w:hAnsi="France"/>
    </w:rPr>
  </w:style>
  <w:style w:type="paragraph" w:customStyle="1" w:styleId="TEXT1">
    <w:name w:val="TEXT 1"/>
    <w:rsid w:val="00EE6334"/>
    <w:pPr>
      <w:autoSpaceDE w:val="0"/>
      <w:autoSpaceDN w:val="0"/>
      <w:adjustRightInd w:val="0"/>
      <w:spacing w:before="85"/>
      <w:ind w:left="170" w:right="170" w:firstLine="963"/>
      <w:jc w:val="both"/>
    </w:pPr>
    <w:rPr>
      <w:rFonts w:ascii="Vogue" w:hAnsi="Vogue"/>
      <w:color w:val="000000"/>
      <w:sz w:val="22"/>
    </w:rPr>
  </w:style>
  <w:style w:type="character" w:customStyle="1" w:styleId="TEXT1Char1">
    <w:name w:val="TEXT 1 Char1"/>
    <w:basedOn w:val="Standardnpsmoodstavce"/>
    <w:rsid w:val="00EE6334"/>
    <w:rPr>
      <w:rFonts w:ascii="Vogue" w:hAnsi="Vogue"/>
      <w:color w:val="000000"/>
      <w:lang w:val="cs-CZ" w:eastAsia="cs-CZ" w:bidi="ar-SA"/>
    </w:rPr>
  </w:style>
  <w:style w:type="character" w:customStyle="1" w:styleId="StylTEXT1TimesNewRomanChar">
    <w:name w:val="Styl TEXT 1 + Times New Roman Char"/>
    <w:basedOn w:val="TEXT1Char1"/>
    <w:rsid w:val="00EE6334"/>
    <w:rPr>
      <w:rFonts w:ascii="France" w:hAnsi="France"/>
      <w:color w:val="000000"/>
      <w:lang w:val="cs-CZ" w:eastAsia="cs-CZ" w:bidi="ar-SA"/>
    </w:rPr>
  </w:style>
  <w:style w:type="character" w:styleId="Hypertextovodkaz">
    <w:name w:val="Hyperlink"/>
    <w:basedOn w:val="Standardnpsmoodstavce"/>
    <w:rsid w:val="00EE6334"/>
    <w:rPr>
      <w:color w:val="0000FF"/>
      <w:u w:val="single"/>
    </w:rPr>
  </w:style>
  <w:style w:type="character" w:styleId="Sledovanodkaz">
    <w:name w:val="FollowedHyperlink"/>
    <w:basedOn w:val="Standardnpsmoodstavce"/>
    <w:rsid w:val="00EE6334"/>
    <w:rPr>
      <w:color w:val="800080"/>
      <w:u w:val="single"/>
    </w:rPr>
  </w:style>
  <w:style w:type="paragraph" w:styleId="Zkladntext">
    <w:name w:val="Body Text"/>
    <w:basedOn w:val="Normln"/>
    <w:rsid w:val="00EE6334"/>
    <w:pPr>
      <w:keepLines/>
      <w:autoSpaceDE w:val="0"/>
      <w:autoSpaceDN w:val="0"/>
      <w:adjustRightInd w:val="0"/>
      <w:spacing w:before="28"/>
      <w:ind w:left="567" w:right="567" w:firstLine="567"/>
    </w:pPr>
    <w:rPr>
      <w:rFonts w:ascii="Vogue" w:hAnsi="Vogue"/>
      <w:color w:val="000000"/>
      <w:sz w:val="16"/>
      <w:szCs w:val="16"/>
    </w:rPr>
  </w:style>
  <w:style w:type="character" w:customStyle="1" w:styleId="Char2">
    <w:name w:val="Char2"/>
    <w:basedOn w:val="Standardnpsmoodstavce"/>
    <w:rsid w:val="00EE6334"/>
    <w:rPr>
      <w:rFonts w:ascii="France" w:hAnsi="France"/>
      <w:spacing w:val="60"/>
      <w:sz w:val="40"/>
      <w:szCs w:val="24"/>
      <w:lang w:val="cs-CZ" w:eastAsia="cs-CZ" w:bidi="ar-SA"/>
    </w:rPr>
  </w:style>
  <w:style w:type="character" w:customStyle="1" w:styleId="Char">
    <w:name w:val="Char"/>
    <w:basedOn w:val="Standardnpsmoodstavce"/>
    <w:rsid w:val="00EE6334"/>
    <w:rPr>
      <w:rFonts w:ascii="Vogue" w:hAnsi="Vogue"/>
      <w:color w:val="000000"/>
      <w:sz w:val="16"/>
      <w:szCs w:val="16"/>
      <w:lang w:val="cs-CZ" w:eastAsia="cs-CZ" w:bidi="ar-SA"/>
    </w:rPr>
  </w:style>
  <w:style w:type="paragraph" w:styleId="Textbubliny">
    <w:name w:val="Balloon Text"/>
    <w:basedOn w:val="Normln"/>
    <w:semiHidden/>
    <w:rsid w:val="00EE6334"/>
    <w:rPr>
      <w:rFonts w:ascii="Tahoma" w:hAnsi="Tahoma" w:cs="Tahoma"/>
      <w:sz w:val="16"/>
      <w:szCs w:val="16"/>
    </w:rPr>
  </w:style>
  <w:style w:type="character" w:customStyle="1" w:styleId="TEXT1Char">
    <w:name w:val="TEXT 1 Char"/>
    <w:basedOn w:val="Standardnpsmoodstavce"/>
    <w:rsid w:val="00EE6334"/>
    <w:rPr>
      <w:rFonts w:ascii="Vogue" w:hAnsi="Vogue"/>
      <w:color w:val="000000"/>
      <w:lang w:val="cs-CZ" w:eastAsia="cs-CZ" w:bidi="ar-SA"/>
    </w:rPr>
  </w:style>
  <w:style w:type="character" w:customStyle="1" w:styleId="StylZkladntextTimesNewRomanChar">
    <w:name w:val="Styl Základní text + Times New Roman Char"/>
    <w:basedOn w:val="Char"/>
    <w:rsid w:val="00EE6334"/>
    <w:rPr>
      <w:rFonts w:ascii="France" w:hAnsi="France"/>
      <w:color w:val="000000"/>
      <w:sz w:val="16"/>
      <w:szCs w:val="16"/>
      <w:lang w:val="cs-CZ" w:eastAsia="cs-CZ" w:bidi="ar-SA"/>
    </w:rPr>
  </w:style>
  <w:style w:type="paragraph" w:customStyle="1" w:styleId="StylFranceernZarovnatdoblokuPrvndek2cm">
    <w:name w:val="Styl France Černá Zarovnat do bloku První řádek:  2 cm"/>
    <w:basedOn w:val="Normln"/>
    <w:rsid w:val="00EE6334"/>
    <w:pPr>
      <w:ind w:firstLine="1134"/>
      <w:jc w:val="both"/>
    </w:pPr>
    <w:rPr>
      <w:color w:val="000000"/>
      <w:sz w:val="20"/>
      <w:szCs w:val="20"/>
    </w:rPr>
  </w:style>
  <w:style w:type="paragraph" w:customStyle="1" w:styleId="StylFranceZarovnatdoblokuPrvndek2cm">
    <w:name w:val="Styl France Zarovnat do bloku První řádek:  2 cm"/>
    <w:basedOn w:val="Normln"/>
    <w:rsid w:val="00EE6334"/>
    <w:pPr>
      <w:ind w:firstLine="1134"/>
      <w:jc w:val="both"/>
    </w:pPr>
    <w:rPr>
      <w:sz w:val="20"/>
      <w:szCs w:val="20"/>
    </w:rPr>
  </w:style>
  <w:style w:type="character" w:customStyle="1" w:styleId="clatext1">
    <w:name w:val="clatext1"/>
    <w:basedOn w:val="Standardnpsmoodstavce"/>
    <w:rsid w:val="00EE6334"/>
    <w:rPr>
      <w:rFonts w:ascii="Verdana" w:hAnsi="Verdana" w:hint="default"/>
      <w:b w:val="0"/>
      <w:bCs w:val="0"/>
      <w:color w:val="000000"/>
      <w:sz w:val="14"/>
      <w:szCs w:val="14"/>
    </w:rPr>
  </w:style>
  <w:style w:type="paragraph" w:styleId="Prosttext">
    <w:name w:val="Plain Text"/>
    <w:basedOn w:val="Normln"/>
    <w:link w:val="ProsttextChar"/>
    <w:rsid w:val="00EE6334"/>
    <w:rPr>
      <w:rFonts w:ascii="Courier New" w:hAnsi="Courier New"/>
      <w:sz w:val="20"/>
      <w:szCs w:val="20"/>
    </w:rPr>
  </w:style>
  <w:style w:type="paragraph" w:customStyle="1" w:styleId="V-PROJEKT-Zkladntext-prvnodsazen2">
    <w:name w:val="V-PROJEKT-Základní text - první odsazený 2"/>
    <w:basedOn w:val="Normln"/>
    <w:link w:val="V-PROJEKT-Zkladntext-prvnodsazen2Char"/>
    <w:rsid w:val="00EE6334"/>
    <w:pPr>
      <w:widowControl w:val="0"/>
      <w:suppressAutoHyphens/>
      <w:spacing w:before="60" w:after="120"/>
      <w:ind w:firstLine="284"/>
      <w:jc w:val="both"/>
    </w:pPr>
    <w:rPr>
      <w:rFonts w:eastAsia="Lucida Sans Unicode" w:cs="Tahoma"/>
      <w:szCs w:val="20"/>
    </w:rPr>
  </w:style>
  <w:style w:type="paragraph" w:styleId="Zhlav">
    <w:name w:val="header"/>
    <w:basedOn w:val="Normln"/>
    <w:rsid w:val="00EE633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E6334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2E44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rsid w:val="00E87B45"/>
    <w:pPr>
      <w:spacing w:after="120"/>
      <w:ind w:left="283"/>
    </w:pPr>
  </w:style>
  <w:style w:type="paragraph" w:customStyle="1" w:styleId="StylFrance11bZarovnatdoblokuPrvndek2cmPed">
    <w:name w:val="Styl France 11 b. Zarovnat do bloku První řádek:  2 cm Před:  ..."/>
    <w:basedOn w:val="Normln"/>
    <w:link w:val="StylFrance11bZarovnatdoblokuPrvndek2cmPedChar"/>
    <w:uiPriority w:val="99"/>
    <w:rsid w:val="004E6F6A"/>
    <w:pPr>
      <w:spacing w:before="38" w:line="240" w:lineRule="exact"/>
      <w:ind w:left="284" w:right="284" w:firstLine="1134"/>
      <w:jc w:val="both"/>
    </w:pPr>
    <w:rPr>
      <w:sz w:val="22"/>
    </w:rPr>
  </w:style>
  <w:style w:type="character" w:customStyle="1" w:styleId="StylFrance11bZarovnatdoblokuPrvndek2cmPedChar">
    <w:name w:val="Styl France 11 b. Zarovnat do bloku První řádek:  2 cm Před:  ... Char"/>
    <w:basedOn w:val="Standardnpsmoodstavce"/>
    <w:link w:val="StylFrance11bZarovnatdoblokuPrvndek2cmPed"/>
    <w:uiPriority w:val="99"/>
    <w:rsid w:val="004E6F6A"/>
    <w:rPr>
      <w:rFonts w:ascii="France" w:hAnsi="France"/>
      <w:sz w:val="22"/>
      <w:szCs w:val="24"/>
      <w:lang w:val="cs-CZ" w:eastAsia="cs-CZ" w:bidi="ar-SA"/>
    </w:rPr>
  </w:style>
  <w:style w:type="character" w:customStyle="1" w:styleId="WW8Num5z2">
    <w:name w:val="WW8Num5z2"/>
    <w:rsid w:val="0056751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567510"/>
  </w:style>
  <w:style w:type="character" w:customStyle="1" w:styleId="WW8Num6z1">
    <w:name w:val="WW8Num6z1"/>
    <w:rsid w:val="006E10E8"/>
    <w:rPr>
      <w:rFonts w:ascii="Symbol" w:hAnsi="Symbol" w:cs="StarSymbol"/>
      <w:sz w:val="18"/>
      <w:szCs w:val="18"/>
    </w:rPr>
  </w:style>
  <w:style w:type="paragraph" w:customStyle="1" w:styleId="V-Projekt-Seznamsodrkami">
    <w:name w:val="V-Projekt-Seznam s odrážkami"/>
    <w:basedOn w:val="Normln"/>
    <w:rsid w:val="00116C61"/>
    <w:pPr>
      <w:widowControl w:val="0"/>
      <w:tabs>
        <w:tab w:val="num" w:pos="0"/>
        <w:tab w:val="num" w:pos="360"/>
        <w:tab w:val="right" w:leader="dot" w:pos="8079"/>
        <w:tab w:val="left" w:pos="8362"/>
      </w:tabs>
      <w:suppressAutoHyphens/>
      <w:spacing w:line="220" w:lineRule="atLeast"/>
    </w:pPr>
    <w:rPr>
      <w:rFonts w:eastAsia="Lucida Sans Unicode"/>
      <w:szCs w:val="20"/>
    </w:rPr>
  </w:style>
  <w:style w:type="character" w:customStyle="1" w:styleId="WW8Num11z0">
    <w:name w:val="WW8Num11z0"/>
    <w:rsid w:val="00571C68"/>
    <w:rPr>
      <w:rFonts w:ascii="Wingdings" w:hAnsi="Wingdings" w:cs="StarSymbol"/>
      <w:sz w:val="18"/>
      <w:szCs w:val="18"/>
    </w:rPr>
  </w:style>
  <w:style w:type="paragraph" w:customStyle="1" w:styleId="france">
    <w:name w:val="france"/>
    <w:basedOn w:val="Normln"/>
    <w:link w:val="franceChar"/>
    <w:qFormat/>
    <w:rsid w:val="00597657"/>
    <w:pPr>
      <w:spacing w:before="38"/>
      <w:ind w:left="567" w:right="284" w:firstLine="567"/>
      <w:jc w:val="both"/>
    </w:pPr>
    <w:rPr>
      <w:sz w:val="22"/>
      <w:szCs w:val="22"/>
    </w:rPr>
  </w:style>
  <w:style w:type="character" w:customStyle="1" w:styleId="franceChar">
    <w:name w:val="france Char"/>
    <w:basedOn w:val="Standardnpsmoodstavce"/>
    <w:link w:val="france"/>
    <w:rsid w:val="00597657"/>
    <w:rPr>
      <w:szCs w:val="22"/>
    </w:rPr>
  </w:style>
  <w:style w:type="paragraph" w:customStyle="1" w:styleId="StylTEXT1FranceAutomatickVlevo1cmPrvndek1c">
    <w:name w:val="Styl TEXT 1 + France Automatická Vlevo:  1 cm První řádek:  1 c..."/>
    <w:basedOn w:val="TEXT1"/>
    <w:qFormat/>
    <w:rsid w:val="00E375F6"/>
    <w:pPr>
      <w:ind w:left="567" w:right="284" w:firstLine="567"/>
    </w:pPr>
    <w:rPr>
      <w:rFonts w:ascii="France" w:hAnsi="France"/>
      <w:color w:val="auto"/>
    </w:rPr>
  </w:style>
  <w:style w:type="paragraph" w:customStyle="1" w:styleId="Zkladntext-prvnodsazen1">
    <w:name w:val="Základní text - první odsazený1"/>
    <w:basedOn w:val="Normln"/>
    <w:rsid w:val="006C6011"/>
    <w:pPr>
      <w:widowControl w:val="0"/>
      <w:suppressAutoHyphens/>
      <w:spacing w:before="113" w:after="119"/>
      <w:ind w:firstLine="283"/>
      <w:jc w:val="both"/>
    </w:pPr>
    <w:rPr>
      <w:rFonts w:ascii="Times New Roman" w:eastAsia="Lucida Sans Unicode" w:hAnsi="Times New Roman"/>
    </w:rPr>
  </w:style>
  <w:style w:type="paragraph" w:customStyle="1" w:styleId="Odstavec1">
    <w:name w:val="Odstavec 1"/>
    <w:rsid w:val="005E3A42"/>
    <w:pPr>
      <w:keepLines/>
      <w:autoSpaceDE w:val="0"/>
      <w:autoSpaceDN w:val="0"/>
      <w:adjustRightInd w:val="0"/>
      <w:spacing w:before="85"/>
      <w:ind w:left="1134" w:right="170"/>
      <w:jc w:val="both"/>
    </w:pPr>
    <w:rPr>
      <w:rFonts w:ascii="Vogue" w:hAnsi="Vogue"/>
      <w:b/>
      <w:bCs/>
      <w:color w:val="000000"/>
    </w:rPr>
  </w:style>
  <w:style w:type="paragraph" w:customStyle="1" w:styleId="WW-Seznamsodrkami">
    <w:name w:val="WW-Seznam s odrážkami"/>
    <w:basedOn w:val="Seznam"/>
    <w:rsid w:val="00896427"/>
    <w:pPr>
      <w:widowControl w:val="0"/>
      <w:numPr>
        <w:numId w:val="12"/>
      </w:numPr>
      <w:tabs>
        <w:tab w:val="right" w:leader="dot" w:pos="7502"/>
        <w:tab w:val="left" w:pos="7785"/>
      </w:tabs>
      <w:suppressAutoHyphens/>
      <w:spacing w:after="120" w:line="220" w:lineRule="atLeast"/>
      <w:contextualSpacing w:val="0"/>
      <w:jc w:val="both"/>
    </w:pPr>
    <w:rPr>
      <w:rFonts w:ascii="Times New Roman" w:eastAsia="Lucida Sans Unicode" w:hAnsi="Times New Roman" w:cs="Tahoma"/>
      <w:szCs w:val="20"/>
    </w:rPr>
  </w:style>
  <w:style w:type="paragraph" w:styleId="Seznam">
    <w:name w:val="List"/>
    <w:basedOn w:val="Normln"/>
    <w:uiPriority w:val="99"/>
    <w:semiHidden/>
    <w:unhideWhenUsed/>
    <w:rsid w:val="00896427"/>
    <w:pPr>
      <w:ind w:left="283" w:hanging="283"/>
      <w:contextualSpacing/>
    </w:pPr>
  </w:style>
  <w:style w:type="paragraph" w:customStyle="1" w:styleId="Odsazentext">
    <w:name w:val="Odsazený text"/>
    <w:basedOn w:val="Normln"/>
    <w:rsid w:val="003D373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76" w:lineRule="auto"/>
      <w:ind w:firstLine="720"/>
      <w:jc w:val="both"/>
    </w:pPr>
    <w:rPr>
      <w:rFonts w:ascii="Times New Roman" w:hAnsi="Times New Roman"/>
      <w:szCs w:val="20"/>
    </w:rPr>
  </w:style>
  <w:style w:type="character" w:styleId="Siln">
    <w:name w:val="Strong"/>
    <w:basedOn w:val="Standardnpsmoodstavce"/>
    <w:uiPriority w:val="22"/>
    <w:qFormat/>
    <w:rsid w:val="00C87A23"/>
    <w:rPr>
      <w:b/>
      <w:bCs/>
    </w:rPr>
  </w:style>
  <w:style w:type="character" w:customStyle="1" w:styleId="small">
    <w:name w:val="small"/>
    <w:basedOn w:val="Standardnpsmoodstavce"/>
    <w:rsid w:val="00C87A23"/>
  </w:style>
  <w:style w:type="character" w:customStyle="1" w:styleId="WW-Absatz-Standardschriftart111111111111111">
    <w:name w:val="WW-Absatz-Standardschriftart111111111111111"/>
    <w:rsid w:val="00206D41"/>
  </w:style>
  <w:style w:type="character" w:customStyle="1" w:styleId="WW-Absatz-Standardschriftart111111111111111111111">
    <w:name w:val="WW-Absatz-Standardschriftart111111111111111111111"/>
    <w:rsid w:val="00206D41"/>
  </w:style>
  <w:style w:type="paragraph" w:customStyle="1" w:styleId="Texttabulky">
    <w:name w:val="Text tabulky"/>
    <w:uiPriority w:val="99"/>
    <w:rsid w:val="00206D41"/>
    <w:pPr>
      <w:keepLines/>
      <w:autoSpaceDE w:val="0"/>
      <w:autoSpaceDN w:val="0"/>
      <w:adjustRightInd w:val="0"/>
    </w:pPr>
    <w:rPr>
      <w:rFonts w:ascii="Vogue" w:eastAsia="Calibri" w:hAnsi="Vogue"/>
      <w:caps/>
      <w:color w:val="000000"/>
      <w:sz w:val="12"/>
      <w:szCs w:val="12"/>
      <w:lang w:eastAsia="en-US"/>
    </w:rPr>
  </w:style>
  <w:style w:type="paragraph" w:styleId="Normlnweb">
    <w:name w:val="Normal (Web)"/>
    <w:basedOn w:val="Normln"/>
    <w:uiPriority w:val="99"/>
    <w:rsid w:val="00206D41"/>
    <w:pPr>
      <w:spacing w:before="48"/>
      <w:jc w:val="both"/>
    </w:pPr>
    <w:rPr>
      <w:rFonts w:ascii="Verdana" w:hAnsi="Verdana"/>
      <w:color w:val="000080"/>
      <w:sz w:val="20"/>
      <w:szCs w:val="20"/>
    </w:rPr>
  </w:style>
  <w:style w:type="paragraph" w:customStyle="1" w:styleId="Normlnodsazen">
    <w:name w:val="Normální odsazené"/>
    <w:basedOn w:val="Zkladntextodsazen"/>
    <w:rsid w:val="00206D41"/>
    <w:pPr>
      <w:spacing w:after="0" w:line="360" w:lineRule="auto"/>
      <w:ind w:left="0" w:firstLine="454"/>
      <w:jc w:val="both"/>
    </w:pPr>
    <w:rPr>
      <w:rFonts w:ascii="Arial" w:hAnsi="Arial"/>
      <w:sz w:val="20"/>
      <w:szCs w:val="20"/>
    </w:rPr>
  </w:style>
  <w:style w:type="paragraph" w:customStyle="1" w:styleId="Default">
    <w:name w:val="Default"/>
    <w:rsid w:val="00206D41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character" w:customStyle="1" w:styleId="ProsttextChar">
    <w:name w:val="Prostý text Char"/>
    <w:link w:val="Prosttext"/>
    <w:rsid w:val="00206D41"/>
    <w:rPr>
      <w:rFonts w:ascii="Courier New" w:hAnsi="Courier New" w:cs="Courier New"/>
    </w:rPr>
  </w:style>
  <w:style w:type="character" w:customStyle="1" w:styleId="V-PROJEKT-Zkladntext-prvnodsazen2Char">
    <w:name w:val="V-PROJEKT-Základní text - první odsazený 2 Char"/>
    <w:basedOn w:val="Standardnpsmoodstavce"/>
    <w:link w:val="V-PROJEKT-Zkladntext-prvnodsazen2"/>
    <w:rsid w:val="00206D41"/>
    <w:rPr>
      <w:rFonts w:eastAsia="Lucida Sans Unicode" w:cs="Tahoma"/>
      <w:sz w:val="24"/>
    </w:rPr>
  </w:style>
  <w:style w:type="paragraph" w:customStyle="1" w:styleId="Standard">
    <w:name w:val="Standard"/>
    <w:rsid w:val="004E0031"/>
    <w:pPr>
      <w:widowControl w:val="0"/>
      <w:suppressAutoHyphens/>
      <w:autoSpaceDN w:val="0"/>
      <w:ind w:firstLine="567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65372F"/>
    <w:pPr>
      <w:ind w:left="720"/>
      <w:contextualSpacing/>
    </w:pPr>
  </w:style>
  <w:style w:type="paragraph" w:styleId="Bezmezer">
    <w:name w:val="No Spacing"/>
    <w:uiPriority w:val="1"/>
    <w:qFormat/>
    <w:rsid w:val="00A71735"/>
    <w:rPr>
      <w:rFonts w:ascii="Times New Roman" w:hAnsi="Times New Roman"/>
      <w:sz w:val="24"/>
      <w:szCs w:val="24"/>
    </w:rPr>
  </w:style>
  <w:style w:type="paragraph" w:customStyle="1" w:styleId="Text">
    <w:name w:val="Text"/>
    <w:rsid w:val="00DE0164"/>
    <w:pPr>
      <w:ind w:firstLine="709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2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411569">
          <w:marLeft w:val="0"/>
          <w:marRight w:val="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3883">
              <w:marLeft w:val="185"/>
              <w:marRight w:val="0"/>
              <w:marTop w:val="0"/>
              <w:marBottom w:val="1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14764">
          <w:marLeft w:val="0"/>
          <w:marRight w:val="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900347">
              <w:marLeft w:val="185"/>
              <w:marRight w:val="0"/>
              <w:marTop w:val="0"/>
              <w:marBottom w:val="1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1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33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32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9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6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05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834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96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36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22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76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89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251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670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0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05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66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0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557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7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6437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422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5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46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29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38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2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84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112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844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186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hlizenidokn.cuzk.cz/VyberKatastrInfo.aspx?encrypted=eYDEKO9V8kd2eqtVz9gAywe1tqv8ieCv-3uoIWQNQ5PvBiu7KVWwoVcPfSbfMiLPjWRLdSECkXwAK-SV2yNB9H1fEVepEgsG5r1p8XHrkww40i7_z-3L4Q==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nahlizenidokn.cuzk.cz/VyberKatastrInfo.aspx?encrypted=8ZTWTM0KFLV2KT0AgDsW5PWrbTZmFcgzF7mHAqBc57g6qIcuW9sqmkS4pq2l81Pdt0v8X-rvX3lH-GlYeI4GpklEn8HUF6JJ1OYm7pGYSp_th290_RR2Gw==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1199D-47E4-4C5B-9018-C99D30DC9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501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Atelier_A</Company>
  <LinksUpToDate>false</LinksUpToDate>
  <CharactersWithSpaces>3456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Jirka</dc:creator>
  <cp:lastModifiedBy>Dalibor Zapletal</cp:lastModifiedBy>
  <cp:revision>17</cp:revision>
  <cp:lastPrinted>2021-06-29T17:07:00Z</cp:lastPrinted>
  <dcterms:created xsi:type="dcterms:W3CDTF">2021-09-17T09:18:00Z</dcterms:created>
  <dcterms:modified xsi:type="dcterms:W3CDTF">2021-09-22T15:14:00Z</dcterms:modified>
</cp:coreProperties>
</file>