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917" w:rsidRDefault="00D43917" w:rsidP="001018D8">
      <w:pPr>
        <w:pStyle w:val="Zhlav"/>
        <w:tabs>
          <w:tab w:val="clear" w:pos="4536"/>
          <w:tab w:val="clear" w:pos="9072"/>
          <w:tab w:val="left" w:pos="2694"/>
        </w:tabs>
        <w:jc w:val="center"/>
        <w:rPr>
          <w:rFonts w:ascii="France CE" w:hAnsi="France CE"/>
          <w:b/>
          <w:color w:val="000000"/>
          <w:sz w:val="40"/>
          <w:szCs w:val="40"/>
        </w:rPr>
      </w:pPr>
      <w:bookmarkStart w:id="0" w:name="_GoBack"/>
      <w:bookmarkEnd w:id="0"/>
    </w:p>
    <w:p w:rsidR="001018D8" w:rsidRPr="007853A9" w:rsidRDefault="001018D8" w:rsidP="001018D8">
      <w:pPr>
        <w:pStyle w:val="Zhlav"/>
        <w:tabs>
          <w:tab w:val="clear" w:pos="4536"/>
          <w:tab w:val="clear" w:pos="9072"/>
          <w:tab w:val="left" w:pos="2694"/>
        </w:tabs>
        <w:jc w:val="center"/>
        <w:rPr>
          <w:rFonts w:ascii="France CE" w:hAnsi="France CE"/>
          <w:b/>
          <w:color w:val="000000"/>
          <w:sz w:val="40"/>
          <w:szCs w:val="40"/>
        </w:rPr>
      </w:pPr>
      <w:r w:rsidRPr="007853A9">
        <w:rPr>
          <w:rFonts w:ascii="France CE" w:hAnsi="France CE"/>
          <w:b/>
          <w:color w:val="000000"/>
          <w:sz w:val="40"/>
          <w:szCs w:val="40"/>
        </w:rPr>
        <w:t>PLÁN KONTROLNÍCH PROHLÍDEK STAVBY</w:t>
      </w:r>
    </w:p>
    <w:p w:rsidR="00C536EB" w:rsidRDefault="00C536EB" w:rsidP="00BA332A">
      <w:pPr>
        <w:pStyle w:val="Zhlav"/>
        <w:tabs>
          <w:tab w:val="clear" w:pos="4536"/>
          <w:tab w:val="clear" w:pos="9072"/>
          <w:tab w:val="left" w:pos="2694"/>
        </w:tabs>
        <w:rPr>
          <w:sz w:val="20"/>
          <w:szCs w:val="20"/>
        </w:rPr>
      </w:pPr>
    </w:p>
    <w:p w:rsidR="00D43917" w:rsidRDefault="00D43917" w:rsidP="00BA332A">
      <w:pPr>
        <w:pStyle w:val="Zhlav"/>
        <w:tabs>
          <w:tab w:val="clear" w:pos="4536"/>
          <w:tab w:val="clear" w:pos="9072"/>
          <w:tab w:val="left" w:pos="2694"/>
        </w:tabs>
        <w:rPr>
          <w:sz w:val="20"/>
          <w:szCs w:val="20"/>
        </w:rPr>
      </w:pPr>
    </w:p>
    <w:p w:rsidR="00BA332A" w:rsidRPr="007D148D" w:rsidRDefault="001018D8" w:rsidP="00BA332A">
      <w:pPr>
        <w:pStyle w:val="Zhlav"/>
        <w:tabs>
          <w:tab w:val="clear" w:pos="4536"/>
          <w:tab w:val="clear" w:pos="9072"/>
          <w:tab w:val="left" w:pos="2694"/>
        </w:tabs>
        <w:rPr>
          <w:rFonts w:ascii="France CE" w:hAnsi="France CE"/>
          <w:sz w:val="16"/>
          <w:szCs w:val="16"/>
        </w:rPr>
      </w:pPr>
      <w:r w:rsidRPr="007853A9">
        <w:rPr>
          <w:sz w:val="20"/>
          <w:szCs w:val="20"/>
        </w:rPr>
        <w:tab/>
      </w:r>
      <w:r w:rsidRPr="007853A9">
        <w:rPr>
          <w:sz w:val="20"/>
          <w:szCs w:val="20"/>
        </w:rPr>
        <w:tab/>
      </w:r>
      <w:r w:rsidRPr="007853A9">
        <w:rPr>
          <w:rFonts w:ascii="France CE" w:hAnsi="France CE"/>
          <w:sz w:val="20"/>
          <w:szCs w:val="20"/>
        </w:rPr>
        <w:tab/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6"/>
        <w:gridCol w:w="7823"/>
      </w:tblGrid>
      <w:tr w:rsidR="00BA332A" w:rsidRPr="00814BBC" w:rsidTr="000325CB">
        <w:trPr>
          <w:trHeight w:val="212"/>
        </w:trPr>
        <w:tc>
          <w:tcPr>
            <w:tcW w:w="141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KRAJ</w:t>
            </w:r>
          </w:p>
        </w:tc>
        <w:tc>
          <w:tcPr>
            <w:tcW w:w="793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MORAVSKOSLEZSKÝ</w:t>
            </w:r>
          </w:p>
        </w:tc>
      </w:tr>
      <w:tr w:rsidR="00BA332A" w:rsidRPr="00814BBC" w:rsidTr="000325CB">
        <w:trPr>
          <w:trHeight w:val="212"/>
        </w:trPr>
        <w:tc>
          <w:tcPr>
            <w:tcW w:w="141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MÍSTO</w:t>
            </w:r>
          </w:p>
        </w:tc>
        <w:tc>
          <w:tcPr>
            <w:tcW w:w="7938" w:type="dxa"/>
          </w:tcPr>
          <w:p w:rsidR="00BA332A" w:rsidRPr="00057FF0" w:rsidRDefault="00BA332A" w:rsidP="000325CB">
            <w:pPr>
              <w:rPr>
                <w:sz w:val="20"/>
                <w:szCs w:val="20"/>
              </w:rPr>
            </w:pPr>
            <w:r w:rsidRPr="00057FF0">
              <w:rPr>
                <w:sz w:val="20"/>
                <w:szCs w:val="20"/>
              </w:rPr>
              <w:t>KRNOV – HORNÍ P</w:t>
            </w:r>
            <w:r w:rsidRPr="00057FF0">
              <w:rPr>
                <w:rFonts w:ascii="Cambria" w:hAnsi="Cambria" w:cs="Cambria"/>
                <w:sz w:val="20"/>
                <w:szCs w:val="20"/>
              </w:rPr>
              <w:t>Ř</w:t>
            </w:r>
            <w:r w:rsidRPr="00057FF0">
              <w:rPr>
                <w:sz w:val="20"/>
                <w:szCs w:val="20"/>
              </w:rPr>
              <w:t>EDM</w:t>
            </w:r>
            <w:r w:rsidRPr="00057FF0">
              <w:rPr>
                <w:rFonts w:ascii="Cambria" w:hAnsi="Cambria" w:cs="Cambria"/>
                <w:sz w:val="20"/>
                <w:szCs w:val="20"/>
              </w:rPr>
              <w:t>Ě</w:t>
            </w:r>
            <w:r w:rsidRPr="00057FF0">
              <w:rPr>
                <w:sz w:val="20"/>
                <w:szCs w:val="20"/>
              </w:rPr>
              <w:t>ST</w:t>
            </w:r>
            <w:r w:rsidRPr="00057FF0">
              <w:rPr>
                <w:rFonts w:cs="France"/>
                <w:sz w:val="20"/>
                <w:szCs w:val="20"/>
              </w:rPr>
              <w:t>Í</w:t>
            </w:r>
          </w:p>
        </w:tc>
      </w:tr>
      <w:tr w:rsidR="00BA332A" w:rsidRPr="00814BBC" w:rsidTr="000325CB">
        <w:trPr>
          <w:trHeight w:val="220"/>
        </w:trPr>
        <w:tc>
          <w:tcPr>
            <w:tcW w:w="141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OBJEKT</w:t>
            </w:r>
          </w:p>
        </w:tc>
        <w:tc>
          <w:tcPr>
            <w:tcW w:w="7938" w:type="dxa"/>
          </w:tcPr>
          <w:p w:rsidR="00BA332A" w:rsidRPr="00FA2D2E" w:rsidRDefault="00BA332A" w:rsidP="000325CB">
            <w:pPr>
              <w:rPr>
                <w:sz w:val="20"/>
                <w:szCs w:val="20"/>
              </w:rPr>
            </w:pPr>
            <w:r w:rsidRPr="00FA2D2E">
              <w:rPr>
                <w:sz w:val="20"/>
                <w:szCs w:val="20"/>
              </w:rPr>
              <w:t>SDRUŽENÉ ZDRAVOTNICKÉ ZA</w:t>
            </w:r>
            <w:r w:rsidRPr="00FA2D2E">
              <w:rPr>
                <w:rFonts w:ascii="Cambria" w:hAnsi="Cambria" w:cs="Cambria"/>
                <w:sz w:val="20"/>
                <w:szCs w:val="20"/>
              </w:rPr>
              <w:t>Ř</w:t>
            </w:r>
            <w:r w:rsidRPr="00FA2D2E">
              <w:rPr>
                <w:rFonts w:cs="France"/>
                <w:sz w:val="20"/>
                <w:szCs w:val="20"/>
              </w:rPr>
              <w:t>Í</w:t>
            </w:r>
            <w:r w:rsidRPr="00FA2D2E">
              <w:rPr>
                <w:sz w:val="20"/>
                <w:szCs w:val="20"/>
              </w:rPr>
              <w:t>ZEN</w:t>
            </w:r>
            <w:r w:rsidRPr="00FA2D2E">
              <w:rPr>
                <w:rFonts w:cs="France"/>
                <w:sz w:val="20"/>
                <w:szCs w:val="20"/>
              </w:rPr>
              <w:t>Í</w:t>
            </w:r>
            <w:r w:rsidRPr="00FA2D2E">
              <w:rPr>
                <w:sz w:val="20"/>
                <w:szCs w:val="20"/>
              </w:rPr>
              <w:t xml:space="preserve"> KRNOV, </w:t>
            </w:r>
            <w:proofErr w:type="gramStart"/>
            <w:r w:rsidRPr="00FA2D2E">
              <w:rPr>
                <w:sz w:val="20"/>
                <w:szCs w:val="20"/>
              </w:rPr>
              <w:t>ul. I.P.</w:t>
            </w:r>
            <w:proofErr w:type="gramEnd"/>
            <w:r w:rsidRPr="00FA2D2E">
              <w:rPr>
                <w:sz w:val="20"/>
                <w:szCs w:val="20"/>
              </w:rPr>
              <w:t xml:space="preserve">PAVLOVA </w:t>
            </w:r>
            <w:r w:rsidRPr="00FA2D2E">
              <w:rPr>
                <w:rFonts w:ascii="Cambria" w:hAnsi="Cambria" w:cs="Cambria"/>
                <w:sz w:val="20"/>
                <w:szCs w:val="20"/>
              </w:rPr>
              <w:t>č</w:t>
            </w:r>
            <w:r w:rsidRPr="00FA2D2E">
              <w:rPr>
                <w:sz w:val="20"/>
                <w:szCs w:val="20"/>
              </w:rPr>
              <w:t>.p.551</w:t>
            </w:r>
          </w:p>
        </w:tc>
      </w:tr>
      <w:tr w:rsidR="00BA332A" w:rsidRPr="00814BBC" w:rsidTr="000325CB">
        <w:trPr>
          <w:trHeight w:val="212"/>
        </w:trPr>
        <w:tc>
          <w:tcPr>
            <w:tcW w:w="141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AKCE</w:t>
            </w:r>
          </w:p>
        </w:tc>
        <w:tc>
          <w:tcPr>
            <w:tcW w:w="7938" w:type="dxa"/>
          </w:tcPr>
          <w:p w:rsidR="00BA332A" w:rsidRPr="00EB5662" w:rsidRDefault="006608BA" w:rsidP="000325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OPRAVA</w:t>
            </w:r>
            <w:r w:rsidR="00BA332A" w:rsidRPr="00EB5662">
              <w:rPr>
                <w:b/>
                <w:sz w:val="20"/>
                <w:szCs w:val="20"/>
              </w:rPr>
              <w:t xml:space="preserve"> ST</w:t>
            </w:r>
            <w:r w:rsidR="00BA332A" w:rsidRPr="00EB5662">
              <w:rPr>
                <w:rFonts w:ascii="Cambria" w:hAnsi="Cambria" w:cs="Cambria"/>
                <w:b/>
                <w:sz w:val="20"/>
                <w:szCs w:val="20"/>
              </w:rPr>
              <w:t>Ř</w:t>
            </w:r>
            <w:r w:rsidR="00BA332A" w:rsidRPr="00EB5662">
              <w:rPr>
                <w:b/>
                <w:sz w:val="20"/>
                <w:szCs w:val="20"/>
              </w:rPr>
              <w:t>ECH NEMOCNICE V KRNOV</w:t>
            </w:r>
            <w:r w:rsidR="00BA332A" w:rsidRPr="00EB5662">
              <w:rPr>
                <w:rFonts w:ascii="Cambria" w:hAnsi="Cambria" w:cs="Cambria"/>
                <w:b/>
                <w:sz w:val="20"/>
                <w:szCs w:val="20"/>
              </w:rPr>
              <w:t>Ě</w:t>
            </w:r>
          </w:p>
        </w:tc>
      </w:tr>
      <w:tr w:rsidR="00BA332A" w:rsidRPr="00814BBC" w:rsidTr="000325CB">
        <w:trPr>
          <w:trHeight w:val="203"/>
        </w:trPr>
        <w:tc>
          <w:tcPr>
            <w:tcW w:w="141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MAJITEL</w:t>
            </w:r>
          </w:p>
        </w:tc>
        <w:tc>
          <w:tcPr>
            <w:tcW w:w="7938" w:type="dxa"/>
          </w:tcPr>
          <w:p w:rsidR="00BA332A" w:rsidRPr="002E4633" w:rsidRDefault="00BA332A" w:rsidP="000325CB">
            <w:pPr>
              <w:rPr>
                <w:rFonts w:cs="Arial"/>
                <w:sz w:val="20"/>
                <w:szCs w:val="20"/>
              </w:rPr>
            </w:pPr>
            <w:r w:rsidRPr="000E26B3">
              <w:rPr>
                <w:rFonts w:cs="Arial"/>
                <w:sz w:val="20"/>
                <w:szCs w:val="20"/>
              </w:rPr>
              <w:t>M</w:t>
            </w:r>
            <w:r>
              <w:rPr>
                <w:rFonts w:ascii="Cambria" w:hAnsi="Cambria" w:cs="Cambria"/>
                <w:sz w:val="20"/>
                <w:szCs w:val="20"/>
              </w:rPr>
              <w:t>Ě</w:t>
            </w:r>
            <w:r>
              <w:rPr>
                <w:rFonts w:cs="Arial"/>
                <w:sz w:val="20"/>
                <w:szCs w:val="20"/>
              </w:rPr>
              <w:t>STO KRNOV, HLAVNÍ NÁM</w:t>
            </w:r>
            <w:r>
              <w:rPr>
                <w:rFonts w:ascii="Cambria" w:hAnsi="Cambria" w:cs="Cambria"/>
                <w:sz w:val="20"/>
                <w:szCs w:val="20"/>
              </w:rPr>
              <w:t>Ě</w:t>
            </w:r>
            <w:r>
              <w:rPr>
                <w:rFonts w:cs="Arial"/>
                <w:sz w:val="20"/>
                <w:szCs w:val="20"/>
              </w:rPr>
              <w:t>ST</w:t>
            </w:r>
            <w:r>
              <w:rPr>
                <w:rFonts w:cs="France"/>
                <w:sz w:val="20"/>
                <w:szCs w:val="20"/>
              </w:rPr>
              <w:t>Í</w:t>
            </w:r>
            <w:r>
              <w:rPr>
                <w:rFonts w:cs="Arial"/>
                <w:sz w:val="20"/>
                <w:szCs w:val="20"/>
              </w:rPr>
              <w:t xml:space="preserve"> 96/1, POD BEZRU</w:t>
            </w:r>
            <w:r>
              <w:rPr>
                <w:rFonts w:ascii="Cambria" w:hAnsi="Cambria" w:cs="Cambria"/>
                <w:sz w:val="20"/>
                <w:szCs w:val="20"/>
              </w:rPr>
              <w:t>Č</w:t>
            </w:r>
            <w:r>
              <w:rPr>
                <w:rFonts w:cs="Arial"/>
                <w:sz w:val="20"/>
                <w:szCs w:val="20"/>
              </w:rPr>
              <w:t>OV</w:t>
            </w:r>
            <w:r>
              <w:rPr>
                <w:rFonts w:cs="France"/>
                <w:sz w:val="20"/>
                <w:szCs w:val="20"/>
              </w:rPr>
              <w:t>Ý</w:t>
            </w:r>
            <w:r>
              <w:rPr>
                <w:rFonts w:cs="Arial"/>
                <w:sz w:val="20"/>
                <w:szCs w:val="20"/>
              </w:rPr>
              <w:t xml:space="preserve">M VRCHEM, </w:t>
            </w:r>
            <w:r w:rsidRPr="000E26B3">
              <w:rPr>
                <w:rFonts w:cs="Arial"/>
                <w:sz w:val="20"/>
                <w:szCs w:val="20"/>
              </w:rPr>
              <w:t>79401</w:t>
            </w:r>
            <w:r>
              <w:rPr>
                <w:rFonts w:cs="Arial"/>
                <w:sz w:val="20"/>
                <w:szCs w:val="20"/>
              </w:rPr>
              <w:t xml:space="preserve"> KRNOV</w:t>
            </w:r>
          </w:p>
        </w:tc>
      </w:tr>
      <w:tr w:rsidR="00BA332A" w:rsidRPr="00814BBC" w:rsidTr="000325CB">
        <w:trPr>
          <w:trHeight w:val="207"/>
        </w:trPr>
        <w:tc>
          <w:tcPr>
            <w:tcW w:w="141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STAVEBNÍK</w:t>
            </w:r>
          </w:p>
        </w:tc>
        <w:tc>
          <w:tcPr>
            <w:tcW w:w="7938" w:type="dxa"/>
          </w:tcPr>
          <w:p w:rsidR="00BA332A" w:rsidRPr="00082AA4" w:rsidRDefault="00BA332A" w:rsidP="000325CB">
            <w:pPr>
              <w:rPr>
                <w:rFonts w:cs="Arial"/>
                <w:sz w:val="20"/>
                <w:szCs w:val="20"/>
              </w:rPr>
            </w:pPr>
            <w:r w:rsidRPr="000E26B3">
              <w:rPr>
                <w:rFonts w:cs="Arial"/>
                <w:sz w:val="20"/>
                <w:szCs w:val="20"/>
              </w:rPr>
              <w:t>M</w:t>
            </w:r>
            <w:r>
              <w:rPr>
                <w:rFonts w:ascii="Cambria" w:hAnsi="Cambria" w:cs="Cambria"/>
                <w:sz w:val="20"/>
                <w:szCs w:val="20"/>
              </w:rPr>
              <w:t>Ě</w:t>
            </w:r>
            <w:r>
              <w:rPr>
                <w:rFonts w:cs="Arial"/>
                <w:sz w:val="20"/>
                <w:szCs w:val="20"/>
              </w:rPr>
              <w:t>STO KRNOV, HLAVNÍ NÁM</w:t>
            </w:r>
            <w:r>
              <w:rPr>
                <w:rFonts w:ascii="Cambria" w:hAnsi="Cambria" w:cs="Cambria"/>
                <w:sz w:val="20"/>
                <w:szCs w:val="20"/>
              </w:rPr>
              <w:t>Ě</w:t>
            </w:r>
            <w:r>
              <w:rPr>
                <w:rFonts w:cs="Arial"/>
                <w:sz w:val="20"/>
                <w:szCs w:val="20"/>
              </w:rPr>
              <w:t>ST</w:t>
            </w:r>
            <w:r>
              <w:rPr>
                <w:rFonts w:cs="France"/>
                <w:sz w:val="20"/>
                <w:szCs w:val="20"/>
              </w:rPr>
              <w:t>Í</w:t>
            </w:r>
            <w:r>
              <w:rPr>
                <w:rFonts w:cs="Arial"/>
                <w:sz w:val="20"/>
                <w:szCs w:val="20"/>
              </w:rPr>
              <w:t xml:space="preserve"> 96/1, POD BEZRU</w:t>
            </w:r>
            <w:r>
              <w:rPr>
                <w:rFonts w:ascii="Cambria" w:hAnsi="Cambria" w:cs="Cambria"/>
                <w:sz w:val="20"/>
                <w:szCs w:val="20"/>
              </w:rPr>
              <w:t>Č</w:t>
            </w:r>
            <w:r>
              <w:rPr>
                <w:rFonts w:cs="Arial"/>
                <w:sz w:val="20"/>
                <w:szCs w:val="20"/>
              </w:rPr>
              <w:t>OV</w:t>
            </w:r>
            <w:r>
              <w:rPr>
                <w:rFonts w:cs="France"/>
                <w:sz w:val="20"/>
                <w:szCs w:val="20"/>
              </w:rPr>
              <w:t>Ý</w:t>
            </w:r>
            <w:r>
              <w:rPr>
                <w:rFonts w:cs="Arial"/>
                <w:sz w:val="20"/>
                <w:szCs w:val="20"/>
              </w:rPr>
              <w:t xml:space="preserve">M VRCHEM, </w:t>
            </w:r>
            <w:r w:rsidRPr="000E26B3">
              <w:rPr>
                <w:rFonts w:cs="Arial"/>
                <w:sz w:val="20"/>
                <w:szCs w:val="20"/>
              </w:rPr>
              <w:t>79401</w:t>
            </w:r>
            <w:r>
              <w:rPr>
                <w:rFonts w:cs="Arial"/>
                <w:sz w:val="20"/>
                <w:szCs w:val="20"/>
              </w:rPr>
              <w:t xml:space="preserve"> KRNOV</w:t>
            </w:r>
          </w:p>
        </w:tc>
      </w:tr>
      <w:tr w:rsidR="00BA332A" w:rsidRPr="00814BBC" w:rsidTr="000325CB">
        <w:trPr>
          <w:trHeight w:val="207"/>
        </w:trPr>
        <w:tc>
          <w:tcPr>
            <w:tcW w:w="141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UŽIVATEL</w:t>
            </w:r>
          </w:p>
        </w:tc>
        <w:tc>
          <w:tcPr>
            <w:tcW w:w="7938" w:type="dxa"/>
          </w:tcPr>
          <w:p w:rsidR="00BA332A" w:rsidRPr="0019408C" w:rsidRDefault="00BA332A" w:rsidP="000325CB">
            <w:pPr>
              <w:rPr>
                <w:sz w:val="20"/>
                <w:szCs w:val="20"/>
              </w:rPr>
            </w:pPr>
            <w:r w:rsidRPr="0019408C">
              <w:rPr>
                <w:sz w:val="20"/>
                <w:szCs w:val="20"/>
              </w:rPr>
              <w:t>SDRUŽENÉ ZDRAVOTNICKÉ ZA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Ř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>ZEN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 xml:space="preserve"> KRNOV, p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ř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>sp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ě</w:t>
            </w:r>
            <w:r w:rsidRPr="0019408C">
              <w:rPr>
                <w:sz w:val="20"/>
                <w:szCs w:val="20"/>
              </w:rPr>
              <w:t>vkov</w:t>
            </w:r>
            <w:r w:rsidRPr="0019408C">
              <w:rPr>
                <w:rFonts w:cs="France"/>
                <w:sz w:val="20"/>
                <w:szCs w:val="20"/>
              </w:rPr>
              <w:t>á</w:t>
            </w:r>
            <w:r w:rsidRPr="0019408C">
              <w:rPr>
                <w:sz w:val="20"/>
                <w:szCs w:val="20"/>
              </w:rPr>
              <w:t xml:space="preserve"> organizace,</w:t>
            </w:r>
          </w:p>
          <w:p w:rsidR="00BA332A" w:rsidRPr="00814BBC" w:rsidRDefault="00BA332A" w:rsidP="000325CB">
            <w:pPr>
              <w:rPr>
                <w:sz w:val="20"/>
                <w:szCs w:val="20"/>
              </w:rPr>
            </w:pPr>
            <w:proofErr w:type="gramStart"/>
            <w:r w:rsidRPr="0019408C">
              <w:rPr>
                <w:sz w:val="20"/>
                <w:szCs w:val="20"/>
              </w:rPr>
              <w:t>I.P.</w:t>
            </w:r>
            <w:proofErr w:type="gramEnd"/>
            <w:r w:rsidRPr="0019408C">
              <w:rPr>
                <w:sz w:val="20"/>
                <w:szCs w:val="20"/>
              </w:rPr>
              <w:t xml:space="preserve">PAVLOVA 552/9, </w:t>
            </w:r>
            <w:r w:rsidRPr="0019408C">
              <w:rPr>
                <w:rFonts w:cs="Arial"/>
                <w:sz w:val="20"/>
                <w:szCs w:val="20"/>
              </w:rPr>
              <w:t>POD BEZRU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Č</w:t>
            </w:r>
            <w:r w:rsidRPr="0019408C">
              <w:rPr>
                <w:rFonts w:cs="Arial"/>
                <w:sz w:val="20"/>
                <w:szCs w:val="20"/>
              </w:rPr>
              <w:t>OV</w:t>
            </w:r>
            <w:r w:rsidRPr="0019408C">
              <w:rPr>
                <w:rFonts w:cs="France"/>
                <w:sz w:val="20"/>
                <w:szCs w:val="20"/>
              </w:rPr>
              <w:t>Ý</w:t>
            </w:r>
            <w:r w:rsidRPr="0019408C">
              <w:rPr>
                <w:rFonts w:cs="Arial"/>
                <w:sz w:val="20"/>
                <w:szCs w:val="20"/>
              </w:rPr>
              <w:t>M VRCHEM</w:t>
            </w:r>
            <w:r w:rsidRPr="0019408C">
              <w:rPr>
                <w:sz w:val="20"/>
                <w:szCs w:val="20"/>
              </w:rPr>
              <w:t xml:space="preserve">, </w:t>
            </w:r>
            <w:r w:rsidRPr="0019408C">
              <w:rPr>
                <w:rFonts w:cs="Arial"/>
                <w:sz w:val="20"/>
                <w:szCs w:val="20"/>
              </w:rPr>
              <w:t>79401 KRNOV</w:t>
            </w:r>
          </w:p>
        </w:tc>
      </w:tr>
      <w:tr w:rsidR="00BA332A" w:rsidRPr="00814BBC" w:rsidTr="000325CB">
        <w:trPr>
          <w:trHeight w:val="207"/>
        </w:trPr>
        <w:tc>
          <w:tcPr>
            <w:tcW w:w="141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STUPE</w:t>
            </w:r>
            <w:r w:rsidRPr="00814BBC">
              <w:rPr>
                <w:rFonts w:ascii="Cambria" w:hAnsi="Cambria" w:cs="Cambria"/>
                <w:sz w:val="20"/>
                <w:szCs w:val="20"/>
              </w:rPr>
              <w:t>Ň</w:t>
            </w:r>
          </w:p>
        </w:tc>
        <w:tc>
          <w:tcPr>
            <w:tcW w:w="7938" w:type="dxa"/>
          </w:tcPr>
          <w:p w:rsidR="00BA332A" w:rsidRPr="000B2965" w:rsidRDefault="00BA332A" w:rsidP="000325CB">
            <w:pPr>
              <w:rPr>
                <w:sz w:val="20"/>
                <w:szCs w:val="20"/>
              </w:rPr>
            </w:pPr>
            <w:r w:rsidRPr="000B2965">
              <w:rPr>
                <w:sz w:val="20"/>
                <w:szCs w:val="20"/>
              </w:rPr>
              <w:t>PROJEKTOVÁ DOKUMENTACE PRO VYDÁNÍ STAVEBNÍHO POVOLENÍ A DOKUMENTACE PRO ZADÁNÍ STAVBY</w:t>
            </w:r>
          </w:p>
        </w:tc>
      </w:tr>
      <w:tr w:rsidR="00BA332A" w:rsidRPr="00814BBC" w:rsidTr="000325CB">
        <w:trPr>
          <w:trHeight w:val="210"/>
        </w:trPr>
        <w:tc>
          <w:tcPr>
            <w:tcW w:w="141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PROJEKTANT</w:t>
            </w:r>
          </w:p>
        </w:tc>
        <w:tc>
          <w:tcPr>
            <w:tcW w:w="793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EC7380">
              <w:rPr>
                <w:sz w:val="20"/>
                <w:szCs w:val="20"/>
              </w:rPr>
              <w:t>ING. JI</w:t>
            </w:r>
            <w:r w:rsidRPr="00EC7380">
              <w:rPr>
                <w:rFonts w:ascii="Cambria" w:hAnsi="Cambria" w:cs="Cambria"/>
                <w:sz w:val="20"/>
                <w:szCs w:val="20"/>
              </w:rPr>
              <w:t>Ř</w:t>
            </w:r>
            <w:r w:rsidRPr="00EC7380">
              <w:rPr>
                <w:rFonts w:cs="France"/>
                <w:sz w:val="20"/>
                <w:szCs w:val="20"/>
              </w:rPr>
              <w:t>Í TOME</w:t>
            </w:r>
            <w:r w:rsidRPr="00EC7380">
              <w:rPr>
                <w:rFonts w:ascii="Cambria" w:hAnsi="Cambria" w:cs="Cambria"/>
                <w:sz w:val="20"/>
                <w:szCs w:val="20"/>
              </w:rPr>
              <w:t>Č</w:t>
            </w:r>
            <w:r w:rsidRPr="00EC7380">
              <w:rPr>
                <w:rFonts w:cs="France"/>
                <w:sz w:val="20"/>
                <w:szCs w:val="20"/>
              </w:rPr>
              <w:t>EK  -  ATELIER A, 8. KV</w:t>
            </w:r>
            <w:r w:rsidRPr="00EC7380">
              <w:rPr>
                <w:rFonts w:ascii="Cambria" w:hAnsi="Cambria" w:cs="Cambria"/>
                <w:sz w:val="20"/>
                <w:szCs w:val="20"/>
              </w:rPr>
              <w:t>Ě</w:t>
            </w:r>
            <w:r w:rsidRPr="00EC7380">
              <w:rPr>
                <w:rFonts w:cs="France"/>
                <w:sz w:val="20"/>
                <w:szCs w:val="20"/>
              </w:rPr>
              <w:t>TNA 16, 772 00 OLOMOUC</w:t>
            </w:r>
          </w:p>
        </w:tc>
      </w:tr>
      <w:tr w:rsidR="00BA332A" w:rsidRPr="00814BBC" w:rsidTr="000325CB">
        <w:trPr>
          <w:trHeight w:val="203"/>
        </w:trPr>
        <w:tc>
          <w:tcPr>
            <w:tcW w:w="141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AUTORIZACE</w:t>
            </w:r>
          </w:p>
        </w:tc>
        <w:tc>
          <w:tcPr>
            <w:tcW w:w="7938" w:type="dxa"/>
          </w:tcPr>
          <w:p w:rsidR="00BA332A" w:rsidRPr="00814BBC" w:rsidRDefault="00BA332A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ING. JI</w:t>
            </w:r>
            <w:r w:rsidRPr="00814BBC">
              <w:rPr>
                <w:rFonts w:cs="Cambria"/>
                <w:sz w:val="20"/>
                <w:szCs w:val="20"/>
              </w:rPr>
              <w:t>Ř</w:t>
            </w:r>
            <w:r w:rsidRPr="00814BBC">
              <w:rPr>
                <w:rFonts w:cs="France"/>
                <w:sz w:val="20"/>
                <w:szCs w:val="20"/>
              </w:rPr>
              <w:t>Í TOME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>EK, osv</w:t>
            </w:r>
            <w:r w:rsidRPr="00814BBC">
              <w:rPr>
                <w:rFonts w:cs="Cambria"/>
                <w:sz w:val="20"/>
                <w:szCs w:val="20"/>
              </w:rPr>
              <w:t>ě</w:t>
            </w:r>
            <w:r w:rsidRPr="00814BBC">
              <w:rPr>
                <w:rFonts w:cs="France"/>
                <w:sz w:val="20"/>
                <w:szCs w:val="20"/>
              </w:rPr>
              <w:t>d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 xml:space="preserve">ení o autorizaci 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>. 3375 v oboru pozemní stavby</w:t>
            </w:r>
          </w:p>
        </w:tc>
      </w:tr>
    </w:tbl>
    <w:p w:rsidR="00BA332A" w:rsidRDefault="00BA332A" w:rsidP="00BA332A">
      <w:pPr>
        <w:pStyle w:val="Zhlav"/>
        <w:tabs>
          <w:tab w:val="clear" w:pos="4536"/>
          <w:tab w:val="clear" w:pos="9072"/>
          <w:tab w:val="left" w:pos="2694"/>
        </w:tabs>
        <w:rPr>
          <w:sz w:val="18"/>
          <w:szCs w:val="18"/>
        </w:rPr>
      </w:pPr>
    </w:p>
    <w:p w:rsidR="001018D8" w:rsidRPr="007853A9" w:rsidRDefault="001018D8" w:rsidP="00BA332A">
      <w:pPr>
        <w:pStyle w:val="Zhlav"/>
        <w:tabs>
          <w:tab w:val="clear" w:pos="4536"/>
          <w:tab w:val="clear" w:pos="9072"/>
          <w:tab w:val="left" w:pos="2694"/>
        </w:tabs>
        <w:rPr>
          <w:rFonts w:ascii="France CE" w:hAnsi="France CE"/>
          <w:b/>
          <w:color w:val="000000"/>
          <w:sz w:val="20"/>
          <w:szCs w:val="20"/>
        </w:rPr>
      </w:pPr>
      <w:r w:rsidRPr="007853A9">
        <w:rPr>
          <w:rFonts w:ascii="France CE" w:hAnsi="France CE"/>
          <w:b/>
          <w:color w:val="000000"/>
          <w:sz w:val="20"/>
          <w:szCs w:val="20"/>
        </w:rPr>
        <w:t xml:space="preserve">ZÁKLADNÍ PRAVIDLA KONTROLNÍCH PROHLÍDEK STAVBY </w:t>
      </w:r>
    </w:p>
    <w:p w:rsidR="001018D8" w:rsidRPr="007853A9" w:rsidRDefault="001018D8" w:rsidP="001018D8">
      <w:pPr>
        <w:ind w:right="105"/>
        <w:rPr>
          <w:rFonts w:ascii="France CE" w:hAnsi="France CE" w:cs="France"/>
          <w:color w:val="000000"/>
          <w:sz w:val="20"/>
          <w:szCs w:val="20"/>
        </w:rPr>
      </w:pPr>
      <w:r w:rsidRPr="007853A9">
        <w:rPr>
          <w:rFonts w:ascii="France CE" w:hAnsi="France CE"/>
          <w:color w:val="000000"/>
          <w:sz w:val="20"/>
          <w:szCs w:val="20"/>
        </w:rPr>
        <w:t>Kontrolní prohlídky stavby budou zahájeny dnem započ</w:t>
      </w:r>
      <w:r w:rsidRPr="007853A9">
        <w:rPr>
          <w:rFonts w:ascii="France CE" w:hAnsi="France CE" w:cs="France"/>
          <w:color w:val="000000"/>
          <w:sz w:val="20"/>
          <w:szCs w:val="20"/>
        </w:rPr>
        <w:t>etí výstavby. V p</w:t>
      </w:r>
      <w:r w:rsidRPr="007853A9">
        <w:rPr>
          <w:rFonts w:ascii="France CE" w:hAnsi="France CE"/>
          <w:color w:val="000000"/>
          <w:sz w:val="20"/>
          <w:szCs w:val="20"/>
        </w:rPr>
        <w:t>ř</w:t>
      </w:r>
      <w:r w:rsidRPr="007853A9">
        <w:rPr>
          <w:rFonts w:ascii="France CE" w:hAnsi="France CE" w:cs="France"/>
          <w:color w:val="000000"/>
          <w:sz w:val="20"/>
          <w:szCs w:val="20"/>
        </w:rPr>
        <w:t>ípad</w:t>
      </w:r>
      <w:r w:rsidRPr="007853A9">
        <w:rPr>
          <w:rFonts w:ascii="France CE" w:hAnsi="France CE"/>
          <w:color w:val="000000"/>
          <w:sz w:val="20"/>
          <w:szCs w:val="20"/>
        </w:rPr>
        <w:t>ě</w:t>
      </w:r>
      <w:r w:rsidRPr="007853A9">
        <w:rPr>
          <w:rFonts w:ascii="France CE" w:hAnsi="France CE" w:cs="France"/>
          <w:color w:val="000000"/>
          <w:sz w:val="20"/>
          <w:szCs w:val="20"/>
        </w:rPr>
        <w:t xml:space="preserve"> pot</w:t>
      </w:r>
      <w:r w:rsidRPr="007853A9">
        <w:rPr>
          <w:rFonts w:ascii="France CE" w:hAnsi="France CE"/>
          <w:color w:val="000000"/>
          <w:sz w:val="20"/>
          <w:szCs w:val="20"/>
        </w:rPr>
        <w:t>ř</w:t>
      </w:r>
      <w:r w:rsidRPr="007853A9">
        <w:rPr>
          <w:rFonts w:ascii="France CE" w:hAnsi="France CE" w:cs="France"/>
          <w:color w:val="000000"/>
          <w:sz w:val="20"/>
          <w:szCs w:val="20"/>
        </w:rPr>
        <w:t>eby (zjišt</w:t>
      </w:r>
      <w:r w:rsidRPr="007853A9">
        <w:rPr>
          <w:rFonts w:ascii="France CE" w:hAnsi="France CE"/>
          <w:color w:val="000000"/>
          <w:sz w:val="20"/>
          <w:szCs w:val="20"/>
        </w:rPr>
        <w:t>ě</w:t>
      </w:r>
      <w:r w:rsidRPr="007853A9">
        <w:rPr>
          <w:rFonts w:ascii="France CE" w:hAnsi="France CE" w:cs="France"/>
          <w:color w:val="000000"/>
          <w:sz w:val="20"/>
          <w:szCs w:val="20"/>
        </w:rPr>
        <w:t>ní pochybení p</w:t>
      </w:r>
      <w:r w:rsidRPr="007853A9">
        <w:rPr>
          <w:rFonts w:ascii="France CE" w:hAnsi="France CE"/>
          <w:color w:val="000000"/>
          <w:sz w:val="20"/>
          <w:szCs w:val="20"/>
        </w:rPr>
        <w:t>ř</w:t>
      </w:r>
      <w:r w:rsidRPr="007853A9">
        <w:rPr>
          <w:rFonts w:ascii="France CE" w:hAnsi="France CE" w:cs="France"/>
          <w:color w:val="000000"/>
          <w:sz w:val="20"/>
          <w:szCs w:val="20"/>
        </w:rPr>
        <w:t>i realizaci stavby apod.) stavební ú</w:t>
      </w:r>
      <w:r w:rsidRPr="007853A9">
        <w:rPr>
          <w:rFonts w:ascii="France CE" w:hAnsi="France CE"/>
          <w:color w:val="000000"/>
          <w:sz w:val="20"/>
          <w:szCs w:val="20"/>
        </w:rPr>
        <w:t>ř</w:t>
      </w:r>
      <w:r w:rsidRPr="007853A9">
        <w:rPr>
          <w:rFonts w:ascii="France CE" w:hAnsi="France CE" w:cs="France"/>
          <w:color w:val="000000"/>
          <w:sz w:val="20"/>
          <w:szCs w:val="20"/>
        </w:rPr>
        <w:t>ad svolá kontrolní prohlídku mimo daný plán kontrolních prohlídek. Kontrolní prohlídky budou uskute</w:t>
      </w:r>
      <w:r w:rsidRPr="007853A9">
        <w:rPr>
          <w:rFonts w:ascii="France CE" w:hAnsi="France CE"/>
          <w:color w:val="000000"/>
          <w:sz w:val="20"/>
          <w:szCs w:val="20"/>
        </w:rPr>
        <w:t>čň</w:t>
      </w:r>
      <w:r w:rsidRPr="007853A9">
        <w:rPr>
          <w:rFonts w:ascii="France CE" w:hAnsi="France CE" w:cs="France"/>
          <w:color w:val="000000"/>
          <w:sz w:val="20"/>
          <w:szCs w:val="20"/>
        </w:rPr>
        <w:t>ovány v míst</w:t>
      </w:r>
      <w:r w:rsidRPr="007853A9">
        <w:rPr>
          <w:rFonts w:ascii="France CE" w:hAnsi="France CE"/>
          <w:color w:val="000000"/>
          <w:sz w:val="20"/>
          <w:szCs w:val="20"/>
        </w:rPr>
        <w:t>ě</w:t>
      </w:r>
      <w:r w:rsidRPr="007853A9">
        <w:rPr>
          <w:rFonts w:ascii="France CE" w:hAnsi="France CE" w:cs="France"/>
          <w:color w:val="000000"/>
          <w:sz w:val="20"/>
          <w:szCs w:val="20"/>
        </w:rPr>
        <w:t xml:space="preserve"> stavby za ú</w:t>
      </w:r>
      <w:r w:rsidRPr="007853A9">
        <w:rPr>
          <w:rFonts w:ascii="France CE" w:hAnsi="France CE"/>
          <w:color w:val="000000"/>
          <w:sz w:val="20"/>
          <w:szCs w:val="20"/>
        </w:rPr>
        <w:t>č</w:t>
      </w:r>
      <w:r w:rsidRPr="007853A9">
        <w:rPr>
          <w:rFonts w:ascii="France CE" w:hAnsi="France CE" w:cs="France"/>
          <w:color w:val="000000"/>
          <w:sz w:val="20"/>
          <w:szCs w:val="20"/>
        </w:rPr>
        <w:t>asti zástupce s</w:t>
      </w:r>
      <w:r w:rsidRPr="007853A9">
        <w:rPr>
          <w:rFonts w:ascii="France CE" w:hAnsi="France CE"/>
          <w:color w:val="000000"/>
          <w:sz w:val="20"/>
          <w:szCs w:val="20"/>
        </w:rPr>
        <w:t>tavebního úř</w:t>
      </w:r>
      <w:r w:rsidRPr="007853A9">
        <w:rPr>
          <w:rFonts w:ascii="France CE" w:hAnsi="France CE" w:cs="France"/>
          <w:color w:val="000000"/>
          <w:sz w:val="20"/>
          <w:szCs w:val="20"/>
        </w:rPr>
        <w:t>adu a stavebníka. Dle pot</w:t>
      </w:r>
      <w:r w:rsidRPr="007853A9">
        <w:rPr>
          <w:rFonts w:ascii="France CE" w:hAnsi="France CE"/>
          <w:color w:val="000000"/>
          <w:sz w:val="20"/>
          <w:szCs w:val="20"/>
        </w:rPr>
        <w:t>ř</w:t>
      </w:r>
      <w:r w:rsidRPr="007853A9">
        <w:rPr>
          <w:rFonts w:ascii="France CE" w:hAnsi="France CE" w:cs="France"/>
          <w:color w:val="000000"/>
          <w:sz w:val="20"/>
          <w:szCs w:val="20"/>
        </w:rPr>
        <w:t>eby p</w:t>
      </w:r>
      <w:r w:rsidRPr="007853A9">
        <w:rPr>
          <w:rFonts w:ascii="France CE" w:hAnsi="France CE"/>
          <w:color w:val="000000"/>
          <w:sz w:val="20"/>
          <w:szCs w:val="20"/>
        </w:rPr>
        <w:t>ř</w:t>
      </w:r>
      <w:r w:rsidRPr="007853A9">
        <w:rPr>
          <w:rFonts w:ascii="France CE" w:hAnsi="France CE" w:cs="France"/>
          <w:color w:val="000000"/>
          <w:sz w:val="20"/>
          <w:szCs w:val="20"/>
        </w:rPr>
        <w:t>izve stavební ú</w:t>
      </w:r>
      <w:r w:rsidRPr="007853A9">
        <w:rPr>
          <w:rFonts w:ascii="France CE" w:hAnsi="France CE"/>
          <w:color w:val="000000"/>
          <w:sz w:val="20"/>
          <w:szCs w:val="20"/>
        </w:rPr>
        <w:t>ř</w:t>
      </w:r>
      <w:r w:rsidRPr="007853A9">
        <w:rPr>
          <w:rFonts w:ascii="France CE" w:hAnsi="France CE" w:cs="France"/>
          <w:color w:val="000000"/>
          <w:sz w:val="20"/>
          <w:szCs w:val="20"/>
        </w:rPr>
        <w:t xml:space="preserve">ad ke kontrolní prohlídce projektanta, stavbyvedoucího, osobu vykonávající stavební dozor </w:t>
      </w:r>
      <w:r w:rsidRPr="007853A9">
        <w:rPr>
          <w:rFonts w:ascii="France CE" w:hAnsi="France CE"/>
          <w:color w:val="000000"/>
          <w:sz w:val="20"/>
          <w:szCs w:val="20"/>
        </w:rPr>
        <w:t>č</w:t>
      </w:r>
      <w:r w:rsidRPr="007853A9">
        <w:rPr>
          <w:rFonts w:ascii="France CE" w:hAnsi="France CE" w:cs="France"/>
          <w:color w:val="000000"/>
          <w:sz w:val="20"/>
          <w:szCs w:val="20"/>
        </w:rPr>
        <w:t>i další dot</w:t>
      </w:r>
      <w:r w:rsidRPr="007853A9">
        <w:rPr>
          <w:rFonts w:ascii="France CE" w:hAnsi="France CE"/>
          <w:color w:val="000000"/>
          <w:sz w:val="20"/>
          <w:szCs w:val="20"/>
        </w:rPr>
        <w:t>č</w:t>
      </w:r>
      <w:r w:rsidRPr="007853A9">
        <w:rPr>
          <w:rFonts w:ascii="France CE" w:hAnsi="France CE" w:cs="France"/>
          <w:color w:val="000000"/>
          <w:sz w:val="20"/>
          <w:szCs w:val="20"/>
        </w:rPr>
        <w:t>ené osoby a orgány. Kontrolní prohlídka bude probíhat na podklad</w:t>
      </w:r>
      <w:r w:rsidRPr="007853A9">
        <w:rPr>
          <w:rFonts w:ascii="France CE" w:hAnsi="France CE"/>
          <w:color w:val="000000"/>
          <w:sz w:val="20"/>
          <w:szCs w:val="20"/>
        </w:rPr>
        <w:t>ě</w:t>
      </w:r>
      <w:r w:rsidRPr="007853A9">
        <w:rPr>
          <w:rFonts w:ascii="France CE" w:hAnsi="France CE" w:cs="France"/>
          <w:color w:val="000000"/>
          <w:sz w:val="20"/>
          <w:szCs w:val="20"/>
        </w:rPr>
        <w:t xml:space="preserve"> </w:t>
      </w:r>
      <w:r w:rsidRPr="007853A9">
        <w:rPr>
          <w:rFonts w:ascii="France CE" w:hAnsi="France CE"/>
          <w:color w:val="000000"/>
          <w:sz w:val="20"/>
          <w:szCs w:val="20"/>
        </w:rPr>
        <w:t>projektové dokumentace a podle zák. č</w:t>
      </w:r>
      <w:r w:rsidRPr="007853A9">
        <w:rPr>
          <w:rFonts w:ascii="France CE" w:hAnsi="France CE" w:cs="France"/>
          <w:color w:val="000000"/>
          <w:sz w:val="20"/>
          <w:szCs w:val="20"/>
        </w:rPr>
        <w:t xml:space="preserve">.183/2006 </w:t>
      </w:r>
      <w:proofErr w:type="spellStart"/>
      <w:r w:rsidRPr="007853A9">
        <w:rPr>
          <w:rFonts w:ascii="France CE" w:hAnsi="France CE" w:cs="France"/>
          <w:color w:val="000000"/>
          <w:sz w:val="20"/>
          <w:szCs w:val="20"/>
        </w:rPr>
        <w:t>Sb</w:t>
      </w:r>
      <w:proofErr w:type="spellEnd"/>
      <w:r w:rsidRPr="007853A9">
        <w:rPr>
          <w:rFonts w:ascii="France CE" w:hAnsi="France CE" w:cs="France"/>
          <w:color w:val="000000"/>
          <w:sz w:val="20"/>
          <w:szCs w:val="20"/>
        </w:rPr>
        <w:t xml:space="preserve"> - § 133. </w:t>
      </w:r>
    </w:p>
    <w:p w:rsidR="001018D8" w:rsidRPr="001912AF" w:rsidRDefault="001018D8" w:rsidP="001018D8">
      <w:pPr>
        <w:ind w:right="105"/>
        <w:rPr>
          <w:rFonts w:ascii="France CE" w:hAnsi="France CE" w:cs="France"/>
          <w:color w:val="000000"/>
          <w:sz w:val="4"/>
          <w:szCs w:val="4"/>
        </w:rPr>
      </w:pPr>
    </w:p>
    <w:p w:rsidR="001018D8" w:rsidRDefault="001018D8" w:rsidP="001018D8">
      <w:pPr>
        <w:ind w:right="105"/>
        <w:rPr>
          <w:rFonts w:ascii="France CE" w:hAnsi="France CE"/>
          <w:color w:val="000000"/>
          <w:sz w:val="20"/>
          <w:szCs w:val="20"/>
        </w:rPr>
      </w:pPr>
      <w:r w:rsidRPr="007853A9">
        <w:rPr>
          <w:rFonts w:ascii="France CE" w:hAnsi="France CE" w:cs="France"/>
          <w:color w:val="000000"/>
          <w:sz w:val="20"/>
          <w:szCs w:val="20"/>
        </w:rPr>
        <w:t>PLÁN KONTROLNÍCH PROHLÍDEK STAVBY vzhledem k faktu, že dosud není p</w:t>
      </w:r>
      <w:r w:rsidRPr="007853A9">
        <w:rPr>
          <w:rFonts w:ascii="France CE" w:hAnsi="France CE"/>
          <w:color w:val="000000"/>
          <w:sz w:val="20"/>
          <w:szCs w:val="20"/>
        </w:rPr>
        <w:t>ř</w:t>
      </w:r>
      <w:r w:rsidRPr="007853A9">
        <w:rPr>
          <w:rFonts w:ascii="France CE" w:hAnsi="France CE" w:cs="France"/>
          <w:color w:val="000000"/>
          <w:sz w:val="20"/>
          <w:szCs w:val="20"/>
        </w:rPr>
        <w:t>esn</w:t>
      </w:r>
      <w:r w:rsidRPr="007853A9">
        <w:rPr>
          <w:rFonts w:ascii="France CE" w:hAnsi="France CE"/>
          <w:color w:val="000000"/>
          <w:sz w:val="20"/>
          <w:szCs w:val="20"/>
        </w:rPr>
        <w:t>ě</w:t>
      </w:r>
      <w:r w:rsidRPr="007853A9">
        <w:rPr>
          <w:rFonts w:ascii="France CE" w:hAnsi="France CE" w:cs="France"/>
          <w:color w:val="000000"/>
          <w:sz w:val="20"/>
          <w:szCs w:val="20"/>
        </w:rPr>
        <w:t xml:space="preserve"> znám </w:t>
      </w:r>
      <w:r w:rsidRPr="007853A9">
        <w:rPr>
          <w:rFonts w:ascii="France CE" w:hAnsi="France CE"/>
          <w:color w:val="000000"/>
          <w:sz w:val="20"/>
          <w:szCs w:val="20"/>
        </w:rPr>
        <w:t>č</w:t>
      </w:r>
      <w:r w:rsidRPr="007853A9">
        <w:rPr>
          <w:rFonts w:ascii="France CE" w:hAnsi="France CE" w:cs="France"/>
          <w:color w:val="000000"/>
          <w:sz w:val="20"/>
          <w:szCs w:val="20"/>
        </w:rPr>
        <w:t>asový post</w:t>
      </w:r>
      <w:r w:rsidRPr="007853A9">
        <w:rPr>
          <w:rFonts w:ascii="France CE" w:hAnsi="France CE"/>
          <w:color w:val="000000"/>
          <w:sz w:val="20"/>
          <w:szCs w:val="20"/>
        </w:rPr>
        <w:t>up výstavby ani termín zahájení, není možné zpracovat př</w:t>
      </w:r>
      <w:r w:rsidRPr="007853A9">
        <w:rPr>
          <w:rFonts w:ascii="France CE" w:hAnsi="France CE" w:cs="France"/>
          <w:color w:val="000000"/>
          <w:sz w:val="20"/>
          <w:szCs w:val="20"/>
        </w:rPr>
        <w:t>esný plán kontrolních prohlídek. P</w:t>
      </w:r>
      <w:r w:rsidRPr="007853A9">
        <w:rPr>
          <w:rFonts w:ascii="France CE" w:hAnsi="France CE"/>
          <w:color w:val="000000"/>
          <w:sz w:val="20"/>
          <w:szCs w:val="20"/>
        </w:rPr>
        <w:t>ř</w:t>
      </w:r>
      <w:r w:rsidRPr="007853A9">
        <w:rPr>
          <w:rFonts w:ascii="France CE" w:hAnsi="France CE" w:cs="France"/>
          <w:color w:val="000000"/>
          <w:sz w:val="20"/>
          <w:szCs w:val="20"/>
        </w:rPr>
        <w:t>esný plán kontrolních prohlídek stavby zprac</w:t>
      </w:r>
      <w:r w:rsidRPr="007853A9">
        <w:rPr>
          <w:rFonts w:ascii="France CE" w:hAnsi="France CE"/>
          <w:color w:val="000000"/>
          <w:sz w:val="20"/>
          <w:szCs w:val="20"/>
        </w:rPr>
        <w:t>uje dodavatel stavby (ten bude stanoven na základě</w:t>
      </w:r>
      <w:r w:rsidRPr="007853A9">
        <w:rPr>
          <w:rFonts w:ascii="France CE" w:hAnsi="France CE" w:cs="France"/>
          <w:color w:val="000000"/>
          <w:sz w:val="20"/>
          <w:szCs w:val="20"/>
        </w:rPr>
        <w:t xml:space="preserve"> výb</w:t>
      </w:r>
      <w:r w:rsidRPr="007853A9">
        <w:rPr>
          <w:rFonts w:ascii="France CE" w:hAnsi="France CE"/>
          <w:color w:val="000000"/>
          <w:sz w:val="20"/>
          <w:szCs w:val="20"/>
        </w:rPr>
        <w:t>ě</w:t>
      </w:r>
      <w:r w:rsidRPr="007853A9">
        <w:rPr>
          <w:rFonts w:ascii="France CE" w:hAnsi="France CE" w:cs="France"/>
          <w:color w:val="000000"/>
          <w:sz w:val="20"/>
          <w:szCs w:val="20"/>
        </w:rPr>
        <w:t xml:space="preserve">rového </w:t>
      </w:r>
      <w:r w:rsidRPr="007853A9">
        <w:rPr>
          <w:rFonts w:ascii="France CE" w:hAnsi="France CE"/>
          <w:color w:val="000000"/>
          <w:sz w:val="20"/>
          <w:szCs w:val="20"/>
        </w:rPr>
        <w:t>ř</w:t>
      </w:r>
      <w:r w:rsidRPr="007853A9">
        <w:rPr>
          <w:rFonts w:ascii="France CE" w:hAnsi="France CE" w:cs="France"/>
          <w:color w:val="000000"/>
          <w:sz w:val="20"/>
          <w:szCs w:val="20"/>
        </w:rPr>
        <w:t>ízení) dle jím zhotoveného harmonogramu výstavby. Plán kontrolních prohlídek stavby bude zpracován dle základních pravidel – viz výše. P</w:t>
      </w:r>
      <w:r w:rsidRPr="007853A9">
        <w:rPr>
          <w:rFonts w:ascii="France CE" w:hAnsi="France CE"/>
          <w:color w:val="000000"/>
          <w:sz w:val="20"/>
          <w:szCs w:val="20"/>
        </w:rPr>
        <w:t>ř</w:t>
      </w:r>
      <w:r w:rsidRPr="007853A9">
        <w:rPr>
          <w:rFonts w:ascii="France CE" w:hAnsi="France CE" w:cs="France"/>
          <w:color w:val="000000"/>
          <w:sz w:val="20"/>
          <w:szCs w:val="20"/>
        </w:rPr>
        <w:t>esné termíny kontrolních prohlídek musí být stanoveny ta</w:t>
      </w:r>
      <w:r w:rsidRPr="007853A9">
        <w:rPr>
          <w:rFonts w:ascii="France CE" w:hAnsi="France CE"/>
          <w:color w:val="000000"/>
          <w:sz w:val="20"/>
          <w:szCs w:val="20"/>
        </w:rPr>
        <w:t>k, aby č</w:t>
      </w:r>
      <w:r w:rsidRPr="007853A9">
        <w:rPr>
          <w:rFonts w:ascii="France CE" w:hAnsi="France CE" w:cs="France"/>
          <w:color w:val="000000"/>
          <w:sz w:val="20"/>
          <w:szCs w:val="20"/>
        </w:rPr>
        <w:t>asov</w:t>
      </w:r>
      <w:r w:rsidRPr="007853A9">
        <w:rPr>
          <w:rFonts w:ascii="France CE" w:hAnsi="France CE"/>
          <w:color w:val="000000"/>
          <w:sz w:val="20"/>
          <w:szCs w:val="20"/>
        </w:rPr>
        <w:t>ě</w:t>
      </w:r>
      <w:r w:rsidRPr="007853A9">
        <w:rPr>
          <w:rFonts w:ascii="France CE" w:hAnsi="France CE" w:cs="France"/>
          <w:color w:val="000000"/>
          <w:sz w:val="20"/>
          <w:szCs w:val="20"/>
        </w:rPr>
        <w:t xml:space="preserve"> vyhovovaly všem ú</w:t>
      </w:r>
      <w:r w:rsidRPr="007853A9">
        <w:rPr>
          <w:rFonts w:ascii="France CE" w:hAnsi="France CE"/>
          <w:color w:val="000000"/>
          <w:sz w:val="20"/>
          <w:szCs w:val="20"/>
        </w:rPr>
        <w:t>č</w:t>
      </w:r>
      <w:r w:rsidRPr="007853A9">
        <w:rPr>
          <w:rFonts w:ascii="France CE" w:hAnsi="France CE" w:cs="France"/>
          <w:color w:val="000000"/>
          <w:sz w:val="20"/>
          <w:szCs w:val="20"/>
        </w:rPr>
        <w:t>astník</w:t>
      </w:r>
      <w:r w:rsidRPr="007853A9">
        <w:rPr>
          <w:rFonts w:ascii="France CE" w:hAnsi="France CE"/>
          <w:color w:val="000000"/>
          <w:sz w:val="20"/>
          <w:szCs w:val="20"/>
        </w:rPr>
        <w:t>ů</w:t>
      </w:r>
      <w:r w:rsidRPr="007853A9">
        <w:rPr>
          <w:rFonts w:ascii="France CE" w:hAnsi="France CE" w:cs="France"/>
          <w:color w:val="000000"/>
          <w:sz w:val="20"/>
          <w:szCs w:val="20"/>
        </w:rPr>
        <w:t>m</w:t>
      </w:r>
      <w:r w:rsidRPr="007853A9">
        <w:rPr>
          <w:rFonts w:ascii="France CE" w:hAnsi="France CE"/>
          <w:color w:val="000000"/>
          <w:sz w:val="20"/>
          <w:szCs w:val="20"/>
        </w:rPr>
        <w:t>.</w:t>
      </w:r>
    </w:p>
    <w:p w:rsidR="001018D8" w:rsidRPr="001912AF" w:rsidRDefault="001018D8" w:rsidP="001018D8">
      <w:pPr>
        <w:ind w:right="105"/>
        <w:rPr>
          <w:rFonts w:ascii="France CE" w:hAnsi="France CE"/>
          <w:color w:val="000000"/>
          <w:sz w:val="4"/>
          <w:szCs w:val="4"/>
        </w:rPr>
      </w:pPr>
    </w:p>
    <w:p w:rsidR="001018D8" w:rsidRPr="001912AF" w:rsidRDefault="001018D8" w:rsidP="001018D8">
      <w:pPr>
        <w:ind w:right="105"/>
        <w:rPr>
          <w:rFonts w:ascii="France CE" w:hAnsi="France CE"/>
          <w:color w:val="000000"/>
          <w:sz w:val="16"/>
          <w:szCs w:val="16"/>
        </w:rPr>
      </w:pPr>
    </w:p>
    <w:p w:rsidR="001018D8" w:rsidRPr="007853A9" w:rsidRDefault="001018D8" w:rsidP="001018D8">
      <w:pPr>
        <w:ind w:right="105"/>
        <w:rPr>
          <w:rFonts w:ascii="France CE" w:hAnsi="France CE"/>
          <w:b/>
          <w:sz w:val="20"/>
          <w:szCs w:val="20"/>
          <w:u w:val="single"/>
        </w:rPr>
      </w:pPr>
      <w:proofErr w:type="gramStart"/>
      <w:r w:rsidRPr="007853A9">
        <w:rPr>
          <w:rFonts w:ascii="France CE" w:hAnsi="France CE"/>
          <w:b/>
          <w:sz w:val="20"/>
          <w:szCs w:val="20"/>
          <w:u w:val="single"/>
        </w:rPr>
        <w:t>PLÁN   KONTROLNÍCH</w:t>
      </w:r>
      <w:proofErr w:type="gramEnd"/>
      <w:r w:rsidRPr="007853A9">
        <w:rPr>
          <w:rFonts w:ascii="France CE" w:hAnsi="France CE"/>
          <w:b/>
          <w:sz w:val="20"/>
          <w:szCs w:val="20"/>
          <w:u w:val="single"/>
        </w:rPr>
        <w:t xml:space="preserve">  PROHLÍDEK STAVBY</w:t>
      </w:r>
    </w:p>
    <w:p w:rsidR="001018D8" w:rsidRPr="001912AF" w:rsidRDefault="001018D8" w:rsidP="001018D8">
      <w:pPr>
        <w:ind w:right="105"/>
        <w:rPr>
          <w:rFonts w:ascii="France CE" w:hAnsi="France CE"/>
          <w:b/>
          <w:sz w:val="4"/>
          <w:szCs w:val="4"/>
        </w:rPr>
      </w:pPr>
    </w:p>
    <w:p w:rsidR="001018D8" w:rsidRPr="007853A9" w:rsidRDefault="001018D8" w:rsidP="001018D8">
      <w:pPr>
        <w:ind w:right="105"/>
        <w:rPr>
          <w:rFonts w:ascii="France CE" w:hAnsi="France CE"/>
          <w:sz w:val="20"/>
          <w:szCs w:val="20"/>
          <w:u w:val="single"/>
        </w:rPr>
      </w:pPr>
      <w:r w:rsidRPr="007853A9">
        <w:rPr>
          <w:rFonts w:ascii="France CE" w:hAnsi="France CE"/>
          <w:sz w:val="20"/>
          <w:szCs w:val="20"/>
          <w:u w:val="single"/>
        </w:rPr>
        <w:t>„Kontrolní prohlídky stavby budou probíhat podle postupu prací na objektu stavby“</w:t>
      </w:r>
    </w:p>
    <w:p w:rsidR="001018D8" w:rsidRPr="003A64D4" w:rsidRDefault="001018D8" w:rsidP="001018D8">
      <w:pPr>
        <w:ind w:right="105"/>
        <w:rPr>
          <w:rFonts w:ascii="France CE" w:hAnsi="France CE"/>
          <w:color w:val="000000"/>
          <w:sz w:val="4"/>
          <w:szCs w:val="4"/>
        </w:rPr>
      </w:pPr>
    </w:p>
    <w:p w:rsidR="001018D8" w:rsidRPr="007853A9" w:rsidRDefault="001018D8" w:rsidP="001018D8">
      <w:pPr>
        <w:ind w:right="105"/>
        <w:rPr>
          <w:rFonts w:ascii="France CE" w:hAnsi="France CE"/>
          <w:sz w:val="20"/>
          <w:szCs w:val="20"/>
        </w:rPr>
      </w:pPr>
      <w:r w:rsidRPr="007853A9">
        <w:rPr>
          <w:rFonts w:ascii="France CE" w:hAnsi="France CE"/>
          <w:sz w:val="20"/>
          <w:szCs w:val="20"/>
        </w:rPr>
        <w:t>Předání staveniště</w:t>
      </w:r>
    </w:p>
    <w:p w:rsidR="001018D8" w:rsidRPr="00654060" w:rsidRDefault="001018D8" w:rsidP="001018D8">
      <w:pPr>
        <w:rPr>
          <w:sz w:val="20"/>
          <w:szCs w:val="20"/>
        </w:rPr>
      </w:pPr>
      <w:r w:rsidRPr="00654060">
        <w:rPr>
          <w:sz w:val="20"/>
          <w:szCs w:val="20"/>
        </w:rPr>
        <w:t xml:space="preserve">Kontrola prováděných prací po dokončení </w:t>
      </w:r>
      <w:r w:rsidR="00654060" w:rsidRPr="00654060">
        <w:rPr>
          <w:sz w:val="20"/>
          <w:szCs w:val="20"/>
        </w:rPr>
        <w:t>demontáže p</w:t>
      </w:r>
      <w:r w:rsidR="00654060" w:rsidRPr="00654060">
        <w:rPr>
          <w:rFonts w:ascii="Cambria" w:hAnsi="Cambria" w:cs="Cambria"/>
          <w:sz w:val="20"/>
          <w:szCs w:val="20"/>
        </w:rPr>
        <w:t>ů</w:t>
      </w:r>
      <w:r w:rsidR="00654060" w:rsidRPr="00654060">
        <w:rPr>
          <w:sz w:val="20"/>
          <w:szCs w:val="20"/>
        </w:rPr>
        <w:t>vodn</w:t>
      </w:r>
      <w:r w:rsidR="00654060" w:rsidRPr="00654060">
        <w:rPr>
          <w:rFonts w:cs="France"/>
          <w:sz w:val="20"/>
          <w:szCs w:val="20"/>
        </w:rPr>
        <w:t>í</w:t>
      </w:r>
      <w:r w:rsidR="00654060" w:rsidRPr="00654060">
        <w:rPr>
          <w:sz w:val="20"/>
          <w:szCs w:val="20"/>
        </w:rPr>
        <w:t xml:space="preserve"> st</w:t>
      </w:r>
      <w:r w:rsidR="00654060" w:rsidRPr="00654060">
        <w:rPr>
          <w:rFonts w:ascii="Cambria" w:hAnsi="Cambria" w:cs="Cambria"/>
          <w:sz w:val="20"/>
          <w:szCs w:val="20"/>
        </w:rPr>
        <w:t>ř</w:t>
      </w:r>
      <w:r w:rsidR="00654060" w:rsidRPr="00654060">
        <w:rPr>
          <w:sz w:val="20"/>
          <w:szCs w:val="20"/>
        </w:rPr>
        <w:t>e</w:t>
      </w:r>
      <w:r w:rsidR="00654060" w:rsidRPr="00654060">
        <w:rPr>
          <w:rFonts w:cs="France"/>
          <w:sz w:val="20"/>
          <w:szCs w:val="20"/>
        </w:rPr>
        <w:t>š</w:t>
      </w:r>
      <w:r w:rsidR="00654060" w:rsidRPr="00654060">
        <w:rPr>
          <w:sz w:val="20"/>
          <w:szCs w:val="20"/>
        </w:rPr>
        <w:t>n</w:t>
      </w:r>
      <w:r w:rsidR="00654060" w:rsidRPr="00654060">
        <w:rPr>
          <w:rFonts w:cs="France"/>
          <w:sz w:val="20"/>
          <w:szCs w:val="20"/>
        </w:rPr>
        <w:t>í</w:t>
      </w:r>
      <w:r w:rsidR="00654060" w:rsidRPr="00654060">
        <w:rPr>
          <w:sz w:val="20"/>
          <w:szCs w:val="20"/>
        </w:rPr>
        <w:t xml:space="preserve"> krytiny</w:t>
      </w:r>
      <w:r w:rsidRPr="00654060">
        <w:rPr>
          <w:sz w:val="20"/>
          <w:szCs w:val="20"/>
        </w:rPr>
        <w:t xml:space="preserve"> </w:t>
      </w:r>
    </w:p>
    <w:p w:rsidR="001018D8" w:rsidRDefault="001018D8" w:rsidP="001018D8">
      <w:pPr>
        <w:rPr>
          <w:sz w:val="20"/>
          <w:szCs w:val="20"/>
        </w:rPr>
      </w:pPr>
      <w:r w:rsidRPr="007853A9">
        <w:rPr>
          <w:sz w:val="20"/>
          <w:szCs w:val="20"/>
        </w:rPr>
        <w:t>Kontrola provádě</w:t>
      </w:r>
      <w:r w:rsidRPr="007853A9">
        <w:rPr>
          <w:rFonts w:cs="France"/>
          <w:sz w:val="20"/>
          <w:szCs w:val="20"/>
        </w:rPr>
        <w:t>ných a dokon</w:t>
      </w:r>
      <w:r w:rsidRPr="007853A9">
        <w:rPr>
          <w:sz w:val="20"/>
          <w:szCs w:val="20"/>
        </w:rPr>
        <w:t>č</w:t>
      </w:r>
      <w:r w:rsidRPr="007853A9">
        <w:rPr>
          <w:rFonts w:cs="France"/>
          <w:sz w:val="20"/>
          <w:szCs w:val="20"/>
        </w:rPr>
        <w:t>ených prací</w:t>
      </w:r>
      <w:r w:rsidRPr="007853A9">
        <w:rPr>
          <w:sz w:val="20"/>
          <w:szCs w:val="20"/>
        </w:rPr>
        <w:t xml:space="preserve"> na </w:t>
      </w:r>
      <w:r w:rsidR="00654060">
        <w:rPr>
          <w:sz w:val="20"/>
          <w:szCs w:val="20"/>
        </w:rPr>
        <w:t>oprav</w:t>
      </w:r>
      <w:r w:rsidR="00654060">
        <w:rPr>
          <w:rFonts w:ascii="Cambria" w:hAnsi="Cambria"/>
          <w:sz w:val="20"/>
          <w:szCs w:val="20"/>
        </w:rPr>
        <w:t xml:space="preserve">ě </w:t>
      </w:r>
      <w:r w:rsidR="00654060">
        <w:rPr>
          <w:sz w:val="20"/>
          <w:szCs w:val="20"/>
        </w:rPr>
        <w:t>krovu</w:t>
      </w:r>
    </w:p>
    <w:p w:rsidR="00654060" w:rsidRPr="005F2C7E" w:rsidRDefault="00654060" w:rsidP="001018D8">
      <w:pPr>
        <w:rPr>
          <w:sz w:val="20"/>
          <w:szCs w:val="20"/>
        </w:rPr>
      </w:pPr>
      <w:r w:rsidRPr="005F2C7E">
        <w:rPr>
          <w:sz w:val="20"/>
          <w:szCs w:val="20"/>
        </w:rPr>
        <w:t>Kontrola provádě</w:t>
      </w:r>
      <w:r w:rsidRPr="005F2C7E">
        <w:rPr>
          <w:rFonts w:cs="France"/>
          <w:sz w:val="20"/>
          <w:szCs w:val="20"/>
        </w:rPr>
        <w:t>ných a dokon</w:t>
      </w:r>
      <w:r w:rsidRPr="005F2C7E">
        <w:rPr>
          <w:rFonts w:ascii="Cambria" w:hAnsi="Cambria" w:cs="Cambria"/>
          <w:sz w:val="20"/>
          <w:szCs w:val="20"/>
        </w:rPr>
        <w:t>č</w:t>
      </w:r>
      <w:r w:rsidRPr="005F2C7E">
        <w:rPr>
          <w:rFonts w:cs="France"/>
          <w:sz w:val="20"/>
          <w:szCs w:val="20"/>
        </w:rPr>
        <w:t>ených prací</w:t>
      </w:r>
      <w:r w:rsidRPr="005F2C7E">
        <w:rPr>
          <w:sz w:val="20"/>
          <w:szCs w:val="20"/>
        </w:rPr>
        <w:t xml:space="preserve"> spojených s pokládkou nové </w:t>
      </w:r>
      <w:r w:rsidR="005F2C7E" w:rsidRPr="005F2C7E">
        <w:rPr>
          <w:sz w:val="20"/>
          <w:szCs w:val="20"/>
        </w:rPr>
        <w:t>st</w:t>
      </w:r>
      <w:r w:rsidR="005F2C7E" w:rsidRPr="005F2C7E">
        <w:rPr>
          <w:rFonts w:ascii="Cambria" w:hAnsi="Cambria" w:cs="Cambria"/>
          <w:sz w:val="20"/>
          <w:szCs w:val="20"/>
        </w:rPr>
        <w:t>ř</w:t>
      </w:r>
      <w:r w:rsidR="005F2C7E" w:rsidRPr="005F2C7E">
        <w:rPr>
          <w:sz w:val="20"/>
          <w:szCs w:val="20"/>
        </w:rPr>
        <w:t>e</w:t>
      </w:r>
      <w:r w:rsidR="005F2C7E" w:rsidRPr="005F2C7E">
        <w:rPr>
          <w:rFonts w:cs="France"/>
          <w:sz w:val="20"/>
          <w:szCs w:val="20"/>
        </w:rPr>
        <w:t>š</w:t>
      </w:r>
      <w:r w:rsidR="005F2C7E" w:rsidRPr="005F2C7E">
        <w:rPr>
          <w:sz w:val="20"/>
          <w:szCs w:val="20"/>
        </w:rPr>
        <w:t>n</w:t>
      </w:r>
      <w:r w:rsidR="005F2C7E" w:rsidRPr="005F2C7E">
        <w:rPr>
          <w:rFonts w:cs="France"/>
          <w:sz w:val="20"/>
          <w:szCs w:val="20"/>
        </w:rPr>
        <w:t>í</w:t>
      </w:r>
      <w:r w:rsidR="005F2C7E" w:rsidRPr="005F2C7E">
        <w:rPr>
          <w:sz w:val="20"/>
          <w:szCs w:val="20"/>
        </w:rPr>
        <w:t xml:space="preserve"> </w:t>
      </w:r>
      <w:r w:rsidRPr="005F2C7E">
        <w:rPr>
          <w:sz w:val="20"/>
          <w:szCs w:val="20"/>
        </w:rPr>
        <w:t>krytiny</w:t>
      </w:r>
      <w:r w:rsidR="005F2C7E" w:rsidRPr="005F2C7E">
        <w:rPr>
          <w:sz w:val="20"/>
          <w:szCs w:val="20"/>
        </w:rPr>
        <w:t xml:space="preserve"> a montáže klempí</w:t>
      </w:r>
      <w:r w:rsidR="005F2C7E" w:rsidRPr="005F2C7E">
        <w:rPr>
          <w:rFonts w:ascii="Cambria" w:hAnsi="Cambria" w:cs="Cambria"/>
          <w:sz w:val="20"/>
          <w:szCs w:val="20"/>
        </w:rPr>
        <w:t>ř</w:t>
      </w:r>
      <w:r w:rsidR="005F2C7E" w:rsidRPr="005F2C7E">
        <w:rPr>
          <w:sz w:val="20"/>
          <w:szCs w:val="20"/>
        </w:rPr>
        <w:t>sk</w:t>
      </w:r>
      <w:r w:rsidR="005F2C7E" w:rsidRPr="005F2C7E">
        <w:rPr>
          <w:rFonts w:cs="France"/>
          <w:sz w:val="20"/>
          <w:szCs w:val="20"/>
        </w:rPr>
        <w:t>ý</w:t>
      </w:r>
      <w:r w:rsidR="005F2C7E" w:rsidRPr="005F2C7E">
        <w:rPr>
          <w:sz w:val="20"/>
          <w:szCs w:val="20"/>
        </w:rPr>
        <w:t>ch prvků</w:t>
      </w:r>
    </w:p>
    <w:p w:rsidR="001018D8" w:rsidRPr="007853A9" w:rsidRDefault="001018D8" w:rsidP="001018D8">
      <w:pPr>
        <w:rPr>
          <w:sz w:val="20"/>
          <w:szCs w:val="20"/>
        </w:rPr>
      </w:pPr>
      <w:r w:rsidRPr="007853A9">
        <w:rPr>
          <w:sz w:val="20"/>
          <w:szCs w:val="20"/>
        </w:rPr>
        <w:t xml:space="preserve">Kontrola dokončovacích pracích na objektu </w:t>
      </w:r>
    </w:p>
    <w:p w:rsidR="001018D8" w:rsidRPr="003A64D4" w:rsidRDefault="001018D8" w:rsidP="001018D8">
      <w:pPr>
        <w:rPr>
          <w:sz w:val="20"/>
          <w:szCs w:val="20"/>
        </w:rPr>
      </w:pPr>
      <w:r w:rsidRPr="003A64D4">
        <w:rPr>
          <w:sz w:val="20"/>
          <w:szCs w:val="20"/>
        </w:rPr>
        <w:t>Záv</w:t>
      </w:r>
      <w:r w:rsidRPr="003A64D4">
        <w:rPr>
          <w:rFonts w:ascii="Cambria" w:hAnsi="Cambria" w:cs="Cambria"/>
          <w:sz w:val="20"/>
          <w:szCs w:val="20"/>
        </w:rPr>
        <w:t>ě</w:t>
      </w:r>
      <w:r w:rsidRPr="003A64D4">
        <w:rPr>
          <w:sz w:val="20"/>
          <w:szCs w:val="20"/>
        </w:rPr>
        <w:t>re</w:t>
      </w:r>
      <w:r w:rsidRPr="003A64D4">
        <w:rPr>
          <w:rFonts w:ascii="Cambria" w:hAnsi="Cambria" w:cs="Cambria"/>
          <w:sz w:val="20"/>
          <w:szCs w:val="20"/>
        </w:rPr>
        <w:t>č</w:t>
      </w:r>
      <w:r w:rsidRPr="003A64D4">
        <w:rPr>
          <w:sz w:val="20"/>
          <w:szCs w:val="20"/>
        </w:rPr>
        <w:t>ná kontrolní prohlídka</w:t>
      </w:r>
    </w:p>
    <w:p w:rsidR="001018D8" w:rsidRPr="003A64D4" w:rsidRDefault="001018D8" w:rsidP="001018D8">
      <w:pPr>
        <w:ind w:right="105"/>
        <w:rPr>
          <w:rFonts w:ascii="France CE" w:hAnsi="France CE"/>
          <w:color w:val="000000"/>
          <w:sz w:val="4"/>
          <w:szCs w:val="4"/>
        </w:rPr>
      </w:pPr>
    </w:p>
    <w:p w:rsidR="001018D8" w:rsidRPr="007853A9" w:rsidRDefault="001018D8" w:rsidP="001018D8">
      <w:pPr>
        <w:ind w:right="105"/>
        <w:rPr>
          <w:rFonts w:ascii="France CE" w:hAnsi="France CE"/>
          <w:sz w:val="20"/>
          <w:szCs w:val="20"/>
        </w:rPr>
      </w:pPr>
      <w:r w:rsidRPr="007853A9">
        <w:rPr>
          <w:rFonts w:ascii="France CE" w:hAnsi="France CE"/>
          <w:sz w:val="20"/>
          <w:szCs w:val="20"/>
          <w:u w:val="single"/>
        </w:rPr>
        <w:t>O provedených prohlídkách bude proveden zápis do stavebního deníku</w:t>
      </w:r>
    </w:p>
    <w:p w:rsidR="001018D8" w:rsidRPr="001912AF" w:rsidRDefault="001018D8" w:rsidP="001018D8">
      <w:pPr>
        <w:pStyle w:val="TEXT1"/>
        <w:ind w:left="0" w:right="105" w:firstLine="0"/>
        <w:rPr>
          <w:rFonts w:ascii="France CE" w:hAnsi="France CE"/>
          <w:color w:val="auto"/>
          <w:sz w:val="16"/>
          <w:szCs w:val="16"/>
        </w:rPr>
      </w:pPr>
    </w:p>
    <w:p w:rsidR="001018D8" w:rsidRPr="00017240" w:rsidRDefault="001018D8" w:rsidP="001018D8">
      <w:pPr>
        <w:pStyle w:val="TEXT1"/>
        <w:ind w:left="0" w:right="105" w:firstLine="0"/>
        <w:rPr>
          <w:rFonts w:ascii="France" w:hAnsi="France"/>
          <w:color w:val="auto"/>
          <w:sz w:val="20"/>
        </w:rPr>
      </w:pPr>
      <w:r w:rsidRPr="00017240">
        <w:rPr>
          <w:rFonts w:ascii="France" w:hAnsi="France"/>
          <w:color w:val="auto"/>
          <w:sz w:val="20"/>
        </w:rPr>
        <w:t xml:space="preserve">Olomouc, </w:t>
      </w:r>
      <w:r w:rsidR="00017240" w:rsidRPr="00017240">
        <w:rPr>
          <w:rFonts w:ascii="Cambria" w:hAnsi="Cambria" w:cs="Cambria"/>
          <w:color w:val="auto"/>
          <w:sz w:val="20"/>
        </w:rPr>
        <w:t>č</w:t>
      </w:r>
      <w:r w:rsidR="00017240" w:rsidRPr="00017240">
        <w:rPr>
          <w:rFonts w:ascii="France" w:hAnsi="France"/>
          <w:color w:val="auto"/>
          <w:sz w:val="20"/>
        </w:rPr>
        <w:t>erven</w:t>
      </w:r>
      <w:r w:rsidRPr="00017240">
        <w:rPr>
          <w:rFonts w:ascii="France" w:hAnsi="France"/>
          <w:color w:val="auto"/>
          <w:sz w:val="20"/>
        </w:rPr>
        <w:t xml:space="preserve"> 202</w:t>
      </w:r>
      <w:r w:rsidR="006A1F3B" w:rsidRPr="00017240">
        <w:rPr>
          <w:rFonts w:ascii="France" w:hAnsi="France"/>
          <w:color w:val="auto"/>
          <w:sz w:val="20"/>
        </w:rPr>
        <w:t>1</w:t>
      </w:r>
      <w:r w:rsidRPr="00017240">
        <w:rPr>
          <w:rFonts w:ascii="France" w:hAnsi="France"/>
          <w:color w:val="auto"/>
          <w:sz w:val="20"/>
        </w:rPr>
        <w:t xml:space="preserve">                                                                                          </w:t>
      </w:r>
    </w:p>
    <w:p w:rsidR="001018D8" w:rsidRPr="001912AF" w:rsidRDefault="001018D8" w:rsidP="001018D8">
      <w:pPr>
        <w:ind w:right="105"/>
        <w:jc w:val="right"/>
        <w:rPr>
          <w:sz w:val="20"/>
          <w:szCs w:val="20"/>
        </w:rPr>
      </w:pPr>
      <w:r w:rsidRPr="001912AF">
        <w:rPr>
          <w:sz w:val="20"/>
          <w:szCs w:val="20"/>
        </w:rPr>
        <w:t>..…...</w:t>
      </w:r>
      <w:r w:rsidR="002157A1">
        <w:rPr>
          <w:sz w:val="20"/>
          <w:szCs w:val="20"/>
        </w:rPr>
        <w:t>..</w:t>
      </w:r>
      <w:r w:rsidRPr="001912AF">
        <w:rPr>
          <w:sz w:val="20"/>
          <w:szCs w:val="20"/>
        </w:rPr>
        <w:t>................</w:t>
      </w:r>
    </w:p>
    <w:p w:rsidR="001018D8" w:rsidRPr="00524273" w:rsidRDefault="001018D8" w:rsidP="001018D8">
      <w:pPr>
        <w:ind w:right="105"/>
        <w:jc w:val="right"/>
        <w:rPr>
          <w:rFonts w:ascii="France CE" w:hAnsi="France CE"/>
          <w:b/>
        </w:rPr>
      </w:pPr>
      <w:r w:rsidRPr="001912AF">
        <w:rPr>
          <w:sz w:val="22"/>
          <w:szCs w:val="22"/>
        </w:rPr>
        <w:t>Dalibor Zapletal</w:t>
      </w:r>
    </w:p>
    <w:p w:rsidR="00815794" w:rsidRPr="001018D8" w:rsidRDefault="00815794" w:rsidP="001018D8"/>
    <w:sectPr w:rsidR="00815794" w:rsidRPr="001018D8" w:rsidSect="00EE6334">
      <w:headerReference w:type="default" r:id="rId8"/>
      <w:footerReference w:type="default" r:id="rId9"/>
      <w:pgSz w:w="11906" w:h="16838" w:code="9"/>
      <w:pgMar w:top="2269" w:right="1027" w:bottom="1538" w:left="1134" w:header="879" w:footer="848" w:gutter="284"/>
      <w:pgBorders w:zOrder="back">
        <w:top w:val="single" w:sz="4" w:space="10" w:color="auto"/>
        <w:left w:val="single" w:sz="4" w:space="20" w:color="auto"/>
        <w:bottom w:val="single" w:sz="4" w:space="0" w:color="auto"/>
        <w:right w:val="single" w:sz="4" w:space="20" w:color="auto"/>
      </w:pgBorders>
      <w:pgNumType w:start="1"/>
      <w:cols w:space="708" w:equalWidth="0">
        <w:col w:w="9461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DBD" w:rsidRDefault="00B60DBD">
      <w:r>
        <w:separator/>
      </w:r>
    </w:p>
  </w:endnote>
  <w:endnote w:type="continuationSeparator" w:id="0">
    <w:p w:rsidR="00B60DBD" w:rsidRDefault="00B6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Franc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ance C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Vogu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52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552"/>
    </w:tblGrid>
    <w:tr w:rsidR="00065CD0">
      <w:trPr>
        <w:cantSplit/>
        <w:trHeight w:val="233"/>
      </w:trPr>
      <w:tc>
        <w:tcPr>
          <w:tcW w:w="9552" w:type="dxa"/>
        </w:tcPr>
        <w:p w:rsidR="00065CD0" w:rsidRDefault="00065CD0">
          <w:pPr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 xml:space="preserve">* IČO: </w:t>
          </w:r>
          <w:proofErr w:type="gramStart"/>
          <w:r>
            <w:rPr>
              <w:b/>
              <w:bCs/>
              <w:sz w:val="20"/>
            </w:rPr>
            <w:t>1550 5961   * DIČ</w:t>
          </w:r>
          <w:proofErr w:type="gramEnd"/>
          <w:r>
            <w:rPr>
              <w:b/>
              <w:bCs/>
              <w:sz w:val="20"/>
            </w:rPr>
            <w:t xml:space="preserve">: CZ5912220963   * Bankovní spojení: KB </w:t>
          </w:r>
          <w:proofErr w:type="gramStart"/>
          <w:r>
            <w:rPr>
              <w:b/>
              <w:bCs/>
              <w:sz w:val="20"/>
            </w:rPr>
            <w:t>Olomouc,  400 546</w:t>
          </w:r>
          <w:proofErr w:type="gramEnd"/>
          <w:r>
            <w:rPr>
              <w:b/>
              <w:bCs/>
              <w:sz w:val="20"/>
            </w:rPr>
            <w:t xml:space="preserve"> – 811 / 0100</w:t>
          </w:r>
        </w:p>
      </w:tc>
    </w:tr>
  </w:tbl>
  <w:p w:rsidR="00065CD0" w:rsidRDefault="00065C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DBD" w:rsidRDefault="00B60DBD">
      <w:r>
        <w:separator/>
      </w:r>
    </w:p>
  </w:footnote>
  <w:footnote w:type="continuationSeparator" w:id="0">
    <w:p w:rsidR="00B60DBD" w:rsidRDefault="00B60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52"/>
      <w:gridCol w:w="1187"/>
    </w:tblGrid>
    <w:tr w:rsidR="00065CD0">
      <w:trPr>
        <w:trHeight w:hRule="exact" w:val="1134"/>
      </w:trPr>
      <w:tc>
        <w:tcPr>
          <w:tcW w:w="8452" w:type="dxa"/>
        </w:tcPr>
        <w:p w:rsidR="00065CD0" w:rsidRDefault="00065CD0">
          <w:pPr>
            <w:pStyle w:val="Nadpis3"/>
            <w:rPr>
              <w:b/>
              <w:bCs/>
              <w:spacing w:val="10"/>
              <w:position w:val="-56"/>
            </w:rPr>
          </w:pPr>
          <w:r>
            <w:rPr>
              <w:b/>
              <w:bCs/>
              <w:spacing w:val="24"/>
              <w:position w:val="-50"/>
            </w:rPr>
            <w:t xml:space="preserve"> </w:t>
          </w:r>
          <w:proofErr w:type="spellStart"/>
          <w:r>
            <w:rPr>
              <w:b/>
              <w:bCs/>
              <w:spacing w:val="10"/>
              <w:position w:val="-56"/>
            </w:rPr>
            <w:t>Architektonicko</w:t>
          </w:r>
          <w:proofErr w:type="spellEnd"/>
          <w:r>
            <w:rPr>
              <w:b/>
              <w:bCs/>
              <w:spacing w:val="10"/>
              <w:position w:val="-56"/>
            </w:rPr>
            <w:t xml:space="preserve"> urbanistický atelier</w:t>
          </w:r>
        </w:p>
        <w:p w:rsidR="00065CD0" w:rsidRDefault="00065CD0">
          <w:pPr>
            <w:rPr>
              <w:b/>
              <w:bCs/>
              <w:position w:val="-6"/>
            </w:rPr>
          </w:pPr>
          <w:r>
            <w:rPr>
              <w:b/>
              <w:bCs/>
              <w:spacing w:val="4"/>
              <w:position w:val="-6"/>
              <w:sz w:val="20"/>
            </w:rPr>
            <w:t xml:space="preserve">  </w:t>
          </w:r>
          <w:proofErr w:type="gramStart"/>
          <w:r>
            <w:rPr>
              <w:b/>
              <w:bCs/>
              <w:position w:val="-6"/>
              <w:sz w:val="20"/>
            </w:rPr>
            <w:t>ul.8.května</w:t>
          </w:r>
          <w:proofErr w:type="gramEnd"/>
          <w:r>
            <w:rPr>
              <w:b/>
              <w:bCs/>
              <w:position w:val="-6"/>
              <w:sz w:val="20"/>
            </w:rPr>
            <w:t xml:space="preserve"> 16, 772 00 Olomouc 2,    tel/fax: 585 220 056    e-mail: atelier_a@ateol.cz</w:t>
          </w:r>
        </w:p>
      </w:tc>
      <w:tc>
        <w:tcPr>
          <w:tcW w:w="1187" w:type="dxa"/>
        </w:tcPr>
        <w:p w:rsidR="00065CD0" w:rsidRDefault="00065CD0">
          <w:pPr>
            <w:tabs>
              <w:tab w:val="left" w:pos="1673"/>
            </w:tabs>
          </w:pPr>
          <w:r>
            <w:object w:dxaOrig="4320" w:dyaOrig="43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pt;height:60pt" o:ole="">
                <v:imagedata r:id="rId1" o:title=""/>
              </v:shape>
              <o:OLEObject Type="Embed" ProgID="CorelDRAW.Graphic.11" ShapeID="_x0000_i1025" DrawAspect="Content" ObjectID="_1693835983" r:id="rId2"/>
            </w:object>
          </w:r>
          <w:r>
            <w:tab/>
          </w:r>
        </w:p>
      </w:tc>
    </w:tr>
  </w:tbl>
  <w:p w:rsidR="00065CD0" w:rsidRDefault="00065CD0">
    <w:pPr>
      <w:jc w:val="right"/>
      <w:rPr>
        <w:b/>
        <w:bCs/>
        <w:spacing w:val="30"/>
        <w:sz w:val="16"/>
        <w:szCs w:val="16"/>
      </w:rPr>
    </w:pPr>
    <w:r>
      <w:rPr>
        <w:b/>
        <w:bCs/>
        <w:spacing w:val="30"/>
        <w:sz w:val="16"/>
        <w:szCs w:val="16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F2AD8CE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u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904"/>
        </w:tabs>
        <w:ind w:left="904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904"/>
        </w:tabs>
        <w:ind w:left="904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904"/>
        </w:tabs>
        <w:ind w:left="904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904"/>
        </w:tabs>
        <w:ind w:left="904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904"/>
        </w:tabs>
        <w:ind w:left="904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904"/>
        </w:tabs>
        <w:ind w:left="904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904"/>
        </w:tabs>
        <w:ind w:left="904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904"/>
        </w:tabs>
        <w:ind w:left="904" w:firstLine="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pStyle w:val="WW-Seznamsodrkami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C"/>
    <w:multiLevelType w:val="multilevel"/>
    <w:tmpl w:val="0000000C"/>
    <w:name w:val="WW8Num7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multilevel"/>
    <w:tmpl w:val="0000000E"/>
    <w:name w:val="WW8Num12"/>
    <w:lvl w:ilvl="0">
      <w:start w:val="1"/>
      <w:numFmt w:val="bullet"/>
      <w:suff w:val="nothing"/>
      <w:lvlText w:val=""/>
      <w:lvlJc w:val="left"/>
      <w:pPr>
        <w:tabs>
          <w:tab w:val="num" w:pos="3970"/>
        </w:tabs>
        <w:ind w:left="397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3970"/>
        </w:tabs>
        <w:ind w:left="397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970"/>
        </w:tabs>
        <w:ind w:left="397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970"/>
        </w:tabs>
        <w:ind w:left="397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970"/>
        </w:tabs>
        <w:ind w:left="397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970"/>
        </w:tabs>
        <w:ind w:left="397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970"/>
        </w:tabs>
        <w:ind w:left="397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970"/>
        </w:tabs>
        <w:ind w:left="397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970"/>
        </w:tabs>
        <w:ind w:left="3970" w:firstLine="0"/>
      </w:pPr>
    </w:lvl>
  </w:abstractNum>
  <w:abstractNum w:abstractNumId="5" w15:restartNumberingAfterBreak="0">
    <w:nsid w:val="035F0430"/>
    <w:multiLevelType w:val="hybridMultilevel"/>
    <w:tmpl w:val="1B586B90"/>
    <w:lvl w:ilvl="0" w:tplc="CBE80B04">
      <w:numFmt w:val="bullet"/>
      <w:lvlText w:val="-"/>
      <w:lvlJc w:val="left"/>
      <w:pPr>
        <w:ind w:left="354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6" w15:restartNumberingAfterBreak="0">
    <w:nsid w:val="076B4041"/>
    <w:multiLevelType w:val="hybridMultilevel"/>
    <w:tmpl w:val="53649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2710"/>
    <w:multiLevelType w:val="hybridMultilevel"/>
    <w:tmpl w:val="E6A26914"/>
    <w:lvl w:ilvl="0" w:tplc="32F65FC8">
      <w:start w:val="7"/>
      <w:numFmt w:val="bullet"/>
      <w:lvlText w:val="-"/>
      <w:lvlJc w:val="left"/>
      <w:pPr>
        <w:ind w:left="468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8" w15:restartNumberingAfterBreak="0">
    <w:nsid w:val="12EA4E3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5E3320"/>
    <w:multiLevelType w:val="hybridMultilevel"/>
    <w:tmpl w:val="14820094"/>
    <w:name w:val="WW8Num14"/>
    <w:lvl w:ilvl="0" w:tplc="30FA4FBE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9496CB22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740C495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6C26683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5A48FB4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6F848CE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2F872B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BBA1576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D1CEB3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144422E2"/>
    <w:multiLevelType w:val="hybridMultilevel"/>
    <w:tmpl w:val="7910E0D2"/>
    <w:lvl w:ilvl="0" w:tplc="CA465F72">
      <w:start w:val="1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hint="default"/>
      </w:rPr>
    </w:lvl>
    <w:lvl w:ilvl="1" w:tplc="04050003">
      <w:start w:val="1"/>
      <w:numFmt w:val="bullet"/>
      <w:lvlText w:val="-"/>
      <w:lvlJc w:val="left"/>
      <w:pPr>
        <w:tabs>
          <w:tab w:val="num" w:pos="2213"/>
        </w:tabs>
        <w:ind w:left="221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1" w15:restartNumberingAfterBreak="0">
    <w:nsid w:val="161B303F"/>
    <w:multiLevelType w:val="hybridMultilevel"/>
    <w:tmpl w:val="53649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A0184"/>
    <w:multiLevelType w:val="hybridMultilevel"/>
    <w:tmpl w:val="C7DAA3F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301586"/>
    <w:multiLevelType w:val="hybridMultilevel"/>
    <w:tmpl w:val="8FF89AB8"/>
    <w:lvl w:ilvl="0" w:tplc="F69AF8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24046E21"/>
    <w:multiLevelType w:val="hybridMultilevel"/>
    <w:tmpl w:val="7838A16C"/>
    <w:lvl w:ilvl="0" w:tplc="DB3636E6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5" w15:restartNumberingAfterBreak="0">
    <w:nsid w:val="25D3422B"/>
    <w:multiLevelType w:val="hybridMultilevel"/>
    <w:tmpl w:val="AD60A7E6"/>
    <w:lvl w:ilvl="0" w:tplc="3A88069A">
      <w:start w:val="784"/>
      <w:numFmt w:val="bullet"/>
      <w:lvlText w:val="-"/>
      <w:lvlJc w:val="left"/>
      <w:pPr>
        <w:ind w:left="420" w:hanging="360"/>
      </w:pPr>
      <w:rPr>
        <w:rFonts w:ascii="France" w:eastAsia="Times New Roman" w:hAnsi="France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26054A7F"/>
    <w:multiLevelType w:val="hybridMultilevel"/>
    <w:tmpl w:val="EB9C83EC"/>
    <w:lvl w:ilvl="0" w:tplc="4756377C">
      <w:start w:val="1"/>
      <w:numFmt w:val="lowerRoman"/>
      <w:lvlText w:val="%1)"/>
      <w:lvlJc w:val="left"/>
      <w:pPr>
        <w:ind w:left="2534" w:hanging="720"/>
      </w:pPr>
      <w:rPr>
        <w:rFonts w:ascii="France" w:hAnsi="France"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7" w15:restartNumberingAfterBreak="0">
    <w:nsid w:val="26E83D2C"/>
    <w:multiLevelType w:val="hybridMultilevel"/>
    <w:tmpl w:val="0FEC3E7E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8797527"/>
    <w:multiLevelType w:val="hybridMultilevel"/>
    <w:tmpl w:val="6D1EB3BA"/>
    <w:lvl w:ilvl="0" w:tplc="643843E8">
      <w:start w:val="779"/>
      <w:numFmt w:val="bullet"/>
      <w:lvlText w:val="-"/>
      <w:lvlJc w:val="left"/>
      <w:pPr>
        <w:ind w:left="3748" w:hanging="360"/>
      </w:pPr>
      <w:rPr>
        <w:rFonts w:ascii="France" w:eastAsia="Times New Roman" w:hAnsi="France" w:cs="France" w:hint="default"/>
      </w:rPr>
    </w:lvl>
    <w:lvl w:ilvl="1" w:tplc="04050003" w:tentative="1">
      <w:start w:val="1"/>
      <w:numFmt w:val="bullet"/>
      <w:lvlText w:val="o"/>
      <w:lvlJc w:val="left"/>
      <w:pPr>
        <w:ind w:left="44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08" w:hanging="360"/>
      </w:pPr>
      <w:rPr>
        <w:rFonts w:ascii="Wingdings" w:hAnsi="Wingdings" w:hint="default"/>
      </w:rPr>
    </w:lvl>
  </w:abstractNum>
  <w:abstractNum w:abstractNumId="19" w15:restartNumberingAfterBreak="0">
    <w:nsid w:val="2A7C09C8"/>
    <w:multiLevelType w:val="hybridMultilevel"/>
    <w:tmpl w:val="BE323FCC"/>
    <w:lvl w:ilvl="0" w:tplc="375E748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97C27D26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C336E26"/>
    <w:multiLevelType w:val="hybridMultilevel"/>
    <w:tmpl w:val="958A5A30"/>
    <w:lvl w:ilvl="0" w:tplc="5854E18E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21" w15:restartNumberingAfterBreak="0">
    <w:nsid w:val="2F964A46"/>
    <w:multiLevelType w:val="hybridMultilevel"/>
    <w:tmpl w:val="8FF89AB8"/>
    <w:lvl w:ilvl="0" w:tplc="F69AF8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365C169A"/>
    <w:multiLevelType w:val="hybridMultilevel"/>
    <w:tmpl w:val="00787918"/>
    <w:lvl w:ilvl="0" w:tplc="D7960F3E">
      <w:numFmt w:val="bullet"/>
      <w:lvlText w:val="-"/>
      <w:lvlJc w:val="left"/>
      <w:pPr>
        <w:ind w:left="78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BC7042E"/>
    <w:multiLevelType w:val="hybridMultilevel"/>
    <w:tmpl w:val="A462F5E6"/>
    <w:lvl w:ilvl="0" w:tplc="FFFFFFFF">
      <w:numFmt w:val="bullet"/>
      <w:lvlText w:val="•"/>
      <w:lvlJc w:val="left"/>
      <w:pPr>
        <w:ind w:left="1317" w:hanging="750"/>
      </w:pPr>
      <w:rPr>
        <w:rFonts w:ascii="Cambria" w:eastAsia="Times New Roman" w:hAnsi="Cambri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D133493"/>
    <w:multiLevelType w:val="hybridMultilevel"/>
    <w:tmpl w:val="91224594"/>
    <w:lvl w:ilvl="0" w:tplc="04050001">
      <w:start w:val="3"/>
      <w:numFmt w:val="bullet"/>
      <w:lvlText w:val="-"/>
      <w:lvlJc w:val="left"/>
      <w:pPr>
        <w:tabs>
          <w:tab w:val="num" w:pos="1031"/>
        </w:tabs>
        <w:ind w:left="103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25" w15:restartNumberingAfterBreak="0">
    <w:nsid w:val="430023DF"/>
    <w:multiLevelType w:val="hybridMultilevel"/>
    <w:tmpl w:val="EE586350"/>
    <w:lvl w:ilvl="0" w:tplc="949E1BBA">
      <w:start w:val="2"/>
      <w:numFmt w:val="bullet"/>
      <w:lvlText w:val="-"/>
      <w:lvlJc w:val="left"/>
      <w:pPr>
        <w:ind w:left="502" w:hanging="360"/>
      </w:pPr>
      <w:rPr>
        <w:rFonts w:ascii="France CE" w:eastAsia="Times New Roman" w:hAnsi="France CE" w:cs="France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0C4412D"/>
    <w:multiLevelType w:val="hybridMultilevel"/>
    <w:tmpl w:val="748CB7FC"/>
    <w:lvl w:ilvl="0" w:tplc="D3285E42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27" w15:restartNumberingAfterBreak="0">
    <w:nsid w:val="53676A9B"/>
    <w:multiLevelType w:val="hybridMultilevel"/>
    <w:tmpl w:val="DB12F1F2"/>
    <w:lvl w:ilvl="0" w:tplc="D0D407F6">
      <w:numFmt w:val="bullet"/>
      <w:lvlText w:val="-"/>
      <w:lvlJc w:val="left"/>
      <w:pPr>
        <w:ind w:left="42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5543392"/>
    <w:multiLevelType w:val="hybridMultilevel"/>
    <w:tmpl w:val="84203F66"/>
    <w:lvl w:ilvl="0" w:tplc="4D2012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 w15:restartNumberingAfterBreak="0">
    <w:nsid w:val="55863A94"/>
    <w:multiLevelType w:val="hybridMultilevel"/>
    <w:tmpl w:val="170CA700"/>
    <w:lvl w:ilvl="0" w:tplc="8654BDF0">
      <w:start w:val="1"/>
      <w:numFmt w:val="bullet"/>
      <w:lvlText w:val=""/>
      <w:lvlJc w:val="left"/>
      <w:pPr>
        <w:ind w:left="1174" w:hanging="36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 w15:restartNumberingAfterBreak="0">
    <w:nsid w:val="5D57111C"/>
    <w:multiLevelType w:val="hybridMultilevel"/>
    <w:tmpl w:val="296A3074"/>
    <w:lvl w:ilvl="0" w:tplc="92AEA0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2A1C16"/>
    <w:multiLevelType w:val="hybridMultilevel"/>
    <w:tmpl w:val="9104A990"/>
    <w:lvl w:ilvl="0" w:tplc="30E8B8F2">
      <w:numFmt w:val="bullet"/>
      <w:lvlText w:val="-"/>
      <w:lvlJc w:val="left"/>
      <w:pPr>
        <w:ind w:left="42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F440944"/>
    <w:multiLevelType w:val="hybridMultilevel"/>
    <w:tmpl w:val="E1587B3C"/>
    <w:lvl w:ilvl="0" w:tplc="67BC2A5E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33" w15:restartNumberingAfterBreak="0">
    <w:nsid w:val="60B677B7"/>
    <w:multiLevelType w:val="hybridMultilevel"/>
    <w:tmpl w:val="70A85B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A68BC"/>
    <w:multiLevelType w:val="hybridMultilevel"/>
    <w:tmpl w:val="BF8620AE"/>
    <w:lvl w:ilvl="0" w:tplc="2CAE7AC2">
      <w:start w:val="1"/>
      <w:numFmt w:val="bullet"/>
      <w:lvlText w:val="-"/>
      <w:lvlJc w:val="left"/>
      <w:pPr>
        <w:ind w:left="5038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35" w15:restartNumberingAfterBreak="0">
    <w:nsid w:val="65F47BCA"/>
    <w:multiLevelType w:val="hybridMultilevel"/>
    <w:tmpl w:val="A4EEED40"/>
    <w:lvl w:ilvl="0" w:tplc="F0DA6B3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EB17E1"/>
    <w:multiLevelType w:val="hybridMultilevel"/>
    <w:tmpl w:val="8870D10E"/>
    <w:lvl w:ilvl="0" w:tplc="154EC51E">
      <w:numFmt w:val="bullet"/>
      <w:lvlText w:val="-"/>
      <w:lvlJc w:val="left"/>
      <w:pPr>
        <w:ind w:left="72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1269B"/>
    <w:multiLevelType w:val="hybridMultilevel"/>
    <w:tmpl w:val="70804104"/>
    <w:lvl w:ilvl="0" w:tplc="8474E400">
      <w:start w:val="1"/>
      <w:numFmt w:val="bullet"/>
      <w:lvlText w:val="-"/>
      <w:lvlJc w:val="left"/>
      <w:pPr>
        <w:ind w:left="502" w:hanging="360"/>
      </w:pPr>
      <w:rPr>
        <w:rFonts w:ascii="Cambria" w:eastAsia="Times New Roman" w:hAnsi="Cambria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71C13717"/>
    <w:multiLevelType w:val="hybridMultilevel"/>
    <w:tmpl w:val="B816C272"/>
    <w:lvl w:ilvl="0" w:tplc="92AEA0BA">
      <w:start w:val="6"/>
      <w:numFmt w:val="bullet"/>
      <w:lvlText w:val="-"/>
      <w:lvlJc w:val="left"/>
      <w:pPr>
        <w:ind w:left="1494" w:hanging="360"/>
      </w:pPr>
      <w:rPr>
        <w:rFonts w:ascii="France" w:eastAsia="Times New Roman" w:hAnsi="France" w:cs="Times New Roman" w:hint="default"/>
      </w:rPr>
    </w:lvl>
    <w:lvl w:ilvl="1" w:tplc="04050019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2D942A0"/>
    <w:multiLevelType w:val="hybridMultilevel"/>
    <w:tmpl w:val="5B2074AC"/>
    <w:lvl w:ilvl="0" w:tplc="FE0A794C">
      <w:start w:val="2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73001FB3"/>
    <w:multiLevelType w:val="hybridMultilevel"/>
    <w:tmpl w:val="AF6EBB1E"/>
    <w:lvl w:ilvl="0" w:tplc="33D626D0">
      <w:numFmt w:val="bullet"/>
      <w:lvlText w:val="-"/>
      <w:lvlJc w:val="left"/>
      <w:pPr>
        <w:tabs>
          <w:tab w:val="num" w:pos="2340"/>
        </w:tabs>
        <w:ind w:left="2340" w:hanging="1185"/>
      </w:pPr>
      <w:rPr>
        <w:rFonts w:ascii="France" w:eastAsia="Times New Roman" w:hAnsi="France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1" w15:restartNumberingAfterBreak="0">
    <w:nsid w:val="73857B63"/>
    <w:multiLevelType w:val="hybridMultilevel"/>
    <w:tmpl w:val="8A3A585E"/>
    <w:lvl w:ilvl="0" w:tplc="6450C29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2" w15:restartNumberingAfterBreak="0">
    <w:nsid w:val="794C32EC"/>
    <w:multiLevelType w:val="hybridMultilevel"/>
    <w:tmpl w:val="5AA4C1FE"/>
    <w:lvl w:ilvl="0" w:tplc="EA9C05AE">
      <w:numFmt w:val="bullet"/>
      <w:lvlText w:val="-"/>
      <w:lvlJc w:val="left"/>
      <w:pPr>
        <w:ind w:left="354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43" w15:restartNumberingAfterBreak="0">
    <w:nsid w:val="7ABC44B3"/>
    <w:multiLevelType w:val="hybridMultilevel"/>
    <w:tmpl w:val="BBA88FA0"/>
    <w:lvl w:ilvl="0" w:tplc="C6A8BDD8">
      <w:start w:val="1"/>
      <w:numFmt w:val="lowerRoman"/>
      <w:lvlText w:val="%1)"/>
      <w:lvlJc w:val="left"/>
      <w:pPr>
        <w:ind w:left="213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7ED63ECA"/>
    <w:multiLevelType w:val="hybridMultilevel"/>
    <w:tmpl w:val="32D8EF98"/>
    <w:lvl w:ilvl="0" w:tplc="ECF62978">
      <w:start w:val="1"/>
      <w:numFmt w:val="lowerRoman"/>
      <w:lvlText w:val="%1)"/>
      <w:lvlJc w:val="left"/>
      <w:pPr>
        <w:ind w:left="2534" w:hanging="72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28"/>
  </w:num>
  <w:num w:numId="5">
    <w:abstractNumId w:val="24"/>
  </w:num>
  <w:num w:numId="6">
    <w:abstractNumId w:val="39"/>
  </w:num>
  <w:num w:numId="7">
    <w:abstractNumId w:val="40"/>
  </w:num>
  <w:num w:numId="8">
    <w:abstractNumId w:val="0"/>
    <w:lvlOverride w:ilvl="0">
      <w:lvl w:ilvl="0">
        <w:start w:val="1"/>
        <w:numFmt w:val="bullet"/>
        <w:lvlText w:val="%1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9">
    <w:abstractNumId w:val="3"/>
  </w:num>
  <w:num w:numId="10">
    <w:abstractNumId w:val="4"/>
  </w:num>
  <w:num w:numId="11">
    <w:abstractNumId w:val="38"/>
  </w:num>
  <w:num w:numId="12">
    <w:abstractNumId w:val="2"/>
  </w:num>
  <w:num w:numId="13">
    <w:abstractNumId w:val="8"/>
  </w:num>
  <w:num w:numId="14">
    <w:abstractNumId w:val="30"/>
  </w:num>
  <w:num w:numId="15">
    <w:abstractNumId w:val="23"/>
  </w:num>
  <w:num w:numId="16">
    <w:abstractNumId w:val="34"/>
  </w:num>
  <w:num w:numId="17">
    <w:abstractNumId w:val="44"/>
  </w:num>
  <w:num w:numId="18">
    <w:abstractNumId w:val="26"/>
  </w:num>
  <w:num w:numId="19">
    <w:abstractNumId w:val="32"/>
  </w:num>
  <w:num w:numId="20">
    <w:abstractNumId w:val="14"/>
  </w:num>
  <w:num w:numId="21">
    <w:abstractNumId w:val="20"/>
  </w:num>
  <w:num w:numId="22">
    <w:abstractNumId w:val="43"/>
  </w:num>
  <w:num w:numId="23">
    <w:abstractNumId w:val="16"/>
  </w:num>
  <w:num w:numId="24">
    <w:abstractNumId w:val="17"/>
  </w:num>
  <w:num w:numId="25">
    <w:abstractNumId w:val="21"/>
  </w:num>
  <w:num w:numId="26">
    <w:abstractNumId w:val="13"/>
  </w:num>
  <w:num w:numId="27">
    <w:abstractNumId w:val="25"/>
  </w:num>
  <w:num w:numId="28">
    <w:abstractNumId w:val="18"/>
  </w:num>
  <w:num w:numId="29">
    <w:abstractNumId w:val="37"/>
  </w:num>
  <w:num w:numId="30">
    <w:abstractNumId w:val="35"/>
  </w:num>
  <w:num w:numId="31">
    <w:abstractNumId w:val="33"/>
  </w:num>
  <w:num w:numId="32">
    <w:abstractNumId w:val="27"/>
  </w:num>
  <w:num w:numId="33">
    <w:abstractNumId w:val="1"/>
  </w:num>
  <w:num w:numId="34">
    <w:abstractNumId w:val="7"/>
  </w:num>
  <w:num w:numId="35">
    <w:abstractNumId w:val="29"/>
  </w:num>
  <w:num w:numId="36">
    <w:abstractNumId w:val="15"/>
  </w:num>
  <w:num w:numId="37">
    <w:abstractNumId w:val="41"/>
  </w:num>
  <w:num w:numId="38">
    <w:abstractNumId w:val="5"/>
  </w:num>
  <w:num w:numId="39">
    <w:abstractNumId w:val="42"/>
  </w:num>
  <w:num w:numId="40">
    <w:abstractNumId w:val="31"/>
  </w:num>
  <w:num w:numId="41">
    <w:abstractNumId w:val="22"/>
  </w:num>
  <w:num w:numId="42">
    <w:abstractNumId w:val="36"/>
  </w:num>
  <w:num w:numId="43">
    <w:abstractNumId w:val="6"/>
  </w:num>
  <w:num w:numId="44">
    <w:abstractNumId w:val="11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"/>
  <w:drawingGridVerticalSpacing w:val="11"/>
  <w:displayHorizontalDrawingGridEvery w:val="10"/>
  <w:displayVerticalDrawingGridEvery w:val="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DE5"/>
    <w:rsid w:val="00001F2F"/>
    <w:rsid w:val="0000360A"/>
    <w:rsid w:val="00003BCA"/>
    <w:rsid w:val="00003CD9"/>
    <w:rsid w:val="0000489E"/>
    <w:rsid w:val="00005073"/>
    <w:rsid w:val="000064AF"/>
    <w:rsid w:val="00010507"/>
    <w:rsid w:val="0001054E"/>
    <w:rsid w:val="00010852"/>
    <w:rsid w:val="000108E9"/>
    <w:rsid w:val="000133AB"/>
    <w:rsid w:val="000151EE"/>
    <w:rsid w:val="00015C46"/>
    <w:rsid w:val="00017240"/>
    <w:rsid w:val="00017599"/>
    <w:rsid w:val="000210F4"/>
    <w:rsid w:val="000221CC"/>
    <w:rsid w:val="00022414"/>
    <w:rsid w:val="00022DCD"/>
    <w:rsid w:val="00023728"/>
    <w:rsid w:val="00026067"/>
    <w:rsid w:val="00026D2D"/>
    <w:rsid w:val="00027FA9"/>
    <w:rsid w:val="000316EA"/>
    <w:rsid w:val="000318EF"/>
    <w:rsid w:val="00031E3A"/>
    <w:rsid w:val="000325CB"/>
    <w:rsid w:val="000330A0"/>
    <w:rsid w:val="000342E1"/>
    <w:rsid w:val="000346A4"/>
    <w:rsid w:val="00034EC9"/>
    <w:rsid w:val="00035680"/>
    <w:rsid w:val="00037DD2"/>
    <w:rsid w:val="00041D16"/>
    <w:rsid w:val="00041DC5"/>
    <w:rsid w:val="00042D63"/>
    <w:rsid w:val="00042E08"/>
    <w:rsid w:val="0004478A"/>
    <w:rsid w:val="000448A6"/>
    <w:rsid w:val="00044D89"/>
    <w:rsid w:val="00046ACA"/>
    <w:rsid w:val="00047048"/>
    <w:rsid w:val="00047720"/>
    <w:rsid w:val="00051CE3"/>
    <w:rsid w:val="00052152"/>
    <w:rsid w:val="00052540"/>
    <w:rsid w:val="00052BEB"/>
    <w:rsid w:val="00052C0A"/>
    <w:rsid w:val="00053353"/>
    <w:rsid w:val="000537D5"/>
    <w:rsid w:val="00053DCC"/>
    <w:rsid w:val="00054187"/>
    <w:rsid w:val="0005554E"/>
    <w:rsid w:val="00056713"/>
    <w:rsid w:val="00056FA2"/>
    <w:rsid w:val="00057FF0"/>
    <w:rsid w:val="000618B2"/>
    <w:rsid w:val="00062E3B"/>
    <w:rsid w:val="00063436"/>
    <w:rsid w:val="00063FF2"/>
    <w:rsid w:val="00065CD0"/>
    <w:rsid w:val="00066D27"/>
    <w:rsid w:val="000670C4"/>
    <w:rsid w:val="00067A8D"/>
    <w:rsid w:val="000717A8"/>
    <w:rsid w:val="000736BE"/>
    <w:rsid w:val="00073955"/>
    <w:rsid w:val="000749B8"/>
    <w:rsid w:val="000750B6"/>
    <w:rsid w:val="000750C4"/>
    <w:rsid w:val="0007516E"/>
    <w:rsid w:val="00076664"/>
    <w:rsid w:val="00076925"/>
    <w:rsid w:val="00077807"/>
    <w:rsid w:val="00080655"/>
    <w:rsid w:val="0008078B"/>
    <w:rsid w:val="0008160E"/>
    <w:rsid w:val="00082620"/>
    <w:rsid w:val="00082685"/>
    <w:rsid w:val="00082889"/>
    <w:rsid w:val="00082AA4"/>
    <w:rsid w:val="000835FA"/>
    <w:rsid w:val="0009077A"/>
    <w:rsid w:val="0009145B"/>
    <w:rsid w:val="0009210A"/>
    <w:rsid w:val="0009223D"/>
    <w:rsid w:val="000938C4"/>
    <w:rsid w:val="00095560"/>
    <w:rsid w:val="000A1193"/>
    <w:rsid w:val="000A1C2F"/>
    <w:rsid w:val="000A2454"/>
    <w:rsid w:val="000A2D9A"/>
    <w:rsid w:val="000A50AC"/>
    <w:rsid w:val="000A5675"/>
    <w:rsid w:val="000B00BF"/>
    <w:rsid w:val="000B08C1"/>
    <w:rsid w:val="000B0AB0"/>
    <w:rsid w:val="000B0FA1"/>
    <w:rsid w:val="000B21F7"/>
    <w:rsid w:val="000B2965"/>
    <w:rsid w:val="000B340C"/>
    <w:rsid w:val="000B50A7"/>
    <w:rsid w:val="000C03CC"/>
    <w:rsid w:val="000C25C1"/>
    <w:rsid w:val="000C32D0"/>
    <w:rsid w:val="000C3DFE"/>
    <w:rsid w:val="000C4075"/>
    <w:rsid w:val="000C4899"/>
    <w:rsid w:val="000C4A2F"/>
    <w:rsid w:val="000C6A97"/>
    <w:rsid w:val="000C6E72"/>
    <w:rsid w:val="000D2D5E"/>
    <w:rsid w:val="000D3223"/>
    <w:rsid w:val="000D4326"/>
    <w:rsid w:val="000D5965"/>
    <w:rsid w:val="000D6B38"/>
    <w:rsid w:val="000E17E5"/>
    <w:rsid w:val="000E26B3"/>
    <w:rsid w:val="000E4915"/>
    <w:rsid w:val="000E4B8F"/>
    <w:rsid w:val="000E5B47"/>
    <w:rsid w:val="000E6B0C"/>
    <w:rsid w:val="000E6FDC"/>
    <w:rsid w:val="000E7300"/>
    <w:rsid w:val="000F0427"/>
    <w:rsid w:val="000F0DDA"/>
    <w:rsid w:val="000F25F5"/>
    <w:rsid w:val="000F2DE6"/>
    <w:rsid w:val="000F33D1"/>
    <w:rsid w:val="000F59C9"/>
    <w:rsid w:val="000F6376"/>
    <w:rsid w:val="000F690C"/>
    <w:rsid w:val="000F75BA"/>
    <w:rsid w:val="001003B6"/>
    <w:rsid w:val="00101374"/>
    <w:rsid w:val="001013DC"/>
    <w:rsid w:val="001018D8"/>
    <w:rsid w:val="00101AC9"/>
    <w:rsid w:val="00104B45"/>
    <w:rsid w:val="0010677B"/>
    <w:rsid w:val="0011007C"/>
    <w:rsid w:val="00110221"/>
    <w:rsid w:val="00110263"/>
    <w:rsid w:val="00110BFF"/>
    <w:rsid w:val="001112CA"/>
    <w:rsid w:val="0011175E"/>
    <w:rsid w:val="00112082"/>
    <w:rsid w:val="00113E4A"/>
    <w:rsid w:val="001144C0"/>
    <w:rsid w:val="00116790"/>
    <w:rsid w:val="00116C61"/>
    <w:rsid w:val="0011727E"/>
    <w:rsid w:val="001206D7"/>
    <w:rsid w:val="00121F58"/>
    <w:rsid w:val="00125421"/>
    <w:rsid w:val="00125EBE"/>
    <w:rsid w:val="001261A3"/>
    <w:rsid w:val="00126723"/>
    <w:rsid w:val="001271EB"/>
    <w:rsid w:val="00127474"/>
    <w:rsid w:val="001313B9"/>
    <w:rsid w:val="001315B2"/>
    <w:rsid w:val="00131F6C"/>
    <w:rsid w:val="00132291"/>
    <w:rsid w:val="00132D97"/>
    <w:rsid w:val="00133880"/>
    <w:rsid w:val="001341FF"/>
    <w:rsid w:val="00137289"/>
    <w:rsid w:val="00140776"/>
    <w:rsid w:val="0014244B"/>
    <w:rsid w:val="00142618"/>
    <w:rsid w:val="00143665"/>
    <w:rsid w:val="00143AAB"/>
    <w:rsid w:val="00144AE7"/>
    <w:rsid w:val="00144CF5"/>
    <w:rsid w:val="00145419"/>
    <w:rsid w:val="001459AF"/>
    <w:rsid w:val="00145BB8"/>
    <w:rsid w:val="00146DB9"/>
    <w:rsid w:val="001474B5"/>
    <w:rsid w:val="00151AFC"/>
    <w:rsid w:val="00151CA8"/>
    <w:rsid w:val="00152921"/>
    <w:rsid w:val="00152FAB"/>
    <w:rsid w:val="00153085"/>
    <w:rsid w:val="00153D72"/>
    <w:rsid w:val="001552BF"/>
    <w:rsid w:val="00155E03"/>
    <w:rsid w:val="001561A4"/>
    <w:rsid w:val="001561D3"/>
    <w:rsid w:val="00156D35"/>
    <w:rsid w:val="00157294"/>
    <w:rsid w:val="001616A4"/>
    <w:rsid w:val="0016269A"/>
    <w:rsid w:val="001629CC"/>
    <w:rsid w:val="00163059"/>
    <w:rsid w:val="00163491"/>
    <w:rsid w:val="001636A2"/>
    <w:rsid w:val="00164BA5"/>
    <w:rsid w:val="00164D5B"/>
    <w:rsid w:val="001650BF"/>
    <w:rsid w:val="00165213"/>
    <w:rsid w:val="00165ACB"/>
    <w:rsid w:val="00165DB0"/>
    <w:rsid w:val="00165EF1"/>
    <w:rsid w:val="001664B4"/>
    <w:rsid w:val="00166CDA"/>
    <w:rsid w:val="00170639"/>
    <w:rsid w:val="0017089A"/>
    <w:rsid w:val="00171626"/>
    <w:rsid w:val="00171F14"/>
    <w:rsid w:val="00172750"/>
    <w:rsid w:val="00172C12"/>
    <w:rsid w:val="001736E3"/>
    <w:rsid w:val="00173E6D"/>
    <w:rsid w:val="00175CA8"/>
    <w:rsid w:val="00175EC2"/>
    <w:rsid w:val="001762A7"/>
    <w:rsid w:val="00180541"/>
    <w:rsid w:val="00182113"/>
    <w:rsid w:val="0018383E"/>
    <w:rsid w:val="00183E48"/>
    <w:rsid w:val="001850ED"/>
    <w:rsid w:val="00185155"/>
    <w:rsid w:val="00185B79"/>
    <w:rsid w:val="00185EF6"/>
    <w:rsid w:val="00187093"/>
    <w:rsid w:val="001878BA"/>
    <w:rsid w:val="001906A3"/>
    <w:rsid w:val="00190D01"/>
    <w:rsid w:val="00191FFE"/>
    <w:rsid w:val="001921D7"/>
    <w:rsid w:val="001928EE"/>
    <w:rsid w:val="00192E04"/>
    <w:rsid w:val="0019327B"/>
    <w:rsid w:val="001934E7"/>
    <w:rsid w:val="00193A2E"/>
    <w:rsid w:val="00193B53"/>
    <w:rsid w:val="0019408C"/>
    <w:rsid w:val="0019416F"/>
    <w:rsid w:val="001943AA"/>
    <w:rsid w:val="00195276"/>
    <w:rsid w:val="001965C4"/>
    <w:rsid w:val="00196B46"/>
    <w:rsid w:val="00197593"/>
    <w:rsid w:val="00197E4C"/>
    <w:rsid w:val="001A0010"/>
    <w:rsid w:val="001A03FF"/>
    <w:rsid w:val="001A084D"/>
    <w:rsid w:val="001A138D"/>
    <w:rsid w:val="001A20A2"/>
    <w:rsid w:val="001A2117"/>
    <w:rsid w:val="001A286E"/>
    <w:rsid w:val="001A3755"/>
    <w:rsid w:val="001A4E13"/>
    <w:rsid w:val="001A58BA"/>
    <w:rsid w:val="001A6066"/>
    <w:rsid w:val="001A65EB"/>
    <w:rsid w:val="001A688D"/>
    <w:rsid w:val="001B118D"/>
    <w:rsid w:val="001B22A7"/>
    <w:rsid w:val="001B2375"/>
    <w:rsid w:val="001B2CC6"/>
    <w:rsid w:val="001B47A3"/>
    <w:rsid w:val="001B4B75"/>
    <w:rsid w:val="001B5638"/>
    <w:rsid w:val="001B67AD"/>
    <w:rsid w:val="001B6833"/>
    <w:rsid w:val="001B73C3"/>
    <w:rsid w:val="001C1010"/>
    <w:rsid w:val="001C2118"/>
    <w:rsid w:val="001C2387"/>
    <w:rsid w:val="001C259F"/>
    <w:rsid w:val="001C2A90"/>
    <w:rsid w:val="001C3697"/>
    <w:rsid w:val="001C3F4C"/>
    <w:rsid w:val="001C4FBB"/>
    <w:rsid w:val="001C685D"/>
    <w:rsid w:val="001C789A"/>
    <w:rsid w:val="001D1060"/>
    <w:rsid w:val="001D1D95"/>
    <w:rsid w:val="001D21BD"/>
    <w:rsid w:val="001D2625"/>
    <w:rsid w:val="001D321E"/>
    <w:rsid w:val="001D3605"/>
    <w:rsid w:val="001D3F6C"/>
    <w:rsid w:val="001D5804"/>
    <w:rsid w:val="001D5BEF"/>
    <w:rsid w:val="001D5C29"/>
    <w:rsid w:val="001D624E"/>
    <w:rsid w:val="001D7479"/>
    <w:rsid w:val="001D7A3E"/>
    <w:rsid w:val="001D7A75"/>
    <w:rsid w:val="001E03B8"/>
    <w:rsid w:val="001E0C28"/>
    <w:rsid w:val="001E17CE"/>
    <w:rsid w:val="001E2021"/>
    <w:rsid w:val="001E2C96"/>
    <w:rsid w:val="001E322F"/>
    <w:rsid w:val="001E3920"/>
    <w:rsid w:val="001E39C9"/>
    <w:rsid w:val="001E3D5E"/>
    <w:rsid w:val="001E4021"/>
    <w:rsid w:val="001E4AD5"/>
    <w:rsid w:val="001E67DC"/>
    <w:rsid w:val="001E796E"/>
    <w:rsid w:val="001E7A01"/>
    <w:rsid w:val="001F2300"/>
    <w:rsid w:val="001F2BCE"/>
    <w:rsid w:val="001F2F8B"/>
    <w:rsid w:val="001F33B7"/>
    <w:rsid w:val="001F380A"/>
    <w:rsid w:val="001F4806"/>
    <w:rsid w:val="001F4A22"/>
    <w:rsid w:val="001F544A"/>
    <w:rsid w:val="001F5D03"/>
    <w:rsid w:val="001F6531"/>
    <w:rsid w:val="001F6729"/>
    <w:rsid w:val="001F68B9"/>
    <w:rsid w:val="002009B2"/>
    <w:rsid w:val="0020146F"/>
    <w:rsid w:val="002018EA"/>
    <w:rsid w:val="00202405"/>
    <w:rsid w:val="0020301A"/>
    <w:rsid w:val="002030F2"/>
    <w:rsid w:val="0020403A"/>
    <w:rsid w:val="002044AD"/>
    <w:rsid w:val="0020581A"/>
    <w:rsid w:val="00206D41"/>
    <w:rsid w:val="00206ED8"/>
    <w:rsid w:val="002106D7"/>
    <w:rsid w:val="002108DD"/>
    <w:rsid w:val="00210C7C"/>
    <w:rsid w:val="00211F81"/>
    <w:rsid w:val="0021212B"/>
    <w:rsid w:val="0021229D"/>
    <w:rsid w:val="00212D7E"/>
    <w:rsid w:val="002133DB"/>
    <w:rsid w:val="002157A1"/>
    <w:rsid w:val="002157EF"/>
    <w:rsid w:val="002174C5"/>
    <w:rsid w:val="00217C03"/>
    <w:rsid w:val="00217CB4"/>
    <w:rsid w:val="00220161"/>
    <w:rsid w:val="002211C5"/>
    <w:rsid w:val="00221710"/>
    <w:rsid w:val="00222504"/>
    <w:rsid w:val="00222C14"/>
    <w:rsid w:val="00230CE8"/>
    <w:rsid w:val="002317B6"/>
    <w:rsid w:val="00231A4B"/>
    <w:rsid w:val="002326C6"/>
    <w:rsid w:val="00233011"/>
    <w:rsid w:val="002340BC"/>
    <w:rsid w:val="0023696E"/>
    <w:rsid w:val="00237804"/>
    <w:rsid w:val="002423CC"/>
    <w:rsid w:val="0024302E"/>
    <w:rsid w:val="0024341C"/>
    <w:rsid w:val="00244134"/>
    <w:rsid w:val="00244C87"/>
    <w:rsid w:val="002459A3"/>
    <w:rsid w:val="00245E3C"/>
    <w:rsid w:val="00246F42"/>
    <w:rsid w:val="00250DB4"/>
    <w:rsid w:val="0025167E"/>
    <w:rsid w:val="002539FF"/>
    <w:rsid w:val="00256027"/>
    <w:rsid w:val="00256F06"/>
    <w:rsid w:val="00257D93"/>
    <w:rsid w:val="00257F85"/>
    <w:rsid w:val="00260A57"/>
    <w:rsid w:val="00261139"/>
    <w:rsid w:val="0026140E"/>
    <w:rsid w:val="0026459E"/>
    <w:rsid w:val="00264E7D"/>
    <w:rsid w:val="00265017"/>
    <w:rsid w:val="00265059"/>
    <w:rsid w:val="00266AE3"/>
    <w:rsid w:val="00270533"/>
    <w:rsid w:val="0027084E"/>
    <w:rsid w:val="00271351"/>
    <w:rsid w:val="0027150E"/>
    <w:rsid w:val="00271A0A"/>
    <w:rsid w:val="00271D29"/>
    <w:rsid w:val="00273AD4"/>
    <w:rsid w:val="00273F31"/>
    <w:rsid w:val="0027476B"/>
    <w:rsid w:val="002755CB"/>
    <w:rsid w:val="002761A0"/>
    <w:rsid w:val="00276AD1"/>
    <w:rsid w:val="00277225"/>
    <w:rsid w:val="0027793E"/>
    <w:rsid w:val="002815C6"/>
    <w:rsid w:val="0028431F"/>
    <w:rsid w:val="00285A53"/>
    <w:rsid w:val="00286B30"/>
    <w:rsid w:val="002870E0"/>
    <w:rsid w:val="00287CCB"/>
    <w:rsid w:val="00287E77"/>
    <w:rsid w:val="00290163"/>
    <w:rsid w:val="002910F1"/>
    <w:rsid w:val="00291DC7"/>
    <w:rsid w:val="00293981"/>
    <w:rsid w:val="00293B1D"/>
    <w:rsid w:val="0029401E"/>
    <w:rsid w:val="002949D0"/>
    <w:rsid w:val="00294A1F"/>
    <w:rsid w:val="0029549C"/>
    <w:rsid w:val="00297313"/>
    <w:rsid w:val="002A02B7"/>
    <w:rsid w:val="002A0F76"/>
    <w:rsid w:val="002A2E8D"/>
    <w:rsid w:val="002A3233"/>
    <w:rsid w:val="002A362F"/>
    <w:rsid w:val="002A3D94"/>
    <w:rsid w:val="002A5878"/>
    <w:rsid w:val="002A5A82"/>
    <w:rsid w:val="002A6DB3"/>
    <w:rsid w:val="002A7053"/>
    <w:rsid w:val="002B025D"/>
    <w:rsid w:val="002B15EE"/>
    <w:rsid w:val="002B175F"/>
    <w:rsid w:val="002B2646"/>
    <w:rsid w:val="002B32CC"/>
    <w:rsid w:val="002B3E7C"/>
    <w:rsid w:val="002B40B1"/>
    <w:rsid w:val="002B40E6"/>
    <w:rsid w:val="002B4DD8"/>
    <w:rsid w:val="002B50B3"/>
    <w:rsid w:val="002B534B"/>
    <w:rsid w:val="002B658C"/>
    <w:rsid w:val="002C0231"/>
    <w:rsid w:val="002C05AD"/>
    <w:rsid w:val="002C10CB"/>
    <w:rsid w:val="002C199E"/>
    <w:rsid w:val="002C19B3"/>
    <w:rsid w:val="002C2F8E"/>
    <w:rsid w:val="002C3247"/>
    <w:rsid w:val="002C35C7"/>
    <w:rsid w:val="002C5955"/>
    <w:rsid w:val="002C6069"/>
    <w:rsid w:val="002C62AF"/>
    <w:rsid w:val="002D07B3"/>
    <w:rsid w:val="002D114C"/>
    <w:rsid w:val="002D3820"/>
    <w:rsid w:val="002D5E76"/>
    <w:rsid w:val="002D5FB8"/>
    <w:rsid w:val="002D6F21"/>
    <w:rsid w:val="002D72B3"/>
    <w:rsid w:val="002D7875"/>
    <w:rsid w:val="002E291F"/>
    <w:rsid w:val="002E2924"/>
    <w:rsid w:val="002E34CE"/>
    <w:rsid w:val="002E3F40"/>
    <w:rsid w:val="002E405D"/>
    <w:rsid w:val="002E445E"/>
    <w:rsid w:val="002E4633"/>
    <w:rsid w:val="002E4BFD"/>
    <w:rsid w:val="002E57F5"/>
    <w:rsid w:val="002E5B50"/>
    <w:rsid w:val="002E65F5"/>
    <w:rsid w:val="002E6A54"/>
    <w:rsid w:val="002E7264"/>
    <w:rsid w:val="002E788D"/>
    <w:rsid w:val="002E793A"/>
    <w:rsid w:val="002E7E56"/>
    <w:rsid w:val="002F3A01"/>
    <w:rsid w:val="002F3B59"/>
    <w:rsid w:val="002F51F8"/>
    <w:rsid w:val="002F57BA"/>
    <w:rsid w:val="002F666E"/>
    <w:rsid w:val="002F6FBE"/>
    <w:rsid w:val="0030017C"/>
    <w:rsid w:val="0030046F"/>
    <w:rsid w:val="00301279"/>
    <w:rsid w:val="0030139F"/>
    <w:rsid w:val="003017B4"/>
    <w:rsid w:val="00303068"/>
    <w:rsid w:val="00303543"/>
    <w:rsid w:val="003036E3"/>
    <w:rsid w:val="00304AED"/>
    <w:rsid w:val="0030524C"/>
    <w:rsid w:val="003066B3"/>
    <w:rsid w:val="00306F55"/>
    <w:rsid w:val="003122DC"/>
    <w:rsid w:val="003130EE"/>
    <w:rsid w:val="00314767"/>
    <w:rsid w:val="00316744"/>
    <w:rsid w:val="00316E1C"/>
    <w:rsid w:val="00321BDC"/>
    <w:rsid w:val="0032281C"/>
    <w:rsid w:val="0032282A"/>
    <w:rsid w:val="003239D1"/>
    <w:rsid w:val="00324DD1"/>
    <w:rsid w:val="00324FC4"/>
    <w:rsid w:val="00325BCC"/>
    <w:rsid w:val="003262FD"/>
    <w:rsid w:val="00326CBA"/>
    <w:rsid w:val="003300F7"/>
    <w:rsid w:val="0033135D"/>
    <w:rsid w:val="003320F6"/>
    <w:rsid w:val="0033236F"/>
    <w:rsid w:val="00334269"/>
    <w:rsid w:val="003370B9"/>
    <w:rsid w:val="0033787B"/>
    <w:rsid w:val="00340447"/>
    <w:rsid w:val="00341081"/>
    <w:rsid w:val="00341935"/>
    <w:rsid w:val="00341DB9"/>
    <w:rsid w:val="00342196"/>
    <w:rsid w:val="003433F4"/>
    <w:rsid w:val="0034359B"/>
    <w:rsid w:val="00343F95"/>
    <w:rsid w:val="00344E10"/>
    <w:rsid w:val="0034655A"/>
    <w:rsid w:val="00347B6F"/>
    <w:rsid w:val="0035048B"/>
    <w:rsid w:val="00350D03"/>
    <w:rsid w:val="00352A9F"/>
    <w:rsid w:val="0035370A"/>
    <w:rsid w:val="0035513E"/>
    <w:rsid w:val="0035592D"/>
    <w:rsid w:val="003562C3"/>
    <w:rsid w:val="00356BFF"/>
    <w:rsid w:val="00360E42"/>
    <w:rsid w:val="003612BB"/>
    <w:rsid w:val="00362D4D"/>
    <w:rsid w:val="00364817"/>
    <w:rsid w:val="00364EC8"/>
    <w:rsid w:val="0036525C"/>
    <w:rsid w:val="003661E0"/>
    <w:rsid w:val="0036662E"/>
    <w:rsid w:val="00367DE4"/>
    <w:rsid w:val="0037101C"/>
    <w:rsid w:val="003711A1"/>
    <w:rsid w:val="00371B4D"/>
    <w:rsid w:val="0037219C"/>
    <w:rsid w:val="0037446B"/>
    <w:rsid w:val="00374E65"/>
    <w:rsid w:val="00376FA3"/>
    <w:rsid w:val="003773CD"/>
    <w:rsid w:val="00380D6F"/>
    <w:rsid w:val="00381A00"/>
    <w:rsid w:val="00382349"/>
    <w:rsid w:val="003836AE"/>
    <w:rsid w:val="003853E9"/>
    <w:rsid w:val="00385567"/>
    <w:rsid w:val="00385D4C"/>
    <w:rsid w:val="00387C4B"/>
    <w:rsid w:val="003909AD"/>
    <w:rsid w:val="00390C72"/>
    <w:rsid w:val="003913A3"/>
    <w:rsid w:val="0039216E"/>
    <w:rsid w:val="00392336"/>
    <w:rsid w:val="00392783"/>
    <w:rsid w:val="003927A4"/>
    <w:rsid w:val="003933C9"/>
    <w:rsid w:val="00393C71"/>
    <w:rsid w:val="00393CF1"/>
    <w:rsid w:val="0039500F"/>
    <w:rsid w:val="00395541"/>
    <w:rsid w:val="003958EA"/>
    <w:rsid w:val="003961B4"/>
    <w:rsid w:val="00396918"/>
    <w:rsid w:val="003970D6"/>
    <w:rsid w:val="003973D7"/>
    <w:rsid w:val="0039775E"/>
    <w:rsid w:val="0039786C"/>
    <w:rsid w:val="00397DCD"/>
    <w:rsid w:val="003A23F0"/>
    <w:rsid w:val="003A4373"/>
    <w:rsid w:val="003A4576"/>
    <w:rsid w:val="003A45EF"/>
    <w:rsid w:val="003A46F6"/>
    <w:rsid w:val="003A50E4"/>
    <w:rsid w:val="003A5A5E"/>
    <w:rsid w:val="003A64D4"/>
    <w:rsid w:val="003B1402"/>
    <w:rsid w:val="003B1798"/>
    <w:rsid w:val="003B1DE1"/>
    <w:rsid w:val="003B2315"/>
    <w:rsid w:val="003B38D7"/>
    <w:rsid w:val="003C05EB"/>
    <w:rsid w:val="003C15F5"/>
    <w:rsid w:val="003C15FF"/>
    <w:rsid w:val="003C1C6D"/>
    <w:rsid w:val="003C4C1C"/>
    <w:rsid w:val="003C6EC2"/>
    <w:rsid w:val="003C73AE"/>
    <w:rsid w:val="003C7CEC"/>
    <w:rsid w:val="003D1F86"/>
    <w:rsid w:val="003D26AA"/>
    <w:rsid w:val="003D35D5"/>
    <w:rsid w:val="003D3730"/>
    <w:rsid w:val="003D3FF7"/>
    <w:rsid w:val="003D4CF3"/>
    <w:rsid w:val="003D6195"/>
    <w:rsid w:val="003E1B75"/>
    <w:rsid w:val="003E1F14"/>
    <w:rsid w:val="003E1F65"/>
    <w:rsid w:val="003E2972"/>
    <w:rsid w:val="003E32A4"/>
    <w:rsid w:val="003E3F61"/>
    <w:rsid w:val="003E457B"/>
    <w:rsid w:val="003E4CBD"/>
    <w:rsid w:val="003E58C2"/>
    <w:rsid w:val="003E5B29"/>
    <w:rsid w:val="003E780E"/>
    <w:rsid w:val="003E7E4C"/>
    <w:rsid w:val="003F09F7"/>
    <w:rsid w:val="003F10E8"/>
    <w:rsid w:val="003F2623"/>
    <w:rsid w:val="003F2685"/>
    <w:rsid w:val="003F3DD7"/>
    <w:rsid w:val="003F49FD"/>
    <w:rsid w:val="003F54C6"/>
    <w:rsid w:val="003F5C51"/>
    <w:rsid w:val="003F60D3"/>
    <w:rsid w:val="003F652F"/>
    <w:rsid w:val="003F65AD"/>
    <w:rsid w:val="003F7219"/>
    <w:rsid w:val="00400261"/>
    <w:rsid w:val="004018D3"/>
    <w:rsid w:val="00401966"/>
    <w:rsid w:val="00401CC0"/>
    <w:rsid w:val="00401DDC"/>
    <w:rsid w:val="004021EE"/>
    <w:rsid w:val="004022B0"/>
    <w:rsid w:val="004027B2"/>
    <w:rsid w:val="00403720"/>
    <w:rsid w:val="00404AE2"/>
    <w:rsid w:val="0040529B"/>
    <w:rsid w:val="00405393"/>
    <w:rsid w:val="00405822"/>
    <w:rsid w:val="00406D3D"/>
    <w:rsid w:val="0040709D"/>
    <w:rsid w:val="00410A27"/>
    <w:rsid w:val="00411A78"/>
    <w:rsid w:val="00411CE0"/>
    <w:rsid w:val="004126D4"/>
    <w:rsid w:val="004128ED"/>
    <w:rsid w:val="004132B6"/>
    <w:rsid w:val="00413486"/>
    <w:rsid w:val="004148B6"/>
    <w:rsid w:val="00414A4C"/>
    <w:rsid w:val="004151C6"/>
    <w:rsid w:val="00415775"/>
    <w:rsid w:val="00416D36"/>
    <w:rsid w:val="00420398"/>
    <w:rsid w:val="00420FAF"/>
    <w:rsid w:val="0042344C"/>
    <w:rsid w:val="00423B37"/>
    <w:rsid w:val="004265F9"/>
    <w:rsid w:val="00431213"/>
    <w:rsid w:val="00432998"/>
    <w:rsid w:val="00432E27"/>
    <w:rsid w:val="00433D6B"/>
    <w:rsid w:val="00435216"/>
    <w:rsid w:val="00435E11"/>
    <w:rsid w:val="004366C5"/>
    <w:rsid w:val="00440397"/>
    <w:rsid w:val="004417D6"/>
    <w:rsid w:val="00443996"/>
    <w:rsid w:val="00443B46"/>
    <w:rsid w:val="004449C3"/>
    <w:rsid w:val="004475BE"/>
    <w:rsid w:val="00452595"/>
    <w:rsid w:val="004542E4"/>
    <w:rsid w:val="00454E39"/>
    <w:rsid w:val="0045512E"/>
    <w:rsid w:val="00455E96"/>
    <w:rsid w:val="00456211"/>
    <w:rsid w:val="0045713A"/>
    <w:rsid w:val="0046031E"/>
    <w:rsid w:val="004607C2"/>
    <w:rsid w:val="00460DCD"/>
    <w:rsid w:val="004626AE"/>
    <w:rsid w:val="00462AED"/>
    <w:rsid w:val="00462DF1"/>
    <w:rsid w:val="00463F27"/>
    <w:rsid w:val="00465411"/>
    <w:rsid w:val="00465942"/>
    <w:rsid w:val="0046611E"/>
    <w:rsid w:val="00466DE7"/>
    <w:rsid w:val="004704B6"/>
    <w:rsid w:val="00472299"/>
    <w:rsid w:val="0047304A"/>
    <w:rsid w:val="004766FA"/>
    <w:rsid w:val="00476EA6"/>
    <w:rsid w:val="00481090"/>
    <w:rsid w:val="0048175C"/>
    <w:rsid w:val="00484909"/>
    <w:rsid w:val="00485E7C"/>
    <w:rsid w:val="00486A09"/>
    <w:rsid w:val="00486DE6"/>
    <w:rsid w:val="00486FA5"/>
    <w:rsid w:val="00487833"/>
    <w:rsid w:val="00487CDC"/>
    <w:rsid w:val="00490909"/>
    <w:rsid w:val="00491A05"/>
    <w:rsid w:val="00491CD0"/>
    <w:rsid w:val="00492E3D"/>
    <w:rsid w:val="0049340C"/>
    <w:rsid w:val="0049341D"/>
    <w:rsid w:val="00493437"/>
    <w:rsid w:val="004951C6"/>
    <w:rsid w:val="00496781"/>
    <w:rsid w:val="004A0305"/>
    <w:rsid w:val="004A06FE"/>
    <w:rsid w:val="004A0F8D"/>
    <w:rsid w:val="004A2E50"/>
    <w:rsid w:val="004A3109"/>
    <w:rsid w:val="004A3DE3"/>
    <w:rsid w:val="004A46C5"/>
    <w:rsid w:val="004A4FE4"/>
    <w:rsid w:val="004A6F6D"/>
    <w:rsid w:val="004A7272"/>
    <w:rsid w:val="004A7B01"/>
    <w:rsid w:val="004B092E"/>
    <w:rsid w:val="004B14EE"/>
    <w:rsid w:val="004B1B25"/>
    <w:rsid w:val="004B31CD"/>
    <w:rsid w:val="004B4B95"/>
    <w:rsid w:val="004B4D28"/>
    <w:rsid w:val="004B5667"/>
    <w:rsid w:val="004B759C"/>
    <w:rsid w:val="004B7AC2"/>
    <w:rsid w:val="004C0300"/>
    <w:rsid w:val="004C03D1"/>
    <w:rsid w:val="004C08E4"/>
    <w:rsid w:val="004C298E"/>
    <w:rsid w:val="004C5B72"/>
    <w:rsid w:val="004C6824"/>
    <w:rsid w:val="004C7636"/>
    <w:rsid w:val="004C7D49"/>
    <w:rsid w:val="004C7ED4"/>
    <w:rsid w:val="004D0345"/>
    <w:rsid w:val="004D03B8"/>
    <w:rsid w:val="004D0966"/>
    <w:rsid w:val="004D0C67"/>
    <w:rsid w:val="004D1B17"/>
    <w:rsid w:val="004D4D60"/>
    <w:rsid w:val="004D53DD"/>
    <w:rsid w:val="004E0031"/>
    <w:rsid w:val="004E015A"/>
    <w:rsid w:val="004E0CA4"/>
    <w:rsid w:val="004E2337"/>
    <w:rsid w:val="004E2955"/>
    <w:rsid w:val="004E2A90"/>
    <w:rsid w:val="004E3597"/>
    <w:rsid w:val="004E3DCE"/>
    <w:rsid w:val="004E4541"/>
    <w:rsid w:val="004E597D"/>
    <w:rsid w:val="004E5A9D"/>
    <w:rsid w:val="004E5AD3"/>
    <w:rsid w:val="004E6F6A"/>
    <w:rsid w:val="004E7EA3"/>
    <w:rsid w:val="004F0C58"/>
    <w:rsid w:val="004F0C79"/>
    <w:rsid w:val="004F123B"/>
    <w:rsid w:val="004F27D6"/>
    <w:rsid w:val="004F27F6"/>
    <w:rsid w:val="004F33F2"/>
    <w:rsid w:val="004F6AC7"/>
    <w:rsid w:val="004F6BD9"/>
    <w:rsid w:val="00500867"/>
    <w:rsid w:val="00503158"/>
    <w:rsid w:val="00504838"/>
    <w:rsid w:val="0050518B"/>
    <w:rsid w:val="00506AE9"/>
    <w:rsid w:val="005113FE"/>
    <w:rsid w:val="00511471"/>
    <w:rsid w:val="00511A3E"/>
    <w:rsid w:val="005122E5"/>
    <w:rsid w:val="00512632"/>
    <w:rsid w:val="005126CC"/>
    <w:rsid w:val="00515693"/>
    <w:rsid w:val="005158ED"/>
    <w:rsid w:val="00517AEB"/>
    <w:rsid w:val="005208D2"/>
    <w:rsid w:val="00520C07"/>
    <w:rsid w:val="0052125E"/>
    <w:rsid w:val="00521C47"/>
    <w:rsid w:val="00521C80"/>
    <w:rsid w:val="00521D5B"/>
    <w:rsid w:val="0052222F"/>
    <w:rsid w:val="00522929"/>
    <w:rsid w:val="0052322F"/>
    <w:rsid w:val="00524273"/>
    <w:rsid w:val="00525CDD"/>
    <w:rsid w:val="00525FF9"/>
    <w:rsid w:val="0052654A"/>
    <w:rsid w:val="0052685A"/>
    <w:rsid w:val="00526C20"/>
    <w:rsid w:val="00527BF8"/>
    <w:rsid w:val="00530CD5"/>
    <w:rsid w:val="00530EA8"/>
    <w:rsid w:val="00532BEF"/>
    <w:rsid w:val="00533415"/>
    <w:rsid w:val="005336A2"/>
    <w:rsid w:val="00533B87"/>
    <w:rsid w:val="005340E7"/>
    <w:rsid w:val="00535F55"/>
    <w:rsid w:val="0053637F"/>
    <w:rsid w:val="00536C20"/>
    <w:rsid w:val="00536E34"/>
    <w:rsid w:val="005374E6"/>
    <w:rsid w:val="00537B67"/>
    <w:rsid w:val="00541182"/>
    <w:rsid w:val="00541740"/>
    <w:rsid w:val="00541DDF"/>
    <w:rsid w:val="00542D59"/>
    <w:rsid w:val="00543161"/>
    <w:rsid w:val="005431C7"/>
    <w:rsid w:val="00544928"/>
    <w:rsid w:val="00544BB1"/>
    <w:rsid w:val="0054713F"/>
    <w:rsid w:val="005473AF"/>
    <w:rsid w:val="00550F37"/>
    <w:rsid w:val="0055261A"/>
    <w:rsid w:val="005549E5"/>
    <w:rsid w:val="0055587B"/>
    <w:rsid w:val="00555BDF"/>
    <w:rsid w:val="00555D0F"/>
    <w:rsid w:val="00556374"/>
    <w:rsid w:val="00556554"/>
    <w:rsid w:val="005565B4"/>
    <w:rsid w:val="00556DE2"/>
    <w:rsid w:val="00557973"/>
    <w:rsid w:val="00560130"/>
    <w:rsid w:val="00560EFB"/>
    <w:rsid w:val="00560FCF"/>
    <w:rsid w:val="0056140F"/>
    <w:rsid w:val="00561CD3"/>
    <w:rsid w:val="00562D96"/>
    <w:rsid w:val="00562E77"/>
    <w:rsid w:val="00564863"/>
    <w:rsid w:val="00564D73"/>
    <w:rsid w:val="00565848"/>
    <w:rsid w:val="005672A3"/>
    <w:rsid w:val="00567510"/>
    <w:rsid w:val="00567B2A"/>
    <w:rsid w:val="00570798"/>
    <w:rsid w:val="00570E5D"/>
    <w:rsid w:val="0057146F"/>
    <w:rsid w:val="00571C68"/>
    <w:rsid w:val="0057208B"/>
    <w:rsid w:val="005724F8"/>
    <w:rsid w:val="00573EDF"/>
    <w:rsid w:val="00574E3D"/>
    <w:rsid w:val="005761BC"/>
    <w:rsid w:val="005778DF"/>
    <w:rsid w:val="00577C74"/>
    <w:rsid w:val="00581BC8"/>
    <w:rsid w:val="005829FB"/>
    <w:rsid w:val="00582DA1"/>
    <w:rsid w:val="0058306D"/>
    <w:rsid w:val="00584210"/>
    <w:rsid w:val="00584500"/>
    <w:rsid w:val="00585F0E"/>
    <w:rsid w:val="00586814"/>
    <w:rsid w:val="00586F08"/>
    <w:rsid w:val="0058742F"/>
    <w:rsid w:val="00591357"/>
    <w:rsid w:val="00591B55"/>
    <w:rsid w:val="005927A0"/>
    <w:rsid w:val="00594811"/>
    <w:rsid w:val="00595037"/>
    <w:rsid w:val="00595349"/>
    <w:rsid w:val="00596211"/>
    <w:rsid w:val="00597657"/>
    <w:rsid w:val="0059766B"/>
    <w:rsid w:val="00597FC5"/>
    <w:rsid w:val="005A02EC"/>
    <w:rsid w:val="005A0A7F"/>
    <w:rsid w:val="005A15C8"/>
    <w:rsid w:val="005A1A8E"/>
    <w:rsid w:val="005A20DA"/>
    <w:rsid w:val="005A28C8"/>
    <w:rsid w:val="005A2AB4"/>
    <w:rsid w:val="005A2E44"/>
    <w:rsid w:val="005A34F0"/>
    <w:rsid w:val="005A410D"/>
    <w:rsid w:val="005A42DC"/>
    <w:rsid w:val="005A49B7"/>
    <w:rsid w:val="005A5A57"/>
    <w:rsid w:val="005A5DEA"/>
    <w:rsid w:val="005A604B"/>
    <w:rsid w:val="005A636E"/>
    <w:rsid w:val="005B1F91"/>
    <w:rsid w:val="005B46AD"/>
    <w:rsid w:val="005B56CD"/>
    <w:rsid w:val="005C037B"/>
    <w:rsid w:val="005C182A"/>
    <w:rsid w:val="005C1C4A"/>
    <w:rsid w:val="005C270D"/>
    <w:rsid w:val="005C2F4C"/>
    <w:rsid w:val="005C3961"/>
    <w:rsid w:val="005C5CC6"/>
    <w:rsid w:val="005C6143"/>
    <w:rsid w:val="005C7088"/>
    <w:rsid w:val="005C7C22"/>
    <w:rsid w:val="005D0D30"/>
    <w:rsid w:val="005D1389"/>
    <w:rsid w:val="005D1CBC"/>
    <w:rsid w:val="005D2CA1"/>
    <w:rsid w:val="005D2F4E"/>
    <w:rsid w:val="005D436B"/>
    <w:rsid w:val="005D4698"/>
    <w:rsid w:val="005D569D"/>
    <w:rsid w:val="005D5E2A"/>
    <w:rsid w:val="005D62A1"/>
    <w:rsid w:val="005D695D"/>
    <w:rsid w:val="005D6EAC"/>
    <w:rsid w:val="005D70C6"/>
    <w:rsid w:val="005E0129"/>
    <w:rsid w:val="005E1351"/>
    <w:rsid w:val="005E2BC0"/>
    <w:rsid w:val="005E3A42"/>
    <w:rsid w:val="005E3B41"/>
    <w:rsid w:val="005E4F0A"/>
    <w:rsid w:val="005E5164"/>
    <w:rsid w:val="005F0921"/>
    <w:rsid w:val="005F1249"/>
    <w:rsid w:val="005F20E4"/>
    <w:rsid w:val="005F2314"/>
    <w:rsid w:val="005F243B"/>
    <w:rsid w:val="005F2C7E"/>
    <w:rsid w:val="005F35E3"/>
    <w:rsid w:val="005F5F86"/>
    <w:rsid w:val="005F7F0C"/>
    <w:rsid w:val="00601034"/>
    <w:rsid w:val="006023FE"/>
    <w:rsid w:val="00602D64"/>
    <w:rsid w:val="00603D5C"/>
    <w:rsid w:val="00604D3F"/>
    <w:rsid w:val="006051A5"/>
    <w:rsid w:val="00607065"/>
    <w:rsid w:val="00607E32"/>
    <w:rsid w:val="0061022B"/>
    <w:rsid w:val="00612E02"/>
    <w:rsid w:val="00613289"/>
    <w:rsid w:val="006135FE"/>
    <w:rsid w:val="00613838"/>
    <w:rsid w:val="006155D8"/>
    <w:rsid w:val="00615693"/>
    <w:rsid w:val="00617750"/>
    <w:rsid w:val="00617FF5"/>
    <w:rsid w:val="0062095F"/>
    <w:rsid w:val="0062238E"/>
    <w:rsid w:val="00623085"/>
    <w:rsid w:val="00623EFF"/>
    <w:rsid w:val="006247FD"/>
    <w:rsid w:val="00625DA3"/>
    <w:rsid w:val="0062739F"/>
    <w:rsid w:val="00630B95"/>
    <w:rsid w:val="00632762"/>
    <w:rsid w:val="00632D63"/>
    <w:rsid w:val="00633750"/>
    <w:rsid w:val="00634BC9"/>
    <w:rsid w:val="00637FF3"/>
    <w:rsid w:val="00640C19"/>
    <w:rsid w:val="0064103D"/>
    <w:rsid w:val="00641047"/>
    <w:rsid w:val="00642980"/>
    <w:rsid w:val="00643A0C"/>
    <w:rsid w:val="00644C57"/>
    <w:rsid w:val="00645020"/>
    <w:rsid w:val="00646370"/>
    <w:rsid w:val="0065001E"/>
    <w:rsid w:val="00650152"/>
    <w:rsid w:val="006504E5"/>
    <w:rsid w:val="00650668"/>
    <w:rsid w:val="00651F59"/>
    <w:rsid w:val="00652DF4"/>
    <w:rsid w:val="0065372F"/>
    <w:rsid w:val="00654060"/>
    <w:rsid w:val="00654813"/>
    <w:rsid w:val="0065495D"/>
    <w:rsid w:val="0065516D"/>
    <w:rsid w:val="00656482"/>
    <w:rsid w:val="006569F4"/>
    <w:rsid w:val="00656AA7"/>
    <w:rsid w:val="00656EEE"/>
    <w:rsid w:val="00657E53"/>
    <w:rsid w:val="006608BA"/>
    <w:rsid w:val="006609D5"/>
    <w:rsid w:val="00660D53"/>
    <w:rsid w:val="00660D6D"/>
    <w:rsid w:val="00660E1B"/>
    <w:rsid w:val="00661FC9"/>
    <w:rsid w:val="00662001"/>
    <w:rsid w:val="00664010"/>
    <w:rsid w:val="00666AA7"/>
    <w:rsid w:val="006710A1"/>
    <w:rsid w:val="0067182A"/>
    <w:rsid w:val="00672E22"/>
    <w:rsid w:val="00673158"/>
    <w:rsid w:val="006737C9"/>
    <w:rsid w:val="00675332"/>
    <w:rsid w:val="006757FF"/>
    <w:rsid w:val="00675A2B"/>
    <w:rsid w:val="00676A81"/>
    <w:rsid w:val="006778DB"/>
    <w:rsid w:val="006809DB"/>
    <w:rsid w:val="00680B50"/>
    <w:rsid w:val="00682849"/>
    <w:rsid w:val="00684321"/>
    <w:rsid w:val="00684F8F"/>
    <w:rsid w:val="0068730E"/>
    <w:rsid w:val="0068750B"/>
    <w:rsid w:val="006876EF"/>
    <w:rsid w:val="006879FB"/>
    <w:rsid w:val="0069048B"/>
    <w:rsid w:val="00693971"/>
    <w:rsid w:val="00693B5A"/>
    <w:rsid w:val="006948A4"/>
    <w:rsid w:val="00694F3F"/>
    <w:rsid w:val="006950B8"/>
    <w:rsid w:val="00696DE5"/>
    <w:rsid w:val="00696F92"/>
    <w:rsid w:val="00697AA0"/>
    <w:rsid w:val="00697D85"/>
    <w:rsid w:val="006A01C7"/>
    <w:rsid w:val="006A14B5"/>
    <w:rsid w:val="006A1672"/>
    <w:rsid w:val="006A1756"/>
    <w:rsid w:val="006A1F3B"/>
    <w:rsid w:val="006A5CAD"/>
    <w:rsid w:val="006A5DC4"/>
    <w:rsid w:val="006A699E"/>
    <w:rsid w:val="006A6BC4"/>
    <w:rsid w:val="006A73D0"/>
    <w:rsid w:val="006A7AEC"/>
    <w:rsid w:val="006A7DDD"/>
    <w:rsid w:val="006B011B"/>
    <w:rsid w:val="006B0203"/>
    <w:rsid w:val="006B0D53"/>
    <w:rsid w:val="006B2BD5"/>
    <w:rsid w:val="006B3342"/>
    <w:rsid w:val="006B3DF3"/>
    <w:rsid w:val="006B605F"/>
    <w:rsid w:val="006B6273"/>
    <w:rsid w:val="006B6B56"/>
    <w:rsid w:val="006C0D4A"/>
    <w:rsid w:val="006C24C6"/>
    <w:rsid w:val="006C3B34"/>
    <w:rsid w:val="006C4F9A"/>
    <w:rsid w:val="006C6011"/>
    <w:rsid w:val="006D0CD0"/>
    <w:rsid w:val="006D1057"/>
    <w:rsid w:val="006D1F92"/>
    <w:rsid w:val="006D21DE"/>
    <w:rsid w:val="006D23D9"/>
    <w:rsid w:val="006D2F94"/>
    <w:rsid w:val="006D323E"/>
    <w:rsid w:val="006D3F7C"/>
    <w:rsid w:val="006D3F97"/>
    <w:rsid w:val="006D4C1E"/>
    <w:rsid w:val="006D71ED"/>
    <w:rsid w:val="006D78F3"/>
    <w:rsid w:val="006E0439"/>
    <w:rsid w:val="006E0B50"/>
    <w:rsid w:val="006E10E8"/>
    <w:rsid w:val="006E39B5"/>
    <w:rsid w:val="006E3CE5"/>
    <w:rsid w:val="006E5C8C"/>
    <w:rsid w:val="006E6900"/>
    <w:rsid w:val="006E6C1B"/>
    <w:rsid w:val="006E7931"/>
    <w:rsid w:val="006E79E9"/>
    <w:rsid w:val="006E7D69"/>
    <w:rsid w:val="006F0E2F"/>
    <w:rsid w:val="006F0EB3"/>
    <w:rsid w:val="006F1E33"/>
    <w:rsid w:val="006F21E7"/>
    <w:rsid w:val="006F2ABE"/>
    <w:rsid w:val="006F2D11"/>
    <w:rsid w:val="006F45F2"/>
    <w:rsid w:val="006F5377"/>
    <w:rsid w:val="006F57BD"/>
    <w:rsid w:val="006F67AD"/>
    <w:rsid w:val="006F775C"/>
    <w:rsid w:val="0070024D"/>
    <w:rsid w:val="007011F2"/>
    <w:rsid w:val="007024A7"/>
    <w:rsid w:val="007037DB"/>
    <w:rsid w:val="00704BF0"/>
    <w:rsid w:val="00704E87"/>
    <w:rsid w:val="007053AB"/>
    <w:rsid w:val="00707C85"/>
    <w:rsid w:val="00711022"/>
    <w:rsid w:val="0071116D"/>
    <w:rsid w:val="007111BF"/>
    <w:rsid w:val="00711BAC"/>
    <w:rsid w:val="007125FB"/>
    <w:rsid w:val="0071439A"/>
    <w:rsid w:val="00714B24"/>
    <w:rsid w:val="0071538E"/>
    <w:rsid w:val="00715B6C"/>
    <w:rsid w:val="00717BC0"/>
    <w:rsid w:val="00720AA6"/>
    <w:rsid w:val="00721182"/>
    <w:rsid w:val="007216E7"/>
    <w:rsid w:val="00721752"/>
    <w:rsid w:val="00722007"/>
    <w:rsid w:val="00722C29"/>
    <w:rsid w:val="00722EDD"/>
    <w:rsid w:val="00723F19"/>
    <w:rsid w:val="007241C2"/>
    <w:rsid w:val="0072628B"/>
    <w:rsid w:val="007270F6"/>
    <w:rsid w:val="007278DD"/>
    <w:rsid w:val="00730663"/>
    <w:rsid w:val="007307F9"/>
    <w:rsid w:val="00730F6E"/>
    <w:rsid w:val="0073148E"/>
    <w:rsid w:val="0073188D"/>
    <w:rsid w:val="00732ACE"/>
    <w:rsid w:val="00733348"/>
    <w:rsid w:val="00733985"/>
    <w:rsid w:val="00733E15"/>
    <w:rsid w:val="0073511E"/>
    <w:rsid w:val="00737AF7"/>
    <w:rsid w:val="00737CAA"/>
    <w:rsid w:val="007408E4"/>
    <w:rsid w:val="00740EB5"/>
    <w:rsid w:val="007419B5"/>
    <w:rsid w:val="007431DD"/>
    <w:rsid w:val="0074350F"/>
    <w:rsid w:val="007448FA"/>
    <w:rsid w:val="007459D6"/>
    <w:rsid w:val="00746286"/>
    <w:rsid w:val="00746790"/>
    <w:rsid w:val="00746D19"/>
    <w:rsid w:val="00747635"/>
    <w:rsid w:val="00750E9D"/>
    <w:rsid w:val="00753013"/>
    <w:rsid w:val="00756378"/>
    <w:rsid w:val="00756EEF"/>
    <w:rsid w:val="00760029"/>
    <w:rsid w:val="00760172"/>
    <w:rsid w:val="0076021D"/>
    <w:rsid w:val="00760C51"/>
    <w:rsid w:val="00761615"/>
    <w:rsid w:val="00762F86"/>
    <w:rsid w:val="00764D8C"/>
    <w:rsid w:val="00764D94"/>
    <w:rsid w:val="00766DAF"/>
    <w:rsid w:val="00770278"/>
    <w:rsid w:val="007705B6"/>
    <w:rsid w:val="00771B10"/>
    <w:rsid w:val="0077216A"/>
    <w:rsid w:val="00772B12"/>
    <w:rsid w:val="00772C8C"/>
    <w:rsid w:val="0077369D"/>
    <w:rsid w:val="00773D2E"/>
    <w:rsid w:val="00773E94"/>
    <w:rsid w:val="00774C79"/>
    <w:rsid w:val="007763B8"/>
    <w:rsid w:val="00776D0D"/>
    <w:rsid w:val="00776EBE"/>
    <w:rsid w:val="00781CC3"/>
    <w:rsid w:val="00781D7C"/>
    <w:rsid w:val="00782F28"/>
    <w:rsid w:val="00784ED6"/>
    <w:rsid w:val="007853A9"/>
    <w:rsid w:val="00785D6E"/>
    <w:rsid w:val="00787535"/>
    <w:rsid w:val="00787DB7"/>
    <w:rsid w:val="00790BC0"/>
    <w:rsid w:val="00792028"/>
    <w:rsid w:val="007922E8"/>
    <w:rsid w:val="00793A2F"/>
    <w:rsid w:val="007947DC"/>
    <w:rsid w:val="00795C73"/>
    <w:rsid w:val="00795F3A"/>
    <w:rsid w:val="007A0EE8"/>
    <w:rsid w:val="007A1570"/>
    <w:rsid w:val="007A1A1B"/>
    <w:rsid w:val="007A221A"/>
    <w:rsid w:val="007A377E"/>
    <w:rsid w:val="007A3A8E"/>
    <w:rsid w:val="007A5DC4"/>
    <w:rsid w:val="007A6A74"/>
    <w:rsid w:val="007A72C7"/>
    <w:rsid w:val="007A7618"/>
    <w:rsid w:val="007A7E19"/>
    <w:rsid w:val="007B007F"/>
    <w:rsid w:val="007B0684"/>
    <w:rsid w:val="007B0755"/>
    <w:rsid w:val="007B4671"/>
    <w:rsid w:val="007B7497"/>
    <w:rsid w:val="007B76B0"/>
    <w:rsid w:val="007B7C74"/>
    <w:rsid w:val="007C03CF"/>
    <w:rsid w:val="007C0A98"/>
    <w:rsid w:val="007C2B1D"/>
    <w:rsid w:val="007C3891"/>
    <w:rsid w:val="007C494D"/>
    <w:rsid w:val="007C4B52"/>
    <w:rsid w:val="007C4FD4"/>
    <w:rsid w:val="007C69F8"/>
    <w:rsid w:val="007D0243"/>
    <w:rsid w:val="007D1DAC"/>
    <w:rsid w:val="007D20AD"/>
    <w:rsid w:val="007D2B15"/>
    <w:rsid w:val="007D2F8F"/>
    <w:rsid w:val="007D55E2"/>
    <w:rsid w:val="007D6090"/>
    <w:rsid w:val="007D6450"/>
    <w:rsid w:val="007D77C1"/>
    <w:rsid w:val="007E122B"/>
    <w:rsid w:val="007E16AB"/>
    <w:rsid w:val="007E4051"/>
    <w:rsid w:val="007E43A8"/>
    <w:rsid w:val="007E446D"/>
    <w:rsid w:val="007E77DD"/>
    <w:rsid w:val="007E7F43"/>
    <w:rsid w:val="007F115B"/>
    <w:rsid w:val="007F1886"/>
    <w:rsid w:val="007F2128"/>
    <w:rsid w:val="007F2CD0"/>
    <w:rsid w:val="007F3178"/>
    <w:rsid w:val="007F5A7E"/>
    <w:rsid w:val="007F5D4E"/>
    <w:rsid w:val="007F6A96"/>
    <w:rsid w:val="007F78FA"/>
    <w:rsid w:val="00802CA9"/>
    <w:rsid w:val="0080386F"/>
    <w:rsid w:val="00804F90"/>
    <w:rsid w:val="00805187"/>
    <w:rsid w:val="00806C83"/>
    <w:rsid w:val="00807B14"/>
    <w:rsid w:val="00811498"/>
    <w:rsid w:val="008114F8"/>
    <w:rsid w:val="00811A11"/>
    <w:rsid w:val="00813AEC"/>
    <w:rsid w:val="00813B16"/>
    <w:rsid w:val="008148EC"/>
    <w:rsid w:val="00814B0E"/>
    <w:rsid w:val="0081513A"/>
    <w:rsid w:val="00815317"/>
    <w:rsid w:val="00815794"/>
    <w:rsid w:val="00816FE7"/>
    <w:rsid w:val="0082009D"/>
    <w:rsid w:val="0082045A"/>
    <w:rsid w:val="0082193D"/>
    <w:rsid w:val="00822CCF"/>
    <w:rsid w:val="00825092"/>
    <w:rsid w:val="008252D0"/>
    <w:rsid w:val="008253AA"/>
    <w:rsid w:val="00825A9B"/>
    <w:rsid w:val="0082669D"/>
    <w:rsid w:val="0082687C"/>
    <w:rsid w:val="00826A39"/>
    <w:rsid w:val="0082785B"/>
    <w:rsid w:val="008303CA"/>
    <w:rsid w:val="00830F57"/>
    <w:rsid w:val="00831785"/>
    <w:rsid w:val="00832F47"/>
    <w:rsid w:val="008334EC"/>
    <w:rsid w:val="00835365"/>
    <w:rsid w:val="00835FFC"/>
    <w:rsid w:val="00842F8C"/>
    <w:rsid w:val="008442C1"/>
    <w:rsid w:val="0084434A"/>
    <w:rsid w:val="00844AE1"/>
    <w:rsid w:val="008462AB"/>
    <w:rsid w:val="008464BF"/>
    <w:rsid w:val="00846D8E"/>
    <w:rsid w:val="00847CCE"/>
    <w:rsid w:val="00850507"/>
    <w:rsid w:val="00850B31"/>
    <w:rsid w:val="00851C2B"/>
    <w:rsid w:val="00851DC9"/>
    <w:rsid w:val="0085366F"/>
    <w:rsid w:val="00854F89"/>
    <w:rsid w:val="00856897"/>
    <w:rsid w:val="00860D95"/>
    <w:rsid w:val="00861218"/>
    <w:rsid w:val="008614C1"/>
    <w:rsid w:val="00861A7F"/>
    <w:rsid w:val="00862770"/>
    <w:rsid w:val="00863659"/>
    <w:rsid w:val="00863CCF"/>
    <w:rsid w:val="00863DF2"/>
    <w:rsid w:val="00865C48"/>
    <w:rsid w:val="00865D43"/>
    <w:rsid w:val="00866101"/>
    <w:rsid w:val="008669D0"/>
    <w:rsid w:val="008676D6"/>
    <w:rsid w:val="00867F26"/>
    <w:rsid w:val="008704E9"/>
    <w:rsid w:val="00870A28"/>
    <w:rsid w:val="00872A36"/>
    <w:rsid w:val="008740A8"/>
    <w:rsid w:val="00874547"/>
    <w:rsid w:val="00874B8A"/>
    <w:rsid w:val="008752D7"/>
    <w:rsid w:val="008754DD"/>
    <w:rsid w:val="00877200"/>
    <w:rsid w:val="00877268"/>
    <w:rsid w:val="008778AC"/>
    <w:rsid w:val="00880E85"/>
    <w:rsid w:val="008818BB"/>
    <w:rsid w:val="00881C48"/>
    <w:rsid w:val="00882D96"/>
    <w:rsid w:val="00882FD1"/>
    <w:rsid w:val="00883287"/>
    <w:rsid w:val="008842AE"/>
    <w:rsid w:val="008863CD"/>
    <w:rsid w:val="00886501"/>
    <w:rsid w:val="00887D99"/>
    <w:rsid w:val="00890DB3"/>
    <w:rsid w:val="00892052"/>
    <w:rsid w:val="00893BA8"/>
    <w:rsid w:val="00893C67"/>
    <w:rsid w:val="008944FB"/>
    <w:rsid w:val="00894877"/>
    <w:rsid w:val="00894E10"/>
    <w:rsid w:val="00895E46"/>
    <w:rsid w:val="00896427"/>
    <w:rsid w:val="008966C1"/>
    <w:rsid w:val="008A0EF0"/>
    <w:rsid w:val="008A1AF6"/>
    <w:rsid w:val="008A31B7"/>
    <w:rsid w:val="008A391F"/>
    <w:rsid w:val="008A3C17"/>
    <w:rsid w:val="008A46DD"/>
    <w:rsid w:val="008A54F0"/>
    <w:rsid w:val="008A5EE6"/>
    <w:rsid w:val="008A6081"/>
    <w:rsid w:val="008A675E"/>
    <w:rsid w:val="008B237D"/>
    <w:rsid w:val="008B3554"/>
    <w:rsid w:val="008B35EA"/>
    <w:rsid w:val="008B3B8B"/>
    <w:rsid w:val="008B57B6"/>
    <w:rsid w:val="008B5D03"/>
    <w:rsid w:val="008B628C"/>
    <w:rsid w:val="008B656C"/>
    <w:rsid w:val="008B6C9D"/>
    <w:rsid w:val="008C1734"/>
    <w:rsid w:val="008C2489"/>
    <w:rsid w:val="008C27EC"/>
    <w:rsid w:val="008C36AE"/>
    <w:rsid w:val="008C3871"/>
    <w:rsid w:val="008C46D7"/>
    <w:rsid w:val="008C47B2"/>
    <w:rsid w:val="008C4F46"/>
    <w:rsid w:val="008C5466"/>
    <w:rsid w:val="008C5B5A"/>
    <w:rsid w:val="008C615C"/>
    <w:rsid w:val="008D0F95"/>
    <w:rsid w:val="008D1CC4"/>
    <w:rsid w:val="008D289A"/>
    <w:rsid w:val="008D406C"/>
    <w:rsid w:val="008D4639"/>
    <w:rsid w:val="008D6A20"/>
    <w:rsid w:val="008D7CA6"/>
    <w:rsid w:val="008D7E77"/>
    <w:rsid w:val="008D7E88"/>
    <w:rsid w:val="008E1021"/>
    <w:rsid w:val="008E2949"/>
    <w:rsid w:val="008E3CD3"/>
    <w:rsid w:val="008E5B9F"/>
    <w:rsid w:val="008E7BC5"/>
    <w:rsid w:val="008E7E8C"/>
    <w:rsid w:val="008F0540"/>
    <w:rsid w:val="008F094C"/>
    <w:rsid w:val="008F11B8"/>
    <w:rsid w:val="008F2A3A"/>
    <w:rsid w:val="008F3109"/>
    <w:rsid w:val="008F41A6"/>
    <w:rsid w:val="008F5085"/>
    <w:rsid w:val="008F6672"/>
    <w:rsid w:val="0090114A"/>
    <w:rsid w:val="009013B0"/>
    <w:rsid w:val="009015DF"/>
    <w:rsid w:val="00901D8A"/>
    <w:rsid w:val="009022A5"/>
    <w:rsid w:val="00902EED"/>
    <w:rsid w:val="00903707"/>
    <w:rsid w:val="00904109"/>
    <w:rsid w:val="00904267"/>
    <w:rsid w:val="00905C09"/>
    <w:rsid w:val="00907485"/>
    <w:rsid w:val="0090767B"/>
    <w:rsid w:val="00907887"/>
    <w:rsid w:val="00910301"/>
    <w:rsid w:val="00911384"/>
    <w:rsid w:val="0091265C"/>
    <w:rsid w:val="00912F26"/>
    <w:rsid w:val="00913C11"/>
    <w:rsid w:val="0091416B"/>
    <w:rsid w:val="0091482D"/>
    <w:rsid w:val="009171D9"/>
    <w:rsid w:val="00920D0F"/>
    <w:rsid w:val="00923723"/>
    <w:rsid w:val="0092401C"/>
    <w:rsid w:val="0092418C"/>
    <w:rsid w:val="0092609B"/>
    <w:rsid w:val="00926BFD"/>
    <w:rsid w:val="009273C3"/>
    <w:rsid w:val="009317A3"/>
    <w:rsid w:val="00931945"/>
    <w:rsid w:val="00931C22"/>
    <w:rsid w:val="00933303"/>
    <w:rsid w:val="00934055"/>
    <w:rsid w:val="00935BC1"/>
    <w:rsid w:val="00935E65"/>
    <w:rsid w:val="009374F2"/>
    <w:rsid w:val="00937BE7"/>
    <w:rsid w:val="00940865"/>
    <w:rsid w:val="009418D0"/>
    <w:rsid w:val="00941D63"/>
    <w:rsid w:val="00942AAB"/>
    <w:rsid w:val="0094549C"/>
    <w:rsid w:val="00946A6F"/>
    <w:rsid w:val="00946D8E"/>
    <w:rsid w:val="00947F8A"/>
    <w:rsid w:val="00950303"/>
    <w:rsid w:val="009503D1"/>
    <w:rsid w:val="00950F47"/>
    <w:rsid w:val="00951D4B"/>
    <w:rsid w:val="00952A3D"/>
    <w:rsid w:val="009538F9"/>
    <w:rsid w:val="009560C9"/>
    <w:rsid w:val="00956271"/>
    <w:rsid w:val="00956624"/>
    <w:rsid w:val="009573A7"/>
    <w:rsid w:val="00957CDB"/>
    <w:rsid w:val="0096067D"/>
    <w:rsid w:val="00960961"/>
    <w:rsid w:val="00962DF1"/>
    <w:rsid w:val="00963F49"/>
    <w:rsid w:val="0096441B"/>
    <w:rsid w:val="00965476"/>
    <w:rsid w:val="00965B08"/>
    <w:rsid w:val="00965C42"/>
    <w:rsid w:val="00966129"/>
    <w:rsid w:val="009664B3"/>
    <w:rsid w:val="009664FD"/>
    <w:rsid w:val="00966EFD"/>
    <w:rsid w:val="00971AE8"/>
    <w:rsid w:val="009728B6"/>
    <w:rsid w:val="00972AF5"/>
    <w:rsid w:val="00977F76"/>
    <w:rsid w:val="00980141"/>
    <w:rsid w:val="009807F6"/>
    <w:rsid w:val="0098099F"/>
    <w:rsid w:val="0098154B"/>
    <w:rsid w:val="00981AA4"/>
    <w:rsid w:val="009832A5"/>
    <w:rsid w:val="00983569"/>
    <w:rsid w:val="00986D1D"/>
    <w:rsid w:val="009879CB"/>
    <w:rsid w:val="0099019D"/>
    <w:rsid w:val="009910EA"/>
    <w:rsid w:val="0099228F"/>
    <w:rsid w:val="00992F2D"/>
    <w:rsid w:val="009938BF"/>
    <w:rsid w:val="00993972"/>
    <w:rsid w:val="009947C5"/>
    <w:rsid w:val="0099557A"/>
    <w:rsid w:val="00995CD9"/>
    <w:rsid w:val="00995D06"/>
    <w:rsid w:val="009978E2"/>
    <w:rsid w:val="009A1149"/>
    <w:rsid w:val="009A247D"/>
    <w:rsid w:val="009A331A"/>
    <w:rsid w:val="009A3F92"/>
    <w:rsid w:val="009B029C"/>
    <w:rsid w:val="009B0538"/>
    <w:rsid w:val="009B36AD"/>
    <w:rsid w:val="009B4759"/>
    <w:rsid w:val="009B757D"/>
    <w:rsid w:val="009B7834"/>
    <w:rsid w:val="009B7F8F"/>
    <w:rsid w:val="009C063B"/>
    <w:rsid w:val="009C21A9"/>
    <w:rsid w:val="009C334B"/>
    <w:rsid w:val="009C4BC6"/>
    <w:rsid w:val="009C5DA2"/>
    <w:rsid w:val="009C7240"/>
    <w:rsid w:val="009C78DE"/>
    <w:rsid w:val="009D0A8E"/>
    <w:rsid w:val="009D11E7"/>
    <w:rsid w:val="009D455C"/>
    <w:rsid w:val="009D4DF4"/>
    <w:rsid w:val="009D4F51"/>
    <w:rsid w:val="009D4FB9"/>
    <w:rsid w:val="009D5ABA"/>
    <w:rsid w:val="009D67D8"/>
    <w:rsid w:val="009D6A92"/>
    <w:rsid w:val="009E00DA"/>
    <w:rsid w:val="009E14BC"/>
    <w:rsid w:val="009E1987"/>
    <w:rsid w:val="009E2293"/>
    <w:rsid w:val="009E387A"/>
    <w:rsid w:val="009E3885"/>
    <w:rsid w:val="009E4EDC"/>
    <w:rsid w:val="009E57B3"/>
    <w:rsid w:val="009E6775"/>
    <w:rsid w:val="009E755D"/>
    <w:rsid w:val="009F0172"/>
    <w:rsid w:val="009F1B8F"/>
    <w:rsid w:val="009F1F85"/>
    <w:rsid w:val="009F3DC6"/>
    <w:rsid w:val="009F5332"/>
    <w:rsid w:val="009F5E2F"/>
    <w:rsid w:val="009F735B"/>
    <w:rsid w:val="009F7D8A"/>
    <w:rsid w:val="00A007CA"/>
    <w:rsid w:val="00A01761"/>
    <w:rsid w:val="00A02CDC"/>
    <w:rsid w:val="00A03C46"/>
    <w:rsid w:val="00A042CC"/>
    <w:rsid w:val="00A04304"/>
    <w:rsid w:val="00A052C9"/>
    <w:rsid w:val="00A0567B"/>
    <w:rsid w:val="00A0684D"/>
    <w:rsid w:val="00A070C9"/>
    <w:rsid w:val="00A105DD"/>
    <w:rsid w:val="00A11600"/>
    <w:rsid w:val="00A11B39"/>
    <w:rsid w:val="00A12D92"/>
    <w:rsid w:val="00A13645"/>
    <w:rsid w:val="00A1386C"/>
    <w:rsid w:val="00A15F71"/>
    <w:rsid w:val="00A16EF7"/>
    <w:rsid w:val="00A20841"/>
    <w:rsid w:val="00A220E0"/>
    <w:rsid w:val="00A22487"/>
    <w:rsid w:val="00A226E6"/>
    <w:rsid w:val="00A22FD4"/>
    <w:rsid w:val="00A24C3F"/>
    <w:rsid w:val="00A24E5F"/>
    <w:rsid w:val="00A262A8"/>
    <w:rsid w:val="00A267CF"/>
    <w:rsid w:val="00A26B0B"/>
    <w:rsid w:val="00A272AC"/>
    <w:rsid w:val="00A275B9"/>
    <w:rsid w:val="00A33175"/>
    <w:rsid w:val="00A335BB"/>
    <w:rsid w:val="00A337D7"/>
    <w:rsid w:val="00A33AD8"/>
    <w:rsid w:val="00A34423"/>
    <w:rsid w:val="00A349F6"/>
    <w:rsid w:val="00A3636E"/>
    <w:rsid w:val="00A36F7B"/>
    <w:rsid w:val="00A37BCC"/>
    <w:rsid w:val="00A40B99"/>
    <w:rsid w:val="00A423AB"/>
    <w:rsid w:val="00A42A4F"/>
    <w:rsid w:val="00A42C00"/>
    <w:rsid w:val="00A439A8"/>
    <w:rsid w:val="00A45371"/>
    <w:rsid w:val="00A46DB8"/>
    <w:rsid w:val="00A478E4"/>
    <w:rsid w:val="00A5193E"/>
    <w:rsid w:val="00A51A7E"/>
    <w:rsid w:val="00A51EFC"/>
    <w:rsid w:val="00A52649"/>
    <w:rsid w:val="00A529B2"/>
    <w:rsid w:val="00A54062"/>
    <w:rsid w:val="00A540F2"/>
    <w:rsid w:val="00A543B8"/>
    <w:rsid w:val="00A5681F"/>
    <w:rsid w:val="00A569E0"/>
    <w:rsid w:val="00A60243"/>
    <w:rsid w:val="00A61A67"/>
    <w:rsid w:val="00A62591"/>
    <w:rsid w:val="00A62C8D"/>
    <w:rsid w:val="00A630D1"/>
    <w:rsid w:val="00A63D6E"/>
    <w:rsid w:val="00A658E8"/>
    <w:rsid w:val="00A67421"/>
    <w:rsid w:val="00A70FC7"/>
    <w:rsid w:val="00A71735"/>
    <w:rsid w:val="00A71845"/>
    <w:rsid w:val="00A73780"/>
    <w:rsid w:val="00A74B90"/>
    <w:rsid w:val="00A753D6"/>
    <w:rsid w:val="00A800C8"/>
    <w:rsid w:val="00A801F5"/>
    <w:rsid w:val="00A80329"/>
    <w:rsid w:val="00A81999"/>
    <w:rsid w:val="00A82718"/>
    <w:rsid w:val="00A82A69"/>
    <w:rsid w:val="00A82F9D"/>
    <w:rsid w:val="00A8327D"/>
    <w:rsid w:val="00A8463F"/>
    <w:rsid w:val="00A86334"/>
    <w:rsid w:val="00A86921"/>
    <w:rsid w:val="00A86ADD"/>
    <w:rsid w:val="00A87BFD"/>
    <w:rsid w:val="00A90ACD"/>
    <w:rsid w:val="00A92067"/>
    <w:rsid w:val="00A926F2"/>
    <w:rsid w:val="00A93691"/>
    <w:rsid w:val="00A948D7"/>
    <w:rsid w:val="00A952D1"/>
    <w:rsid w:val="00A958EB"/>
    <w:rsid w:val="00A9633C"/>
    <w:rsid w:val="00A9744E"/>
    <w:rsid w:val="00A97AE1"/>
    <w:rsid w:val="00AA0481"/>
    <w:rsid w:val="00AA0C66"/>
    <w:rsid w:val="00AA2A4C"/>
    <w:rsid w:val="00AA2BF6"/>
    <w:rsid w:val="00AA2EA4"/>
    <w:rsid w:val="00AA3194"/>
    <w:rsid w:val="00AA4734"/>
    <w:rsid w:val="00AA474A"/>
    <w:rsid w:val="00AA4A5F"/>
    <w:rsid w:val="00AA4B74"/>
    <w:rsid w:val="00AA52EE"/>
    <w:rsid w:val="00AA5598"/>
    <w:rsid w:val="00AA5DBF"/>
    <w:rsid w:val="00AA6275"/>
    <w:rsid w:val="00AA6732"/>
    <w:rsid w:val="00AA711D"/>
    <w:rsid w:val="00AB0E89"/>
    <w:rsid w:val="00AB0FB4"/>
    <w:rsid w:val="00AB1111"/>
    <w:rsid w:val="00AB1A75"/>
    <w:rsid w:val="00AB1D76"/>
    <w:rsid w:val="00AB1DDB"/>
    <w:rsid w:val="00AB389D"/>
    <w:rsid w:val="00AB5684"/>
    <w:rsid w:val="00AB5B78"/>
    <w:rsid w:val="00AB6096"/>
    <w:rsid w:val="00AB72D8"/>
    <w:rsid w:val="00AB7CC7"/>
    <w:rsid w:val="00AC005C"/>
    <w:rsid w:val="00AC0300"/>
    <w:rsid w:val="00AC1571"/>
    <w:rsid w:val="00AC179B"/>
    <w:rsid w:val="00AC1E47"/>
    <w:rsid w:val="00AC383F"/>
    <w:rsid w:val="00AC3C8A"/>
    <w:rsid w:val="00AC491E"/>
    <w:rsid w:val="00AC54D9"/>
    <w:rsid w:val="00AC569D"/>
    <w:rsid w:val="00AC58F7"/>
    <w:rsid w:val="00AC60CF"/>
    <w:rsid w:val="00AC6424"/>
    <w:rsid w:val="00AC74ED"/>
    <w:rsid w:val="00AD07E2"/>
    <w:rsid w:val="00AD0A61"/>
    <w:rsid w:val="00AD16CA"/>
    <w:rsid w:val="00AD3EB1"/>
    <w:rsid w:val="00AD4CF2"/>
    <w:rsid w:val="00AD4FEE"/>
    <w:rsid w:val="00AD52BA"/>
    <w:rsid w:val="00AD7528"/>
    <w:rsid w:val="00AD7ACF"/>
    <w:rsid w:val="00AD7D2A"/>
    <w:rsid w:val="00AE0AFB"/>
    <w:rsid w:val="00AE0F16"/>
    <w:rsid w:val="00AE1CFF"/>
    <w:rsid w:val="00AE330E"/>
    <w:rsid w:val="00AE384F"/>
    <w:rsid w:val="00AE3CB7"/>
    <w:rsid w:val="00AE4955"/>
    <w:rsid w:val="00AE49EB"/>
    <w:rsid w:val="00AE67C7"/>
    <w:rsid w:val="00AE7BCB"/>
    <w:rsid w:val="00AF0E5A"/>
    <w:rsid w:val="00AF1068"/>
    <w:rsid w:val="00AF1127"/>
    <w:rsid w:val="00AF4228"/>
    <w:rsid w:val="00AF649E"/>
    <w:rsid w:val="00AF7AA1"/>
    <w:rsid w:val="00B00CF5"/>
    <w:rsid w:val="00B0155D"/>
    <w:rsid w:val="00B02B78"/>
    <w:rsid w:val="00B03058"/>
    <w:rsid w:val="00B042B0"/>
    <w:rsid w:val="00B04961"/>
    <w:rsid w:val="00B058AD"/>
    <w:rsid w:val="00B06533"/>
    <w:rsid w:val="00B10CAC"/>
    <w:rsid w:val="00B119C3"/>
    <w:rsid w:val="00B12A34"/>
    <w:rsid w:val="00B12AED"/>
    <w:rsid w:val="00B132F2"/>
    <w:rsid w:val="00B1517D"/>
    <w:rsid w:val="00B155F8"/>
    <w:rsid w:val="00B15936"/>
    <w:rsid w:val="00B1621D"/>
    <w:rsid w:val="00B16D47"/>
    <w:rsid w:val="00B17172"/>
    <w:rsid w:val="00B2113F"/>
    <w:rsid w:val="00B21415"/>
    <w:rsid w:val="00B214A0"/>
    <w:rsid w:val="00B23258"/>
    <w:rsid w:val="00B236B1"/>
    <w:rsid w:val="00B255DA"/>
    <w:rsid w:val="00B257BC"/>
    <w:rsid w:val="00B25DEB"/>
    <w:rsid w:val="00B30387"/>
    <w:rsid w:val="00B33091"/>
    <w:rsid w:val="00B33E92"/>
    <w:rsid w:val="00B340E3"/>
    <w:rsid w:val="00B34C40"/>
    <w:rsid w:val="00B35A61"/>
    <w:rsid w:val="00B36779"/>
    <w:rsid w:val="00B36AD5"/>
    <w:rsid w:val="00B3726B"/>
    <w:rsid w:val="00B419D1"/>
    <w:rsid w:val="00B424E9"/>
    <w:rsid w:val="00B4444A"/>
    <w:rsid w:val="00B44B80"/>
    <w:rsid w:val="00B459DC"/>
    <w:rsid w:val="00B47DB1"/>
    <w:rsid w:val="00B47E1F"/>
    <w:rsid w:val="00B50787"/>
    <w:rsid w:val="00B50A0D"/>
    <w:rsid w:val="00B51A01"/>
    <w:rsid w:val="00B5228B"/>
    <w:rsid w:val="00B52451"/>
    <w:rsid w:val="00B52570"/>
    <w:rsid w:val="00B52C80"/>
    <w:rsid w:val="00B53AFD"/>
    <w:rsid w:val="00B54A48"/>
    <w:rsid w:val="00B54DEA"/>
    <w:rsid w:val="00B54EDF"/>
    <w:rsid w:val="00B54F5E"/>
    <w:rsid w:val="00B55191"/>
    <w:rsid w:val="00B55649"/>
    <w:rsid w:val="00B55D5D"/>
    <w:rsid w:val="00B5655E"/>
    <w:rsid w:val="00B57E6D"/>
    <w:rsid w:val="00B60DBD"/>
    <w:rsid w:val="00B611A0"/>
    <w:rsid w:val="00B61B20"/>
    <w:rsid w:val="00B61F73"/>
    <w:rsid w:val="00B6238B"/>
    <w:rsid w:val="00B62ECC"/>
    <w:rsid w:val="00B62FF7"/>
    <w:rsid w:val="00B63B2F"/>
    <w:rsid w:val="00B64D88"/>
    <w:rsid w:val="00B65B79"/>
    <w:rsid w:val="00B66698"/>
    <w:rsid w:val="00B669CF"/>
    <w:rsid w:val="00B679D8"/>
    <w:rsid w:val="00B67D5C"/>
    <w:rsid w:val="00B67EE3"/>
    <w:rsid w:val="00B722B8"/>
    <w:rsid w:val="00B74556"/>
    <w:rsid w:val="00B76001"/>
    <w:rsid w:val="00B81752"/>
    <w:rsid w:val="00B818E9"/>
    <w:rsid w:val="00B81A18"/>
    <w:rsid w:val="00B825B8"/>
    <w:rsid w:val="00B84812"/>
    <w:rsid w:val="00B91163"/>
    <w:rsid w:val="00B9264C"/>
    <w:rsid w:val="00B93BF4"/>
    <w:rsid w:val="00B94B19"/>
    <w:rsid w:val="00B951F8"/>
    <w:rsid w:val="00B95D7E"/>
    <w:rsid w:val="00B961DA"/>
    <w:rsid w:val="00BA165B"/>
    <w:rsid w:val="00BA297A"/>
    <w:rsid w:val="00BA332A"/>
    <w:rsid w:val="00BA34B3"/>
    <w:rsid w:val="00BA4CAF"/>
    <w:rsid w:val="00BA7447"/>
    <w:rsid w:val="00BB0274"/>
    <w:rsid w:val="00BB0E8C"/>
    <w:rsid w:val="00BB1197"/>
    <w:rsid w:val="00BB1620"/>
    <w:rsid w:val="00BB294D"/>
    <w:rsid w:val="00BB3F6F"/>
    <w:rsid w:val="00BB703F"/>
    <w:rsid w:val="00BC19F2"/>
    <w:rsid w:val="00BC1AED"/>
    <w:rsid w:val="00BC22B4"/>
    <w:rsid w:val="00BC2F9B"/>
    <w:rsid w:val="00BC34ED"/>
    <w:rsid w:val="00BC72F9"/>
    <w:rsid w:val="00BC753C"/>
    <w:rsid w:val="00BC770D"/>
    <w:rsid w:val="00BD071D"/>
    <w:rsid w:val="00BD1265"/>
    <w:rsid w:val="00BD1C36"/>
    <w:rsid w:val="00BD3DB5"/>
    <w:rsid w:val="00BD4150"/>
    <w:rsid w:val="00BD6B08"/>
    <w:rsid w:val="00BE045B"/>
    <w:rsid w:val="00BE2174"/>
    <w:rsid w:val="00BE21A2"/>
    <w:rsid w:val="00BE45AF"/>
    <w:rsid w:val="00BE566F"/>
    <w:rsid w:val="00BE56D7"/>
    <w:rsid w:val="00BE61B1"/>
    <w:rsid w:val="00BE6899"/>
    <w:rsid w:val="00BE71C9"/>
    <w:rsid w:val="00BF02A1"/>
    <w:rsid w:val="00BF3521"/>
    <w:rsid w:val="00BF3633"/>
    <w:rsid w:val="00BF52AF"/>
    <w:rsid w:val="00BF5855"/>
    <w:rsid w:val="00BF58E0"/>
    <w:rsid w:val="00BF607C"/>
    <w:rsid w:val="00BF60C5"/>
    <w:rsid w:val="00BF67DD"/>
    <w:rsid w:val="00BF7581"/>
    <w:rsid w:val="00C00D25"/>
    <w:rsid w:val="00C02088"/>
    <w:rsid w:val="00C026DC"/>
    <w:rsid w:val="00C02D0B"/>
    <w:rsid w:val="00C02F6F"/>
    <w:rsid w:val="00C03C3C"/>
    <w:rsid w:val="00C04095"/>
    <w:rsid w:val="00C04B80"/>
    <w:rsid w:val="00C05587"/>
    <w:rsid w:val="00C0583A"/>
    <w:rsid w:val="00C059AC"/>
    <w:rsid w:val="00C06427"/>
    <w:rsid w:val="00C10073"/>
    <w:rsid w:val="00C1012D"/>
    <w:rsid w:val="00C10C30"/>
    <w:rsid w:val="00C16730"/>
    <w:rsid w:val="00C16ADF"/>
    <w:rsid w:val="00C229E6"/>
    <w:rsid w:val="00C22FF0"/>
    <w:rsid w:val="00C2303E"/>
    <w:rsid w:val="00C2461C"/>
    <w:rsid w:val="00C25096"/>
    <w:rsid w:val="00C26CFA"/>
    <w:rsid w:val="00C312C3"/>
    <w:rsid w:val="00C31ACA"/>
    <w:rsid w:val="00C32CB6"/>
    <w:rsid w:val="00C331EA"/>
    <w:rsid w:val="00C35FEC"/>
    <w:rsid w:val="00C37B22"/>
    <w:rsid w:val="00C37D00"/>
    <w:rsid w:val="00C40795"/>
    <w:rsid w:val="00C46240"/>
    <w:rsid w:val="00C468B1"/>
    <w:rsid w:val="00C471EE"/>
    <w:rsid w:val="00C471F8"/>
    <w:rsid w:val="00C47640"/>
    <w:rsid w:val="00C479FF"/>
    <w:rsid w:val="00C5284F"/>
    <w:rsid w:val="00C52A2F"/>
    <w:rsid w:val="00C536EB"/>
    <w:rsid w:val="00C53BEF"/>
    <w:rsid w:val="00C56629"/>
    <w:rsid w:val="00C56FF5"/>
    <w:rsid w:val="00C5729F"/>
    <w:rsid w:val="00C57471"/>
    <w:rsid w:val="00C57CC9"/>
    <w:rsid w:val="00C57DBB"/>
    <w:rsid w:val="00C61B60"/>
    <w:rsid w:val="00C624CA"/>
    <w:rsid w:val="00C63466"/>
    <w:rsid w:val="00C65B2B"/>
    <w:rsid w:val="00C65C3B"/>
    <w:rsid w:val="00C66A37"/>
    <w:rsid w:val="00C6784F"/>
    <w:rsid w:val="00C70886"/>
    <w:rsid w:val="00C70976"/>
    <w:rsid w:val="00C71524"/>
    <w:rsid w:val="00C716FB"/>
    <w:rsid w:val="00C723F7"/>
    <w:rsid w:val="00C72E7D"/>
    <w:rsid w:val="00C74B5A"/>
    <w:rsid w:val="00C7527C"/>
    <w:rsid w:val="00C75385"/>
    <w:rsid w:val="00C75DD3"/>
    <w:rsid w:val="00C7609F"/>
    <w:rsid w:val="00C76655"/>
    <w:rsid w:val="00C769B1"/>
    <w:rsid w:val="00C770FD"/>
    <w:rsid w:val="00C774D2"/>
    <w:rsid w:val="00C80331"/>
    <w:rsid w:val="00C833E7"/>
    <w:rsid w:val="00C836AE"/>
    <w:rsid w:val="00C83AFC"/>
    <w:rsid w:val="00C83E61"/>
    <w:rsid w:val="00C84224"/>
    <w:rsid w:val="00C8461B"/>
    <w:rsid w:val="00C848F0"/>
    <w:rsid w:val="00C85CAE"/>
    <w:rsid w:val="00C862AD"/>
    <w:rsid w:val="00C8748F"/>
    <w:rsid w:val="00C879C2"/>
    <w:rsid w:val="00C87A23"/>
    <w:rsid w:val="00C87C3E"/>
    <w:rsid w:val="00C87EF3"/>
    <w:rsid w:val="00C92C50"/>
    <w:rsid w:val="00C92CE5"/>
    <w:rsid w:val="00C9327A"/>
    <w:rsid w:val="00C93640"/>
    <w:rsid w:val="00C93BE5"/>
    <w:rsid w:val="00C966E3"/>
    <w:rsid w:val="00C96CC2"/>
    <w:rsid w:val="00CA10AB"/>
    <w:rsid w:val="00CA35A7"/>
    <w:rsid w:val="00CA56EA"/>
    <w:rsid w:val="00CA68BE"/>
    <w:rsid w:val="00CA6A06"/>
    <w:rsid w:val="00CA6BAA"/>
    <w:rsid w:val="00CB1A8E"/>
    <w:rsid w:val="00CB249F"/>
    <w:rsid w:val="00CB52FE"/>
    <w:rsid w:val="00CB64FD"/>
    <w:rsid w:val="00CB67D7"/>
    <w:rsid w:val="00CB6B13"/>
    <w:rsid w:val="00CC0D50"/>
    <w:rsid w:val="00CC1E20"/>
    <w:rsid w:val="00CC2DB1"/>
    <w:rsid w:val="00CC362C"/>
    <w:rsid w:val="00CC3E6A"/>
    <w:rsid w:val="00CC6DA3"/>
    <w:rsid w:val="00CC7AC9"/>
    <w:rsid w:val="00CD022D"/>
    <w:rsid w:val="00CD0BF0"/>
    <w:rsid w:val="00CD0C27"/>
    <w:rsid w:val="00CD2ACA"/>
    <w:rsid w:val="00CD2B58"/>
    <w:rsid w:val="00CD4B53"/>
    <w:rsid w:val="00CD4D65"/>
    <w:rsid w:val="00CD5571"/>
    <w:rsid w:val="00CD59C9"/>
    <w:rsid w:val="00CD5D76"/>
    <w:rsid w:val="00CD687C"/>
    <w:rsid w:val="00CD69C1"/>
    <w:rsid w:val="00CD7370"/>
    <w:rsid w:val="00CD76E9"/>
    <w:rsid w:val="00CE1649"/>
    <w:rsid w:val="00CE25BD"/>
    <w:rsid w:val="00CE2CA3"/>
    <w:rsid w:val="00CE3558"/>
    <w:rsid w:val="00CE3758"/>
    <w:rsid w:val="00CE3A21"/>
    <w:rsid w:val="00CE5014"/>
    <w:rsid w:val="00CE55A5"/>
    <w:rsid w:val="00CE5EE7"/>
    <w:rsid w:val="00CE6277"/>
    <w:rsid w:val="00CE6CBB"/>
    <w:rsid w:val="00CE7E62"/>
    <w:rsid w:val="00CE7FEE"/>
    <w:rsid w:val="00CF0023"/>
    <w:rsid w:val="00CF17D9"/>
    <w:rsid w:val="00CF1E1B"/>
    <w:rsid w:val="00CF2097"/>
    <w:rsid w:val="00CF38D1"/>
    <w:rsid w:val="00CF3B9E"/>
    <w:rsid w:val="00CF4A69"/>
    <w:rsid w:val="00CF5AA1"/>
    <w:rsid w:val="00CF5DA8"/>
    <w:rsid w:val="00CF7B54"/>
    <w:rsid w:val="00D00495"/>
    <w:rsid w:val="00D02780"/>
    <w:rsid w:val="00D04629"/>
    <w:rsid w:val="00D04FFD"/>
    <w:rsid w:val="00D057E9"/>
    <w:rsid w:val="00D06C07"/>
    <w:rsid w:val="00D07216"/>
    <w:rsid w:val="00D07639"/>
    <w:rsid w:val="00D07D40"/>
    <w:rsid w:val="00D12334"/>
    <w:rsid w:val="00D12E52"/>
    <w:rsid w:val="00D12F73"/>
    <w:rsid w:val="00D1311C"/>
    <w:rsid w:val="00D13B95"/>
    <w:rsid w:val="00D14107"/>
    <w:rsid w:val="00D14918"/>
    <w:rsid w:val="00D14A9C"/>
    <w:rsid w:val="00D14E6E"/>
    <w:rsid w:val="00D164C1"/>
    <w:rsid w:val="00D175D2"/>
    <w:rsid w:val="00D20F4A"/>
    <w:rsid w:val="00D21279"/>
    <w:rsid w:val="00D21306"/>
    <w:rsid w:val="00D2371C"/>
    <w:rsid w:val="00D23E2A"/>
    <w:rsid w:val="00D23FDB"/>
    <w:rsid w:val="00D24450"/>
    <w:rsid w:val="00D248AA"/>
    <w:rsid w:val="00D24F3A"/>
    <w:rsid w:val="00D25B4D"/>
    <w:rsid w:val="00D265BD"/>
    <w:rsid w:val="00D30BB7"/>
    <w:rsid w:val="00D30D33"/>
    <w:rsid w:val="00D3136A"/>
    <w:rsid w:val="00D31563"/>
    <w:rsid w:val="00D31692"/>
    <w:rsid w:val="00D32149"/>
    <w:rsid w:val="00D35288"/>
    <w:rsid w:val="00D357E6"/>
    <w:rsid w:val="00D36336"/>
    <w:rsid w:val="00D3736C"/>
    <w:rsid w:val="00D40389"/>
    <w:rsid w:val="00D41D85"/>
    <w:rsid w:val="00D43214"/>
    <w:rsid w:val="00D4340A"/>
    <w:rsid w:val="00D43917"/>
    <w:rsid w:val="00D43D1C"/>
    <w:rsid w:val="00D44457"/>
    <w:rsid w:val="00D4472F"/>
    <w:rsid w:val="00D45926"/>
    <w:rsid w:val="00D45A9C"/>
    <w:rsid w:val="00D45C4B"/>
    <w:rsid w:val="00D45D99"/>
    <w:rsid w:val="00D4768E"/>
    <w:rsid w:val="00D51532"/>
    <w:rsid w:val="00D527CC"/>
    <w:rsid w:val="00D52806"/>
    <w:rsid w:val="00D535E8"/>
    <w:rsid w:val="00D548C8"/>
    <w:rsid w:val="00D55572"/>
    <w:rsid w:val="00D55B85"/>
    <w:rsid w:val="00D55BA2"/>
    <w:rsid w:val="00D55ECA"/>
    <w:rsid w:val="00D55EDF"/>
    <w:rsid w:val="00D5610A"/>
    <w:rsid w:val="00D6003E"/>
    <w:rsid w:val="00D60347"/>
    <w:rsid w:val="00D60598"/>
    <w:rsid w:val="00D638F5"/>
    <w:rsid w:val="00D63D54"/>
    <w:rsid w:val="00D645F7"/>
    <w:rsid w:val="00D64DCC"/>
    <w:rsid w:val="00D70AF4"/>
    <w:rsid w:val="00D7198B"/>
    <w:rsid w:val="00D72D30"/>
    <w:rsid w:val="00D744EB"/>
    <w:rsid w:val="00D76C4E"/>
    <w:rsid w:val="00D802FD"/>
    <w:rsid w:val="00D80E7D"/>
    <w:rsid w:val="00D83667"/>
    <w:rsid w:val="00D85EB0"/>
    <w:rsid w:val="00D91228"/>
    <w:rsid w:val="00D91D8C"/>
    <w:rsid w:val="00D93A58"/>
    <w:rsid w:val="00D97523"/>
    <w:rsid w:val="00D97BF5"/>
    <w:rsid w:val="00DA0611"/>
    <w:rsid w:val="00DA0850"/>
    <w:rsid w:val="00DA16A3"/>
    <w:rsid w:val="00DA1A93"/>
    <w:rsid w:val="00DA2454"/>
    <w:rsid w:val="00DA2D82"/>
    <w:rsid w:val="00DA3E7A"/>
    <w:rsid w:val="00DA4274"/>
    <w:rsid w:val="00DA5073"/>
    <w:rsid w:val="00DA5F21"/>
    <w:rsid w:val="00DA5FE8"/>
    <w:rsid w:val="00DA6118"/>
    <w:rsid w:val="00DA74C1"/>
    <w:rsid w:val="00DB0840"/>
    <w:rsid w:val="00DB0DBA"/>
    <w:rsid w:val="00DB2094"/>
    <w:rsid w:val="00DB25CD"/>
    <w:rsid w:val="00DB2FEF"/>
    <w:rsid w:val="00DB41F4"/>
    <w:rsid w:val="00DB5034"/>
    <w:rsid w:val="00DB5DFE"/>
    <w:rsid w:val="00DB6D40"/>
    <w:rsid w:val="00DB7CCC"/>
    <w:rsid w:val="00DC03D6"/>
    <w:rsid w:val="00DC086C"/>
    <w:rsid w:val="00DC0C31"/>
    <w:rsid w:val="00DC1688"/>
    <w:rsid w:val="00DC2692"/>
    <w:rsid w:val="00DC2AFC"/>
    <w:rsid w:val="00DC4D19"/>
    <w:rsid w:val="00DC4E7C"/>
    <w:rsid w:val="00DC50AD"/>
    <w:rsid w:val="00DC512F"/>
    <w:rsid w:val="00DC6927"/>
    <w:rsid w:val="00DC7BC5"/>
    <w:rsid w:val="00DD0400"/>
    <w:rsid w:val="00DD0426"/>
    <w:rsid w:val="00DD1631"/>
    <w:rsid w:val="00DD1873"/>
    <w:rsid w:val="00DD2469"/>
    <w:rsid w:val="00DD2B82"/>
    <w:rsid w:val="00DD34B7"/>
    <w:rsid w:val="00DD3787"/>
    <w:rsid w:val="00DD3D67"/>
    <w:rsid w:val="00DD43A3"/>
    <w:rsid w:val="00DD5017"/>
    <w:rsid w:val="00DD7CB1"/>
    <w:rsid w:val="00DD7DEE"/>
    <w:rsid w:val="00DE0164"/>
    <w:rsid w:val="00DE0DF4"/>
    <w:rsid w:val="00DE1E2D"/>
    <w:rsid w:val="00DE30DE"/>
    <w:rsid w:val="00DE3546"/>
    <w:rsid w:val="00DE4563"/>
    <w:rsid w:val="00DE4B80"/>
    <w:rsid w:val="00DE6680"/>
    <w:rsid w:val="00DE6A57"/>
    <w:rsid w:val="00DE6B66"/>
    <w:rsid w:val="00DE71E4"/>
    <w:rsid w:val="00DE7E4F"/>
    <w:rsid w:val="00DF0D65"/>
    <w:rsid w:val="00DF0E26"/>
    <w:rsid w:val="00DF0FA2"/>
    <w:rsid w:val="00DF1C95"/>
    <w:rsid w:val="00DF258D"/>
    <w:rsid w:val="00DF2A63"/>
    <w:rsid w:val="00DF2E4E"/>
    <w:rsid w:val="00DF76CD"/>
    <w:rsid w:val="00DF7AE6"/>
    <w:rsid w:val="00E01AB4"/>
    <w:rsid w:val="00E01D16"/>
    <w:rsid w:val="00E0376E"/>
    <w:rsid w:val="00E05F74"/>
    <w:rsid w:val="00E06A13"/>
    <w:rsid w:val="00E11874"/>
    <w:rsid w:val="00E12EE5"/>
    <w:rsid w:val="00E14004"/>
    <w:rsid w:val="00E14147"/>
    <w:rsid w:val="00E15172"/>
    <w:rsid w:val="00E15F1C"/>
    <w:rsid w:val="00E169DF"/>
    <w:rsid w:val="00E16B66"/>
    <w:rsid w:val="00E17737"/>
    <w:rsid w:val="00E17A31"/>
    <w:rsid w:val="00E17B24"/>
    <w:rsid w:val="00E2053B"/>
    <w:rsid w:val="00E20E73"/>
    <w:rsid w:val="00E222AC"/>
    <w:rsid w:val="00E22C9B"/>
    <w:rsid w:val="00E2367F"/>
    <w:rsid w:val="00E23A10"/>
    <w:rsid w:val="00E2520E"/>
    <w:rsid w:val="00E256FD"/>
    <w:rsid w:val="00E304E6"/>
    <w:rsid w:val="00E308E9"/>
    <w:rsid w:val="00E316EF"/>
    <w:rsid w:val="00E32EA1"/>
    <w:rsid w:val="00E331DD"/>
    <w:rsid w:val="00E337C0"/>
    <w:rsid w:val="00E33D7C"/>
    <w:rsid w:val="00E3454E"/>
    <w:rsid w:val="00E34D59"/>
    <w:rsid w:val="00E355FA"/>
    <w:rsid w:val="00E3694A"/>
    <w:rsid w:val="00E375F6"/>
    <w:rsid w:val="00E40796"/>
    <w:rsid w:val="00E421F9"/>
    <w:rsid w:val="00E42796"/>
    <w:rsid w:val="00E44B44"/>
    <w:rsid w:val="00E45280"/>
    <w:rsid w:val="00E4598A"/>
    <w:rsid w:val="00E459AE"/>
    <w:rsid w:val="00E459C5"/>
    <w:rsid w:val="00E466C0"/>
    <w:rsid w:val="00E47305"/>
    <w:rsid w:val="00E47F9D"/>
    <w:rsid w:val="00E5045E"/>
    <w:rsid w:val="00E5140B"/>
    <w:rsid w:val="00E5282A"/>
    <w:rsid w:val="00E528F0"/>
    <w:rsid w:val="00E53420"/>
    <w:rsid w:val="00E53567"/>
    <w:rsid w:val="00E547CA"/>
    <w:rsid w:val="00E54BBF"/>
    <w:rsid w:val="00E56FA8"/>
    <w:rsid w:val="00E56FAE"/>
    <w:rsid w:val="00E629CB"/>
    <w:rsid w:val="00E63377"/>
    <w:rsid w:val="00E63E23"/>
    <w:rsid w:val="00E640EE"/>
    <w:rsid w:val="00E643A0"/>
    <w:rsid w:val="00E65860"/>
    <w:rsid w:val="00E65F04"/>
    <w:rsid w:val="00E6631A"/>
    <w:rsid w:val="00E6749C"/>
    <w:rsid w:val="00E679F6"/>
    <w:rsid w:val="00E727C5"/>
    <w:rsid w:val="00E73CEB"/>
    <w:rsid w:val="00E756C9"/>
    <w:rsid w:val="00E76085"/>
    <w:rsid w:val="00E76E60"/>
    <w:rsid w:val="00E7727D"/>
    <w:rsid w:val="00E812C6"/>
    <w:rsid w:val="00E81F51"/>
    <w:rsid w:val="00E82043"/>
    <w:rsid w:val="00E83B1C"/>
    <w:rsid w:val="00E83F8F"/>
    <w:rsid w:val="00E848B3"/>
    <w:rsid w:val="00E852C0"/>
    <w:rsid w:val="00E859BA"/>
    <w:rsid w:val="00E87506"/>
    <w:rsid w:val="00E87968"/>
    <w:rsid w:val="00E87B45"/>
    <w:rsid w:val="00E87F44"/>
    <w:rsid w:val="00E9000D"/>
    <w:rsid w:val="00E90442"/>
    <w:rsid w:val="00E911B7"/>
    <w:rsid w:val="00E91946"/>
    <w:rsid w:val="00E926BC"/>
    <w:rsid w:val="00E92835"/>
    <w:rsid w:val="00E9318C"/>
    <w:rsid w:val="00E9529A"/>
    <w:rsid w:val="00E957E7"/>
    <w:rsid w:val="00E96C07"/>
    <w:rsid w:val="00E96C18"/>
    <w:rsid w:val="00E974C0"/>
    <w:rsid w:val="00EA1E6E"/>
    <w:rsid w:val="00EA3315"/>
    <w:rsid w:val="00EA36D7"/>
    <w:rsid w:val="00EA3848"/>
    <w:rsid w:val="00EA438B"/>
    <w:rsid w:val="00EA4CB1"/>
    <w:rsid w:val="00EA5113"/>
    <w:rsid w:val="00EA619B"/>
    <w:rsid w:val="00EA68E9"/>
    <w:rsid w:val="00EA6BA8"/>
    <w:rsid w:val="00EA7529"/>
    <w:rsid w:val="00EA7FCA"/>
    <w:rsid w:val="00EB1069"/>
    <w:rsid w:val="00EB12EB"/>
    <w:rsid w:val="00EB257F"/>
    <w:rsid w:val="00EB311E"/>
    <w:rsid w:val="00EB33A0"/>
    <w:rsid w:val="00EB4CF0"/>
    <w:rsid w:val="00EB4F7B"/>
    <w:rsid w:val="00EB5662"/>
    <w:rsid w:val="00EB6160"/>
    <w:rsid w:val="00EB65C5"/>
    <w:rsid w:val="00EB6823"/>
    <w:rsid w:val="00EB7B5E"/>
    <w:rsid w:val="00EC3744"/>
    <w:rsid w:val="00EC3A59"/>
    <w:rsid w:val="00EC40BB"/>
    <w:rsid w:val="00EC4237"/>
    <w:rsid w:val="00EC4EAB"/>
    <w:rsid w:val="00EC521C"/>
    <w:rsid w:val="00EC65C8"/>
    <w:rsid w:val="00EC7EBA"/>
    <w:rsid w:val="00ED05F9"/>
    <w:rsid w:val="00ED1A72"/>
    <w:rsid w:val="00ED310C"/>
    <w:rsid w:val="00ED47DC"/>
    <w:rsid w:val="00ED547A"/>
    <w:rsid w:val="00ED5938"/>
    <w:rsid w:val="00ED6796"/>
    <w:rsid w:val="00EE3464"/>
    <w:rsid w:val="00EE5C20"/>
    <w:rsid w:val="00EE6334"/>
    <w:rsid w:val="00EE6EED"/>
    <w:rsid w:val="00EE6F8A"/>
    <w:rsid w:val="00EE7D98"/>
    <w:rsid w:val="00EF5DCE"/>
    <w:rsid w:val="00EF62D5"/>
    <w:rsid w:val="00EF6D0D"/>
    <w:rsid w:val="00EF73EA"/>
    <w:rsid w:val="00F00322"/>
    <w:rsid w:val="00F00CD7"/>
    <w:rsid w:val="00F00D02"/>
    <w:rsid w:val="00F01F80"/>
    <w:rsid w:val="00F02835"/>
    <w:rsid w:val="00F02C19"/>
    <w:rsid w:val="00F02DE6"/>
    <w:rsid w:val="00F0398E"/>
    <w:rsid w:val="00F04A66"/>
    <w:rsid w:val="00F04BCE"/>
    <w:rsid w:val="00F04DDA"/>
    <w:rsid w:val="00F07002"/>
    <w:rsid w:val="00F0736C"/>
    <w:rsid w:val="00F10FEA"/>
    <w:rsid w:val="00F1140A"/>
    <w:rsid w:val="00F11548"/>
    <w:rsid w:val="00F11935"/>
    <w:rsid w:val="00F11E35"/>
    <w:rsid w:val="00F123EE"/>
    <w:rsid w:val="00F1250E"/>
    <w:rsid w:val="00F13306"/>
    <w:rsid w:val="00F138F5"/>
    <w:rsid w:val="00F14B2F"/>
    <w:rsid w:val="00F15833"/>
    <w:rsid w:val="00F15D2E"/>
    <w:rsid w:val="00F21A7F"/>
    <w:rsid w:val="00F222D0"/>
    <w:rsid w:val="00F2260A"/>
    <w:rsid w:val="00F24472"/>
    <w:rsid w:val="00F25B75"/>
    <w:rsid w:val="00F276C1"/>
    <w:rsid w:val="00F30607"/>
    <w:rsid w:val="00F31CC3"/>
    <w:rsid w:val="00F32248"/>
    <w:rsid w:val="00F356F1"/>
    <w:rsid w:val="00F36C2E"/>
    <w:rsid w:val="00F3718D"/>
    <w:rsid w:val="00F37F42"/>
    <w:rsid w:val="00F40352"/>
    <w:rsid w:val="00F407FE"/>
    <w:rsid w:val="00F41E42"/>
    <w:rsid w:val="00F4247C"/>
    <w:rsid w:val="00F45984"/>
    <w:rsid w:val="00F46040"/>
    <w:rsid w:val="00F46EF3"/>
    <w:rsid w:val="00F47C05"/>
    <w:rsid w:val="00F50138"/>
    <w:rsid w:val="00F5018C"/>
    <w:rsid w:val="00F5079A"/>
    <w:rsid w:val="00F52464"/>
    <w:rsid w:val="00F52871"/>
    <w:rsid w:val="00F52C98"/>
    <w:rsid w:val="00F52D5C"/>
    <w:rsid w:val="00F534E3"/>
    <w:rsid w:val="00F54108"/>
    <w:rsid w:val="00F5581A"/>
    <w:rsid w:val="00F5612F"/>
    <w:rsid w:val="00F56CB6"/>
    <w:rsid w:val="00F57368"/>
    <w:rsid w:val="00F576B0"/>
    <w:rsid w:val="00F57AF6"/>
    <w:rsid w:val="00F6015E"/>
    <w:rsid w:val="00F608BD"/>
    <w:rsid w:val="00F60B71"/>
    <w:rsid w:val="00F62907"/>
    <w:rsid w:val="00F63175"/>
    <w:rsid w:val="00F63B66"/>
    <w:rsid w:val="00F6584D"/>
    <w:rsid w:val="00F65FF1"/>
    <w:rsid w:val="00F66326"/>
    <w:rsid w:val="00F66A54"/>
    <w:rsid w:val="00F66BA5"/>
    <w:rsid w:val="00F67F9E"/>
    <w:rsid w:val="00F70693"/>
    <w:rsid w:val="00F71CA9"/>
    <w:rsid w:val="00F73172"/>
    <w:rsid w:val="00F7458C"/>
    <w:rsid w:val="00F74996"/>
    <w:rsid w:val="00F75765"/>
    <w:rsid w:val="00F778F4"/>
    <w:rsid w:val="00F80C03"/>
    <w:rsid w:val="00F80F9C"/>
    <w:rsid w:val="00F8648F"/>
    <w:rsid w:val="00F86FCB"/>
    <w:rsid w:val="00F870D0"/>
    <w:rsid w:val="00F87327"/>
    <w:rsid w:val="00F902A9"/>
    <w:rsid w:val="00F91409"/>
    <w:rsid w:val="00F9276C"/>
    <w:rsid w:val="00F92ADB"/>
    <w:rsid w:val="00F9499B"/>
    <w:rsid w:val="00F94F80"/>
    <w:rsid w:val="00F952FA"/>
    <w:rsid w:val="00F9572E"/>
    <w:rsid w:val="00F9783A"/>
    <w:rsid w:val="00FA2D2E"/>
    <w:rsid w:val="00FA322F"/>
    <w:rsid w:val="00FA3262"/>
    <w:rsid w:val="00FA382B"/>
    <w:rsid w:val="00FA3EC1"/>
    <w:rsid w:val="00FA50CE"/>
    <w:rsid w:val="00FA57AC"/>
    <w:rsid w:val="00FA65D6"/>
    <w:rsid w:val="00FB2465"/>
    <w:rsid w:val="00FB3305"/>
    <w:rsid w:val="00FB3A1D"/>
    <w:rsid w:val="00FB3E0E"/>
    <w:rsid w:val="00FB561D"/>
    <w:rsid w:val="00FB5669"/>
    <w:rsid w:val="00FB5D29"/>
    <w:rsid w:val="00FB5E91"/>
    <w:rsid w:val="00FB661F"/>
    <w:rsid w:val="00FC077A"/>
    <w:rsid w:val="00FC0B64"/>
    <w:rsid w:val="00FC0F49"/>
    <w:rsid w:val="00FC15DE"/>
    <w:rsid w:val="00FC180D"/>
    <w:rsid w:val="00FC51C3"/>
    <w:rsid w:val="00FC5430"/>
    <w:rsid w:val="00FC572B"/>
    <w:rsid w:val="00FC5A3F"/>
    <w:rsid w:val="00FC5FD6"/>
    <w:rsid w:val="00FC6014"/>
    <w:rsid w:val="00FC7FC2"/>
    <w:rsid w:val="00FD04DD"/>
    <w:rsid w:val="00FD0822"/>
    <w:rsid w:val="00FD089A"/>
    <w:rsid w:val="00FD0B7D"/>
    <w:rsid w:val="00FD1918"/>
    <w:rsid w:val="00FD1FCC"/>
    <w:rsid w:val="00FD2B44"/>
    <w:rsid w:val="00FD30AD"/>
    <w:rsid w:val="00FD3D38"/>
    <w:rsid w:val="00FD580D"/>
    <w:rsid w:val="00FD59B7"/>
    <w:rsid w:val="00FD6699"/>
    <w:rsid w:val="00FD795A"/>
    <w:rsid w:val="00FD7F53"/>
    <w:rsid w:val="00FE0CBA"/>
    <w:rsid w:val="00FE20C4"/>
    <w:rsid w:val="00FE214C"/>
    <w:rsid w:val="00FE22F5"/>
    <w:rsid w:val="00FE2608"/>
    <w:rsid w:val="00FE34E0"/>
    <w:rsid w:val="00FE3E3D"/>
    <w:rsid w:val="00FE4977"/>
    <w:rsid w:val="00FE4B5F"/>
    <w:rsid w:val="00FE51F8"/>
    <w:rsid w:val="00FE5779"/>
    <w:rsid w:val="00FE5823"/>
    <w:rsid w:val="00FE65BA"/>
    <w:rsid w:val="00FF105E"/>
    <w:rsid w:val="00FF37FD"/>
    <w:rsid w:val="00FF50EE"/>
    <w:rsid w:val="00FF5A94"/>
    <w:rsid w:val="00FF5E2D"/>
    <w:rsid w:val="00FF762F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2049399-B809-4783-8C4C-ACC52114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" w:eastAsia="Times New Roman" w:hAnsi="France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2FD4"/>
    <w:rPr>
      <w:sz w:val="24"/>
      <w:szCs w:val="24"/>
    </w:rPr>
  </w:style>
  <w:style w:type="paragraph" w:styleId="Nadpis1">
    <w:name w:val="heading 1"/>
    <w:basedOn w:val="Normln"/>
    <w:next w:val="Normln"/>
    <w:qFormat/>
    <w:rsid w:val="00EE6334"/>
    <w:pPr>
      <w:keepNext/>
      <w:outlineLvl w:val="0"/>
    </w:pPr>
    <w:rPr>
      <w:spacing w:val="60"/>
      <w:sz w:val="40"/>
    </w:rPr>
  </w:style>
  <w:style w:type="paragraph" w:styleId="Nadpis2">
    <w:name w:val="heading 2"/>
    <w:basedOn w:val="Normln"/>
    <w:next w:val="Normln"/>
    <w:qFormat/>
    <w:rsid w:val="00EE6334"/>
    <w:pPr>
      <w:keepNext/>
      <w:framePr w:hSpace="141" w:wrap="around" w:vAnchor="text" w:hAnchor="text" w:x="-110" w:y="1"/>
      <w:suppressOverlap/>
      <w:jc w:val="right"/>
      <w:outlineLvl w:val="1"/>
    </w:pPr>
    <w:rPr>
      <w:b/>
      <w:bCs/>
      <w:sz w:val="144"/>
    </w:rPr>
  </w:style>
  <w:style w:type="paragraph" w:styleId="Nadpis3">
    <w:name w:val="heading 3"/>
    <w:basedOn w:val="Normln"/>
    <w:next w:val="Normln"/>
    <w:qFormat/>
    <w:rsid w:val="00EE6334"/>
    <w:pPr>
      <w:keepNext/>
      <w:tabs>
        <w:tab w:val="left" w:pos="6733"/>
      </w:tabs>
      <w:outlineLvl w:val="2"/>
    </w:pPr>
    <w:rPr>
      <w:rFonts w:ascii="Colonna MT" w:hAnsi="Colonna MT"/>
      <w:spacing w:val="36"/>
      <w:position w:val="-6"/>
      <w:sz w:val="48"/>
    </w:rPr>
  </w:style>
  <w:style w:type="paragraph" w:styleId="Nadpis4">
    <w:name w:val="heading 4"/>
    <w:basedOn w:val="Normln"/>
    <w:next w:val="Normln"/>
    <w:qFormat/>
    <w:rsid w:val="00EE6334"/>
    <w:pPr>
      <w:keepNext/>
      <w:tabs>
        <w:tab w:val="left" w:pos="6733"/>
      </w:tabs>
      <w:outlineLvl w:val="3"/>
    </w:pPr>
    <w:rPr>
      <w:b/>
      <w:bCs/>
      <w:spacing w:val="32"/>
      <w:position w:val="-72"/>
      <w:sz w:val="144"/>
    </w:rPr>
  </w:style>
  <w:style w:type="paragraph" w:styleId="Nadpis5">
    <w:name w:val="heading 5"/>
    <w:basedOn w:val="Normln"/>
    <w:next w:val="Normln"/>
    <w:qFormat/>
    <w:rsid w:val="00EE6334"/>
    <w:pPr>
      <w:keepNext/>
      <w:jc w:val="center"/>
      <w:outlineLvl w:val="4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1">
    <w:name w:val="Char1"/>
    <w:basedOn w:val="Standardnpsmoodstavce"/>
    <w:rsid w:val="00EE6334"/>
    <w:rPr>
      <w:rFonts w:ascii="France" w:hAnsi="France"/>
      <w:sz w:val="28"/>
      <w:szCs w:val="24"/>
      <w:lang w:val="cs-CZ" w:eastAsia="cs-CZ" w:bidi="ar-SA"/>
    </w:rPr>
  </w:style>
  <w:style w:type="paragraph" w:styleId="Titulek">
    <w:name w:val="caption"/>
    <w:basedOn w:val="Normln"/>
    <w:next w:val="Normln"/>
    <w:qFormat/>
    <w:rsid w:val="00EE6334"/>
    <w:rPr>
      <w:sz w:val="52"/>
    </w:rPr>
  </w:style>
  <w:style w:type="paragraph" w:customStyle="1" w:styleId="StylZkladntextTimesNewRoman">
    <w:name w:val="Styl Základní text + Times New Roman"/>
    <w:basedOn w:val="Zkladntext"/>
    <w:rsid w:val="00EE6334"/>
    <w:rPr>
      <w:rFonts w:ascii="France" w:hAnsi="France"/>
    </w:rPr>
  </w:style>
  <w:style w:type="paragraph" w:customStyle="1" w:styleId="StylNadpis112bTunVlevo2cm">
    <w:name w:val="Styl Nadpis 1 + 12 b. Tučné Vlevo:  2 cm"/>
    <w:basedOn w:val="Nadpis1"/>
    <w:rsid w:val="00EE6334"/>
    <w:pPr>
      <w:ind w:left="1134"/>
    </w:pPr>
    <w:rPr>
      <w:b/>
      <w:bCs/>
      <w:spacing w:val="0"/>
      <w:sz w:val="24"/>
    </w:rPr>
  </w:style>
  <w:style w:type="paragraph" w:customStyle="1" w:styleId="StylTEXT1TimesNewRoman">
    <w:name w:val="Styl TEXT 1 + Times New Roman"/>
    <w:basedOn w:val="TEXT1"/>
    <w:rsid w:val="00EE6334"/>
    <w:rPr>
      <w:rFonts w:ascii="France" w:hAnsi="France"/>
    </w:rPr>
  </w:style>
  <w:style w:type="paragraph" w:customStyle="1" w:styleId="TEXT1">
    <w:name w:val="TEXT 1"/>
    <w:rsid w:val="00EE6334"/>
    <w:pPr>
      <w:autoSpaceDE w:val="0"/>
      <w:autoSpaceDN w:val="0"/>
      <w:adjustRightInd w:val="0"/>
      <w:spacing w:before="85"/>
      <w:ind w:left="170" w:right="170" w:firstLine="963"/>
      <w:jc w:val="both"/>
    </w:pPr>
    <w:rPr>
      <w:rFonts w:ascii="Vogue" w:hAnsi="Vogue"/>
      <w:color w:val="000000"/>
      <w:sz w:val="22"/>
    </w:rPr>
  </w:style>
  <w:style w:type="character" w:customStyle="1" w:styleId="TEXT1Char1">
    <w:name w:val="TEXT 1 Char1"/>
    <w:basedOn w:val="Standardnpsmoodstavce"/>
    <w:rsid w:val="00EE6334"/>
    <w:rPr>
      <w:rFonts w:ascii="Vogue" w:hAnsi="Vogue"/>
      <w:color w:val="000000"/>
      <w:lang w:val="cs-CZ" w:eastAsia="cs-CZ" w:bidi="ar-SA"/>
    </w:rPr>
  </w:style>
  <w:style w:type="character" w:customStyle="1" w:styleId="StylTEXT1TimesNewRomanChar">
    <w:name w:val="Styl TEXT 1 + Times New Roman Char"/>
    <w:basedOn w:val="TEXT1Char1"/>
    <w:rsid w:val="00EE6334"/>
    <w:rPr>
      <w:rFonts w:ascii="France" w:hAnsi="France"/>
      <w:color w:val="000000"/>
      <w:lang w:val="cs-CZ" w:eastAsia="cs-CZ" w:bidi="ar-SA"/>
    </w:rPr>
  </w:style>
  <w:style w:type="character" w:styleId="Hypertextovodkaz">
    <w:name w:val="Hyperlink"/>
    <w:basedOn w:val="Standardnpsmoodstavce"/>
    <w:rsid w:val="00EE6334"/>
    <w:rPr>
      <w:color w:val="0000FF"/>
      <w:u w:val="single"/>
    </w:rPr>
  </w:style>
  <w:style w:type="character" w:styleId="Sledovanodkaz">
    <w:name w:val="FollowedHyperlink"/>
    <w:basedOn w:val="Standardnpsmoodstavce"/>
    <w:rsid w:val="00EE6334"/>
    <w:rPr>
      <w:color w:val="800080"/>
      <w:u w:val="single"/>
    </w:rPr>
  </w:style>
  <w:style w:type="paragraph" w:styleId="Zkladntext">
    <w:name w:val="Body Text"/>
    <w:basedOn w:val="Normln"/>
    <w:rsid w:val="00EE6334"/>
    <w:pPr>
      <w:keepLines/>
      <w:autoSpaceDE w:val="0"/>
      <w:autoSpaceDN w:val="0"/>
      <w:adjustRightInd w:val="0"/>
      <w:spacing w:before="28"/>
      <w:ind w:left="567" w:right="567" w:firstLine="567"/>
    </w:pPr>
    <w:rPr>
      <w:rFonts w:ascii="Vogue" w:hAnsi="Vogue"/>
      <w:color w:val="000000"/>
      <w:sz w:val="16"/>
      <w:szCs w:val="16"/>
    </w:rPr>
  </w:style>
  <w:style w:type="character" w:customStyle="1" w:styleId="Char2">
    <w:name w:val="Char2"/>
    <w:basedOn w:val="Standardnpsmoodstavce"/>
    <w:rsid w:val="00EE6334"/>
    <w:rPr>
      <w:rFonts w:ascii="France" w:hAnsi="France"/>
      <w:spacing w:val="60"/>
      <w:sz w:val="40"/>
      <w:szCs w:val="24"/>
      <w:lang w:val="cs-CZ" w:eastAsia="cs-CZ" w:bidi="ar-SA"/>
    </w:rPr>
  </w:style>
  <w:style w:type="character" w:customStyle="1" w:styleId="Char">
    <w:name w:val="Char"/>
    <w:basedOn w:val="Standardnpsmoodstavce"/>
    <w:rsid w:val="00EE6334"/>
    <w:rPr>
      <w:rFonts w:ascii="Vogue" w:hAnsi="Vogue"/>
      <w:color w:val="000000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EE6334"/>
    <w:rPr>
      <w:rFonts w:ascii="Tahoma" w:hAnsi="Tahoma" w:cs="Tahoma"/>
      <w:sz w:val="16"/>
      <w:szCs w:val="16"/>
    </w:rPr>
  </w:style>
  <w:style w:type="character" w:customStyle="1" w:styleId="TEXT1Char">
    <w:name w:val="TEXT 1 Char"/>
    <w:basedOn w:val="Standardnpsmoodstavce"/>
    <w:rsid w:val="00EE6334"/>
    <w:rPr>
      <w:rFonts w:ascii="Vogue" w:hAnsi="Vogue"/>
      <w:color w:val="000000"/>
      <w:lang w:val="cs-CZ" w:eastAsia="cs-CZ" w:bidi="ar-SA"/>
    </w:rPr>
  </w:style>
  <w:style w:type="character" w:customStyle="1" w:styleId="StylZkladntextTimesNewRomanChar">
    <w:name w:val="Styl Základní text + Times New Roman Char"/>
    <w:basedOn w:val="Char"/>
    <w:rsid w:val="00EE6334"/>
    <w:rPr>
      <w:rFonts w:ascii="France" w:hAnsi="France"/>
      <w:color w:val="000000"/>
      <w:sz w:val="16"/>
      <w:szCs w:val="16"/>
      <w:lang w:val="cs-CZ" w:eastAsia="cs-CZ" w:bidi="ar-SA"/>
    </w:rPr>
  </w:style>
  <w:style w:type="paragraph" w:customStyle="1" w:styleId="StylFranceernZarovnatdoblokuPrvndek2cm">
    <w:name w:val="Styl France Černá Zarovnat do bloku První řádek:  2 cm"/>
    <w:basedOn w:val="Normln"/>
    <w:rsid w:val="00EE6334"/>
    <w:pPr>
      <w:ind w:firstLine="1134"/>
      <w:jc w:val="both"/>
    </w:pPr>
    <w:rPr>
      <w:color w:val="000000"/>
      <w:sz w:val="20"/>
      <w:szCs w:val="20"/>
    </w:rPr>
  </w:style>
  <w:style w:type="paragraph" w:customStyle="1" w:styleId="StylFranceZarovnatdoblokuPrvndek2cm">
    <w:name w:val="Styl France Zarovnat do bloku První řádek:  2 cm"/>
    <w:basedOn w:val="Normln"/>
    <w:rsid w:val="00EE6334"/>
    <w:pPr>
      <w:ind w:firstLine="1134"/>
      <w:jc w:val="both"/>
    </w:pPr>
    <w:rPr>
      <w:sz w:val="20"/>
      <w:szCs w:val="20"/>
    </w:rPr>
  </w:style>
  <w:style w:type="character" w:customStyle="1" w:styleId="clatext1">
    <w:name w:val="clatext1"/>
    <w:basedOn w:val="Standardnpsmoodstavce"/>
    <w:rsid w:val="00EE6334"/>
    <w:rPr>
      <w:rFonts w:ascii="Verdana" w:hAnsi="Verdana" w:hint="default"/>
      <w:b w:val="0"/>
      <w:bCs w:val="0"/>
      <w:color w:val="000000"/>
      <w:sz w:val="14"/>
      <w:szCs w:val="14"/>
    </w:rPr>
  </w:style>
  <w:style w:type="paragraph" w:styleId="Prosttext">
    <w:name w:val="Plain Text"/>
    <w:basedOn w:val="Normln"/>
    <w:link w:val="ProsttextChar"/>
    <w:rsid w:val="00EE6334"/>
    <w:rPr>
      <w:rFonts w:ascii="Courier New" w:hAnsi="Courier New"/>
      <w:sz w:val="20"/>
      <w:szCs w:val="20"/>
    </w:rPr>
  </w:style>
  <w:style w:type="paragraph" w:customStyle="1" w:styleId="V-PROJEKT-Zkladntext-prvnodsazen2">
    <w:name w:val="V-PROJEKT-Základní text - první odsazený 2"/>
    <w:basedOn w:val="Normln"/>
    <w:link w:val="V-PROJEKT-Zkladntext-prvnodsazen2Char"/>
    <w:rsid w:val="00EE6334"/>
    <w:pPr>
      <w:widowControl w:val="0"/>
      <w:suppressAutoHyphens/>
      <w:spacing w:before="60" w:after="120"/>
      <w:ind w:firstLine="284"/>
      <w:jc w:val="both"/>
    </w:pPr>
    <w:rPr>
      <w:rFonts w:eastAsia="Lucida Sans Unicode" w:cs="Tahoma"/>
      <w:szCs w:val="20"/>
    </w:rPr>
  </w:style>
  <w:style w:type="paragraph" w:styleId="Zhlav">
    <w:name w:val="header"/>
    <w:basedOn w:val="Normln"/>
    <w:rsid w:val="00EE633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E6334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E4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E87B45"/>
    <w:pPr>
      <w:spacing w:after="120"/>
      <w:ind w:left="283"/>
    </w:pPr>
  </w:style>
  <w:style w:type="paragraph" w:customStyle="1" w:styleId="StylFrance11bZarovnatdoblokuPrvndek2cmPed">
    <w:name w:val="Styl France 11 b. Zarovnat do bloku První řádek:  2 cm Před:  ..."/>
    <w:basedOn w:val="Normln"/>
    <w:link w:val="StylFrance11bZarovnatdoblokuPrvndek2cmPedChar"/>
    <w:uiPriority w:val="99"/>
    <w:rsid w:val="004E6F6A"/>
    <w:pPr>
      <w:spacing w:before="38" w:line="240" w:lineRule="exact"/>
      <w:ind w:left="284" w:right="284" w:firstLine="1134"/>
      <w:jc w:val="both"/>
    </w:pPr>
    <w:rPr>
      <w:sz w:val="22"/>
    </w:rPr>
  </w:style>
  <w:style w:type="character" w:customStyle="1" w:styleId="StylFrance11bZarovnatdoblokuPrvndek2cmPedChar">
    <w:name w:val="Styl France 11 b. Zarovnat do bloku První řádek:  2 cm Před:  ... Char"/>
    <w:basedOn w:val="Standardnpsmoodstavce"/>
    <w:link w:val="StylFrance11bZarovnatdoblokuPrvndek2cmPed"/>
    <w:uiPriority w:val="99"/>
    <w:rsid w:val="004E6F6A"/>
    <w:rPr>
      <w:rFonts w:ascii="France" w:hAnsi="France"/>
      <w:sz w:val="22"/>
      <w:szCs w:val="24"/>
      <w:lang w:val="cs-CZ" w:eastAsia="cs-CZ" w:bidi="ar-SA"/>
    </w:rPr>
  </w:style>
  <w:style w:type="character" w:customStyle="1" w:styleId="WW8Num5z2">
    <w:name w:val="WW8Num5z2"/>
    <w:rsid w:val="0056751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567510"/>
  </w:style>
  <w:style w:type="character" w:customStyle="1" w:styleId="WW8Num6z1">
    <w:name w:val="WW8Num6z1"/>
    <w:rsid w:val="006E10E8"/>
    <w:rPr>
      <w:rFonts w:ascii="Symbol" w:hAnsi="Symbol" w:cs="StarSymbol"/>
      <w:sz w:val="18"/>
      <w:szCs w:val="18"/>
    </w:rPr>
  </w:style>
  <w:style w:type="paragraph" w:customStyle="1" w:styleId="V-Projekt-Seznamsodrkami">
    <w:name w:val="V-Projekt-Seznam s odrážkami"/>
    <w:basedOn w:val="Normln"/>
    <w:rsid w:val="00116C61"/>
    <w:pPr>
      <w:widowControl w:val="0"/>
      <w:tabs>
        <w:tab w:val="num" w:pos="0"/>
        <w:tab w:val="num" w:pos="360"/>
        <w:tab w:val="right" w:leader="dot" w:pos="8079"/>
        <w:tab w:val="left" w:pos="8362"/>
      </w:tabs>
      <w:suppressAutoHyphens/>
      <w:spacing w:line="220" w:lineRule="atLeast"/>
    </w:pPr>
    <w:rPr>
      <w:rFonts w:eastAsia="Lucida Sans Unicode"/>
      <w:szCs w:val="20"/>
    </w:rPr>
  </w:style>
  <w:style w:type="character" w:customStyle="1" w:styleId="WW8Num11z0">
    <w:name w:val="WW8Num11z0"/>
    <w:rsid w:val="00571C68"/>
    <w:rPr>
      <w:rFonts w:ascii="Wingdings" w:hAnsi="Wingdings" w:cs="StarSymbol"/>
      <w:sz w:val="18"/>
      <w:szCs w:val="18"/>
    </w:rPr>
  </w:style>
  <w:style w:type="paragraph" w:customStyle="1" w:styleId="france">
    <w:name w:val="france"/>
    <w:basedOn w:val="Normln"/>
    <w:link w:val="franceChar"/>
    <w:qFormat/>
    <w:rsid w:val="00597657"/>
    <w:pPr>
      <w:spacing w:before="38"/>
      <w:ind w:left="567" w:right="284" w:firstLine="567"/>
      <w:jc w:val="both"/>
    </w:pPr>
    <w:rPr>
      <w:sz w:val="22"/>
      <w:szCs w:val="22"/>
    </w:rPr>
  </w:style>
  <w:style w:type="character" w:customStyle="1" w:styleId="franceChar">
    <w:name w:val="france Char"/>
    <w:basedOn w:val="Standardnpsmoodstavce"/>
    <w:link w:val="france"/>
    <w:rsid w:val="00597657"/>
    <w:rPr>
      <w:szCs w:val="22"/>
    </w:rPr>
  </w:style>
  <w:style w:type="paragraph" w:customStyle="1" w:styleId="StylTEXT1FranceAutomatickVlevo1cmPrvndek1c">
    <w:name w:val="Styl TEXT 1 + France Automatická Vlevo:  1 cm První řádek:  1 c..."/>
    <w:basedOn w:val="TEXT1"/>
    <w:qFormat/>
    <w:rsid w:val="00E375F6"/>
    <w:pPr>
      <w:ind w:left="567" w:right="284" w:firstLine="567"/>
    </w:pPr>
    <w:rPr>
      <w:rFonts w:ascii="France" w:hAnsi="France"/>
      <w:color w:val="auto"/>
    </w:rPr>
  </w:style>
  <w:style w:type="paragraph" w:customStyle="1" w:styleId="Zkladntext-prvnodsazen1">
    <w:name w:val="Základní text - první odsazený1"/>
    <w:basedOn w:val="Normln"/>
    <w:rsid w:val="006C6011"/>
    <w:pPr>
      <w:widowControl w:val="0"/>
      <w:suppressAutoHyphens/>
      <w:spacing w:before="113" w:after="119"/>
      <w:ind w:firstLine="283"/>
      <w:jc w:val="both"/>
    </w:pPr>
    <w:rPr>
      <w:rFonts w:ascii="Times New Roman" w:eastAsia="Lucida Sans Unicode" w:hAnsi="Times New Roman"/>
    </w:rPr>
  </w:style>
  <w:style w:type="paragraph" w:customStyle="1" w:styleId="Odstavec1">
    <w:name w:val="Odstavec 1"/>
    <w:rsid w:val="005E3A42"/>
    <w:pPr>
      <w:keepLines/>
      <w:autoSpaceDE w:val="0"/>
      <w:autoSpaceDN w:val="0"/>
      <w:adjustRightInd w:val="0"/>
      <w:spacing w:before="85"/>
      <w:ind w:left="1134" w:right="170"/>
      <w:jc w:val="both"/>
    </w:pPr>
    <w:rPr>
      <w:rFonts w:ascii="Vogue" w:hAnsi="Vogue"/>
      <w:b/>
      <w:bCs/>
      <w:color w:val="000000"/>
    </w:rPr>
  </w:style>
  <w:style w:type="paragraph" w:customStyle="1" w:styleId="WW-Seznamsodrkami">
    <w:name w:val="WW-Seznam s odrážkami"/>
    <w:basedOn w:val="Seznam"/>
    <w:rsid w:val="00896427"/>
    <w:pPr>
      <w:widowControl w:val="0"/>
      <w:numPr>
        <w:numId w:val="12"/>
      </w:numPr>
      <w:tabs>
        <w:tab w:val="right" w:leader="dot" w:pos="7502"/>
        <w:tab w:val="left" w:pos="7785"/>
      </w:tabs>
      <w:suppressAutoHyphens/>
      <w:spacing w:after="120" w:line="220" w:lineRule="atLeast"/>
      <w:contextualSpacing w:val="0"/>
      <w:jc w:val="both"/>
    </w:pPr>
    <w:rPr>
      <w:rFonts w:ascii="Times New Roman" w:eastAsia="Lucida Sans Unicode" w:hAnsi="Times New Roman" w:cs="Tahoma"/>
      <w:szCs w:val="20"/>
    </w:rPr>
  </w:style>
  <w:style w:type="paragraph" w:styleId="Seznam">
    <w:name w:val="List"/>
    <w:basedOn w:val="Normln"/>
    <w:uiPriority w:val="99"/>
    <w:semiHidden/>
    <w:unhideWhenUsed/>
    <w:rsid w:val="00896427"/>
    <w:pPr>
      <w:ind w:left="283" w:hanging="283"/>
      <w:contextualSpacing/>
    </w:pPr>
  </w:style>
  <w:style w:type="paragraph" w:customStyle="1" w:styleId="Odsazentext">
    <w:name w:val="Odsazený text"/>
    <w:basedOn w:val="Normln"/>
    <w:rsid w:val="003D373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ind w:firstLine="720"/>
      <w:jc w:val="both"/>
    </w:pPr>
    <w:rPr>
      <w:rFonts w:ascii="Times New Roman" w:hAnsi="Times New Roman"/>
      <w:szCs w:val="20"/>
    </w:rPr>
  </w:style>
  <w:style w:type="character" w:styleId="Siln">
    <w:name w:val="Strong"/>
    <w:basedOn w:val="Standardnpsmoodstavce"/>
    <w:uiPriority w:val="22"/>
    <w:qFormat/>
    <w:rsid w:val="00C87A23"/>
    <w:rPr>
      <w:b/>
      <w:bCs/>
    </w:rPr>
  </w:style>
  <w:style w:type="character" w:customStyle="1" w:styleId="small">
    <w:name w:val="small"/>
    <w:basedOn w:val="Standardnpsmoodstavce"/>
    <w:rsid w:val="00C87A23"/>
  </w:style>
  <w:style w:type="character" w:customStyle="1" w:styleId="WW-Absatz-Standardschriftart111111111111111">
    <w:name w:val="WW-Absatz-Standardschriftart111111111111111"/>
    <w:rsid w:val="00206D41"/>
  </w:style>
  <w:style w:type="character" w:customStyle="1" w:styleId="WW-Absatz-Standardschriftart111111111111111111111">
    <w:name w:val="WW-Absatz-Standardschriftart111111111111111111111"/>
    <w:rsid w:val="00206D41"/>
  </w:style>
  <w:style w:type="paragraph" w:customStyle="1" w:styleId="Texttabulky">
    <w:name w:val="Text tabulky"/>
    <w:uiPriority w:val="99"/>
    <w:rsid w:val="00206D41"/>
    <w:pPr>
      <w:keepLines/>
      <w:autoSpaceDE w:val="0"/>
      <w:autoSpaceDN w:val="0"/>
      <w:adjustRightInd w:val="0"/>
    </w:pPr>
    <w:rPr>
      <w:rFonts w:ascii="Vogue" w:eastAsia="Calibri" w:hAnsi="Vogue"/>
      <w:caps/>
      <w:color w:val="000000"/>
      <w:sz w:val="12"/>
      <w:szCs w:val="12"/>
      <w:lang w:eastAsia="en-US"/>
    </w:rPr>
  </w:style>
  <w:style w:type="paragraph" w:styleId="Normlnweb">
    <w:name w:val="Normal (Web)"/>
    <w:basedOn w:val="Normln"/>
    <w:uiPriority w:val="99"/>
    <w:rsid w:val="00206D41"/>
    <w:pPr>
      <w:spacing w:before="48"/>
      <w:jc w:val="both"/>
    </w:pPr>
    <w:rPr>
      <w:rFonts w:ascii="Verdana" w:hAnsi="Verdana"/>
      <w:color w:val="000080"/>
      <w:sz w:val="20"/>
      <w:szCs w:val="20"/>
    </w:rPr>
  </w:style>
  <w:style w:type="paragraph" w:customStyle="1" w:styleId="Normlnodsazen">
    <w:name w:val="Normální odsazené"/>
    <w:basedOn w:val="Zkladntextodsazen"/>
    <w:rsid w:val="00206D41"/>
    <w:pPr>
      <w:spacing w:after="0" w:line="360" w:lineRule="auto"/>
      <w:ind w:left="0" w:firstLine="454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206D41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rosttextChar">
    <w:name w:val="Prostý text Char"/>
    <w:link w:val="Prosttext"/>
    <w:rsid w:val="00206D41"/>
    <w:rPr>
      <w:rFonts w:ascii="Courier New" w:hAnsi="Courier New" w:cs="Courier New"/>
    </w:rPr>
  </w:style>
  <w:style w:type="character" w:customStyle="1" w:styleId="V-PROJEKT-Zkladntext-prvnodsazen2Char">
    <w:name w:val="V-PROJEKT-Základní text - první odsazený 2 Char"/>
    <w:basedOn w:val="Standardnpsmoodstavce"/>
    <w:link w:val="V-PROJEKT-Zkladntext-prvnodsazen2"/>
    <w:rsid w:val="00206D41"/>
    <w:rPr>
      <w:rFonts w:eastAsia="Lucida Sans Unicode" w:cs="Tahoma"/>
      <w:sz w:val="24"/>
    </w:rPr>
  </w:style>
  <w:style w:type="paragraph" w:customStyle="1" w:styleId="Standard">
    <w:name w:val="Standard"/>
    <w:rsid w:val="004E0031"/>
    <w:pPr>
      <w:widowControl w:val="0"/>
      <w:suppressAutoHyphens/>
      <w:autoSpaceDN w:val="0"/>
      <w:ind w:firstLine="567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5372F"/>
    <w:pPr>
      <w:ind w:left="720"/>
      <w:contextualSpacing/>
    </w:pPr>
  </w:style>
  <w:style w:type="paragraph" w:styleId="Bezmezer">
    <w:name w:val="No Spacing"/>
    <w:uiPriority w:val="1"/>
    <w:qFormat/>
    <w:rsid w:val="00A71735"/>
    <w:rPr>
      <w:rFonts w:ascii="Times New Roman" w:hAnsi="Times New Roman"/>
      <w:sz w:val="24"/>
      <w:szCs w:val="24"/>
    </w:rPr>
  </w:style>
  <w:style w:type="paragraph" w:customStyle="1" w:styleId="Text">
    <w:name w:val="Text"/>
    <w:rsid w:val="00DE0164"/>
    <w:pPr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11569">
          <w:marLeft w:val="0"/>
          <w:marRight w:val="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3883">
              <w:marLeft w:val="185"/>
              <w:marRight w:val="0"/>
              <w:marTop w:val="0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4764">
          <w:marLeft w:val="0"/>
          <w:marRight w:val="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00347">
              <w:marLeft w:val="185"/>
              <w:marRight w:val="0"/>
              <w:marTop w:val="0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2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6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05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3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6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25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70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5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43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22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9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4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11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84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8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DE31-3FC3-4617-95CD-DF9E8971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Atelier_A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Dalibor Zapletal</cp:lastModifiedBy>
  <cp:revision>17</cp:revision>
  <cp:lastPrinted>2021-06-29T17:07:00Z</cp:lastPrinted>
  <dcterms:created xsi:type="dcterms:W3CDTF">2021-09-17T09:18:00Z</dcterms:created>
  <dcterms:modified xsi:type="dcterms:W3CDTF">2021-09-22T15:13:00Z</dcterms:modified>
</cp:coreProperties>
</file>